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Pr="00423D8E" w:rsidRDefault="005520AD" w:rsidP="005520AD">
      <w:pPr>
        <w:jc w:val="center"/>
        <w:rPr>
          <w:rStyle w:val="FontStyle34"/>
          <w:rFonts w:ascii="Arial" w:hAnsi="Arial" w:cs="Arial"/>
          <w:color w:val="auto"/>
          <w:kern w:val="0"/>
          <w:sz w:val="24"/>
          <w:szCs w:val="24"/>
          <w:lang w:eastAsia="sr-Cyrl-CS"/>
        </w:rPr>
      </w:pPr>
    </w:p>
    <w:p w:rsidR="00DE5348" w:rsidRPr="00926144" w:rsidRDefault="00DE5348" w:rsidP="005520AD">
      <w:pPr>
        <w:jc w:val="center"/>
        <w:rPr>
          <w:rFonts w:ascii="Arial" w:hAnsi="Arial" w:cs="Arial"/>
          <w:sz w:val="32"/>
          <w:szCs w:val="32"/>
        </w:rPr>
      </w:pPr>
      <w:r w:rsidRPr="00926144">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926144" w:rsidRDefault="005520AD" w:rsidP="001953B1">
      <w:pPr>
        <w:rPr>
          <w:rFonts w:ascii="Arial" w:hAnsi="Arial" w:cs="Arial"/>
          <w:sz w:val="32"/>
          <w:szCs w:val="32"/>
        </w:rPr>
      </w:pPr>
    </w:p>
    <w:p w:rsidR="005520AD" w:rsidRPr="00926144" w:rsidRDefault="005520AD" w:rsidP="005520AD">
      <w:pPr>
        <w:rPr>
          <w:rFonts w:ascii="Arial" w:hAnsi="Arial" w:cs="Arial"/>
          <w:sz w:val="32"/>
          <w:szCs w:val="32"/>
        </w:rPr>
      </w:pPr>
    </w:p>
    <w:p w:rsidR="005520AD" w:rsidRPr="00926144" w:rsidRDefault="005520AD" w:rsidP="005520AD">
      <w:pPr>
        <w:jc w:val="center"/>
        <w:rPr>
          <w:rFonts w:ascii="Arial" w:hAnsi="Arial" w:cs="Arial"/>
          <w:sz w:val="32"/>
          <w:szCs w:val="32"/>
          <w:lang w:val="ru-RU"/>
        </w:rPr>
      </w:pPr>
    </w:p>
    <w:p w:rsidR="005520AD" w:rsidRPr="00926144" w:rsidRDefault="005520AD" w:rsidP="005520AD">
      <w:pPr>
        <w:rPr>
          <w:rFonts w:ascii="Arial" w:hAnsi="Arial" w:cs="Arial"/>
          <w:i/>
          <w:iCs/>
        </w:rPr>
      </w:pPr>
    </w:p>
    <w:p w:rsidR="005520AD" w:rsidRPr="00926144" w:rsidRDefault="005520AD" w:rsidP="005520AD">
      <w:pPr>
        <w:jc w:val="center"/>
        <w:rPr>
          <w:rFonts w:ascii="Arial" w:hAnsi="Arial" w:cs="Arial"/>
          <w:i/>
          <w:i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РЕПУБЛИКА СРБИЈА</w:t>
      </w: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ОПШТИНА БАТОЧИНА</w:t>
      </w:r>
    </w:p>
    <w:p w:rsidR="00DE5348" w:rsidRPr="00926144" w:rsidRDefault="00DE5348" w:rsidP="00DE5348">
      <w:pPr>
        <w:jc w:val="center"/>
        <w:rPr>
          <w:rFonts w:ascii="Arial" w:hAnsi="Arial" w:cs="Arial"/>
          <w:b/>
          <w:sz w:val="32"/>
          <w:szCs w:val="32"/>
        </w:rPr>
      </w:pPr>
      <w:r w:rsidRPr="00926144">
        <w:rPr>
          <w:rFonts w:ascii="Arial" w:hAnsi="Arial" w:cs="Arial"/>
          <w:b/>
          <w:sz w:val="32"/>
          <w:szCs w:val="32"/>
          <w:lang w:val="sr-Latn-CS"/>
        </w:rPr>
        <w:t>O</w:t>
      </w:r>
      <w:r w:rsidRPr="00926144">
        <w:rPr>
          <w:rFonts w:ascii="Arial" w:hAnsi="Arial" w:cs="Arial"/>
          <w:b/>
          <w:sz w:val="32"/>
          <w:szCs w:val="32"/>
        </w:rPr>
        <w:t>ПШТИНСКА УПРАВА</w:t>
      </w:r>
    </w:p>
    <w:p w:rsidR="00DE5348" w:rsidRPr="00926144" w:rsidRDefault="00DE5348" w:rsidP="00DE5348">
      <w:pPr>
        <w:pStyle w:val="Default"/>
        <w:jc w:val="center"/>
        <w:rPr>
          <w:b/>
          <w:bCs/>
          <w:sz w:val="32"/>
          <w:szCs w:val="32"/>
          <w:lang w:val="sr-Cyrl-CS"/>
        </w:rPr>
      </w:pPr>
    </w:p>
    <w:p w:rsidR="00DE5348" w:rsidRPr="00926144" w:rsidRDefault="00DE5348" w:rsidP="00DE5348">
      <w:pPr>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КОНКУРСНА ДОКУМЕНТАЦИЈА</w:t>
      </w:r>
    </w:p>
    <w:p w:rsidR="00DE5348" w:rsidRPr="00926144" w:rsidRDefault="00F129A1" w:rsidP="00DE5348">
      <w:pPr>
        <w:jc w:val="center"/>
        <w:rPr>
          <w:rFonts w:ascii="Arial" w:hAnsi="Arial" w:cs="Arial"/>
          <w:b/>
          <w:sz w:val="32"/>
          <w:szCs w:val="32"/>
          <w:lang w:val="sr-Cyrl-CS"/>
        </w:rPr>
      </w:pPr>
      <w:r w:rsidRPr="00926144">
        <w:rPr>
          <w:rFonts w:ascii="Arial" w:hAnsi="Arial" w:cs="Arial"/>
          <w:b/>
          <w:sz w:val="32"/>
          <w:szCs w:val="32"/>
          <w:lang w:val="sr-Cyrl-CS"/>
        </w:rPr>
        <w:t xml:space="preserve">БРОЈ </w:t>
      </w:r>
      <w:r w:rsidR="00B2556E" w:rsidRPr="00926144">
        <w:rPr>
          <w:rFonts w:ascii="Arial" w:hAnsi="Arial" w:cs="Arial"/>
          <w:b/>
          <w:sz w:val="32"/>
          <w:szCs w:val="32"/>
        </w:rPr>
        <w:t>404-</w:t>
      </w:r>
      <w:r w:rsidR="002978BB" w:rsidRPr="00926144">
        <w:rPr>
          <w:rFonts w:ascii="Arial" w:hAnsi="Arial" w:cs="Arial"/>
          <w:b/>
          <w:sz w:val="32"/>
          <w:szCs w:val="32"/>
        </w:rPr>
        <w:t>179</w:t>
      </w:r>
      <w:r w:rsidR="00B2556E" w:rsidRPr="00926144">
        <w:rPr>
          <w:rFonts w:ascii="Arial" w:hAnsi="Arial" w:cs="Arial"/>
          <w:b/>
          <w:sz w:val="32"/>
          <w:szCs w:val="32"/>
        </w:rPr>
        <w:t>/18-01</w:t>
      </w:r>
      <w:r w:rsidRPr="00926144">
        <w:rPr>
          <w:rFonts w:ascii="Arial" w:hAnsi="Arial" w:cs="Arial"/>
          <w:b/>
          <w:sz w:val="32"/>
          <w:szCs w:val="32"/>
          <w:lang w:val="sr-Cyrl-CS"/>
        </w:rPr>
        <w:t xml:space="preserve"> од </w:t>
      </w:r>
      <w:r w:rsidR="00423D8E" w:rsidRPr="00926144">
        <w:rPr>
          <w:rFonts w:ascii="Arial" w:hAnsi="Arial" w:cs="Arial"/>
          <w:b/>
          <w:sz w:val="32"/>
          <w:szCs w:val="32"/>
        </w:rPr>
        <w:t>18</w:t>
      </w:r>
      <w:r w:rsidR="00B2556E" w:rsidRPr="00926144">
        <w:rPr>
          <w:rFonts w:ascii="Arial" w:hAnsi="Arial" w:cs="Arial"/>
          <w:b/>
          <w:sz w:val="32"/>
          <w:szCs w:val="32"/>
          <w:lang w:val="sr-Cyrl-CS"/>
        </w:rPr>
        <w:t>.0</w:t>
      </w:r>
      <w:r w:rsidR="00423D8E" w:rsidRPr="00926144">
        <w:rPr>
          <w:rFonts w:ascii="Arial" w:hAnsi="Arial" w:cs="Arial"/>
          <w:b/>
          <w:sz w:val="32"/>
          <w:szCs w:val="32"/>
        </w:rPr>
        <w:t>7</w:t>
      </w:r>
      <w:r w:rsidR="00B2556E" w:rsidRPr="00926144">
        <w:rPr>
          <w:rFonts w:ascii="Arial" w:hAnsi="Arial" w:cs="Arial"/>
          <w:b/>
          <w:sz w:val="32"/>
          <w:szCs w:val="32"/>
          <w:lang w:val="sr-Cyrl-CS"/>
        </w:rPr>
        <w:t>.201</w:t>
      </w:r>
      <w:r w:rsidR="00B2556E" w:rsidRPr="00926144">
        <w:rPr>
          <w:rFonts w:ascii="Arial" w:hAnsi="Arial" w:cs="Arial"/>
          <w:b/>
          <w:sz w:val="32"/>
          <w:szCs w:val="32"/>
        </w:rPr>
        <w:t>8</w:t>
      </w:r>
      <w:r w:rsidR="00DE5348" w:rsidRPr="00926144">
        <w:rPr>
          <w:rFonts w:ascii="Arial" w:hAnsi="Arial" w:cs="Arial"/>
          <w:b/>
          <w:sz w:val="32"/>
          <w:szCs w:val="32"/>
          <w:lang w:val="sr-Cyrl-CS"/>
        </w:rPr>
        <w:t>.године</w:t>
      </w:r>
    </w:p>
    <w:p w:rsidR="00DE5348" w:rsidRPr="00926144" w:rsidRDefault="00423D8E" w:rsidP="00DE5348">
      <w:pPr>
        <w:jc w:val="center"/>
        <w:rPr>
          <w:rFonts w:ascii="Arial" w:hAnsi="Arial" w:cs="Arial"/>
          <w:b/>
          <w:sz w:val="32"/>
          <w:szCs w:val="32"/>
          <w:lang w:val="sr-Latn-CS"/>
        </w:rPr>
      </w:pPr>
      <w:r w:rsidRPr="00926144">
        <w:rPr>
          <w:rFonts w:ascii="Arial" w:hAnsi="Arial" w:cs="Arial"/>
          <w:b/>
          <w:sz w:val="32"/>
          <w:szCs w:val="32"/>
          <w:lang w:val="sr-Cyrl-CS"/>
        </w:rPr>
        <w:t xml:space="preserve">ОТВОРЕНИ ПОСТУПАК </w:t>
      </w: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 xml:space="preserve">Услуге стручног надзора над извођењем радова </w:t>
      </w:r>
      <w:r w:rsidR="00423D8E" w:rsidRPr="00926144">
        <w:rPr>
          <w:rFonts w:ascii="Arial" w:hAnsi="Arial" w:cs="Arial"/>
          <w:b/>
          <w:sz w:val="32"/>
          <w:szCs w:val="32"/>
          <w:lang w:val="sr-Cyrl-CS"/>
        </w:rPr>
        <w:t xml:space="preserve">на асвалтирању локалних путева и улица </w:t>
      </w:r>
      <w:r w:rsidRPr="00926144">
        <w:rPr>
          <w:rFonts w:ascii="Arial" w:hAnsi="Arial" w:cs="Arial"/>
          <w:b/>
          <w:sz w:val="32"/>
          <w:szCs w:val="32"/>
          <w:lang w:val="sr-Cyrl-CS"/>
        </w:rPr>
        <w:t>на територији општине Баточина</w:t>
      </w:r>
    </w:p>
    <w:p w:rsidR="00DE5348" w:rsidRPr="00926144" w:rsidRDefault="00DE5348" w:rsidP="00DE5348">
      <w:pPr>
        <w:rPr>
          <w:rFonts w:ascii="Arial" w:hAnsi="Arial" w:cs="Arial"/>
          <w:b/>
          <w:sz w:val="32"/>
          <w:szCs w:val="32"/>
          <w:lang w:val="sr-Cyrl-CS"/>
        </w:rPr>
      </w:pPr>
    </w:p>
    <w:p w:rsidR="00DE5348" w:rsidRPr="00926144" w:rsidRDefault="00DE5348" w:rsidP="00DE5348">
      <w:pPr>
        <w:rPr>
          <w:rFonts w:ascii="Arial" w:hAnsi="Arial" w:cs="Arial"/>
          <w:b/>
          <w:sz w:val="32"/>
          <w:szCs w:val="32"/>
          <w:lang w:val="sr-Cyrl-CS"/>
        </w:rPr>
      </w:pPr>
    </w:p>
    <w:p w:rsidR="00DE5348" w:rsidRPr="00926144" w:rsidRDefault="00DE5348" w:rsidP="00FE27EF">
      <w:pPr>
        <w:numPr>
          <w:ilvl w:val="0"/>
          <w:numId w:val="9"/>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ИНТЕРНИ БРОЈ </w:t>
      </w:r>
      <w:r w:rsidR="00423D8E" w:rsidRPr="00926144">
        <w:rPr>
          <w:rFonts w:ascii="Arial" w:hAnsi="Arial" w:cs="Arial"/>
          <w:b/>
          <w:sz w:val="32"/>
          <w:szCs w:val="32"/>
          <w:lang w:val="sr-Cyrl-CS"/>
        </w:rPr>
        <w:t>7/2018</w:t>
      </w:r>
      <w:r w:rsidRPr="00926144">
        <w:rPr>
          <w:rFonts w:ascii="Arial" w:hAnsi="Arial" w:cs="Arial"/>
          <w:b/>
          <w:sz w:val="32"/>
          <w:szCs w:val="32"/>
          <w:lang w:val="sr-Cyrl-CS"/>
        </w:rPr>
        <w:t xml:space="preserve">  -</w:t>
      </w:r>
    </w:p>
    <w:p w:rsidR="00DE5348" w:rsidRPr="00926144" w:rsidRDefault="00DE5348" w:rsidP="00FE27EF">
      <w:pPr>
        <w:numPr>
          <w:ilvl w:val="0"/>
          <w:numId w:val="9"/>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БРОЈ НАБАВКЕ У ПЛАНУ ЈАВНИХ НАБАВКИ </w:t>
      </w:r>
      <w:r w:rsidR="00423D8E" w:rsidRPr="00926144">
        <w:rPr>
          <w:rFonts w:ascii="Arial" w:hAnsi="Arial" w:cs="Arial"/>
          <w:b/>
          <w:sz w:val="32"/>
          <w:szCs w:val="32"/>
          <w:lang w:val="sr-Cyrl-CS"/>
        </w:rPr>
        <w:t>1.2.6/18</w:t>
      </w: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92614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926144" w:rsidTr="00DE5348">
        <w:trPr>
          <w:trHeight w:val="240"/>
          <w:jc w:val="center"/>
        </w:trPr>
        <w:tc>
          <w:tcPr>
            <w:tcW w:w="4188"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Датум и време:</w:t>
            </w:r>
          </w:p>
        </w:tc>
      </w:tr>
      <w:tr w:rsidR="00DE5348" w:rsidRPr="00926144" w:rsidTr="00DE5348">
        <w:trPr>
          <w:trHeight w:val="557"/>
          <w:jc w:val="center"/>
        </w:trPr>
        <w:tc>
          <w:tcPr>
            <w:tcW w:w="0" w:type="auto"/>
          </w:tcPr>
          <w:p w:rsidR="00DE5348" w:rsidRPr="00926144" w:rsidRDefault="00DE5348" w:rsidP="00DE5348">
            <w:pPr>
              <w:autoSpaceDE w:val="0"/>
              <w:autoSpaceDN w:val="0"/>
              <w:adjustRightInd w:val="0"/>
              <w:spacing w:line="240" w:lineRule="auto"/>
              <w:rPr>
                <w:rFonts w:ascii="Arial" w:hAnsi="Arial" w:cs="Arial"/>
                <w:spacing w:val="1"/>
                <w:lang w:val="ru-RU"/>
              </w:rPr>
            </w:pPr>
            <w:r w:rsidRPr="00926144">
              <w:rPr>
                <w:rFonts w:ascii="Arial" w:hAnsi="Arial" w:cs="Arial"/>
                <w:spacing w:val="1"/>
                <w:lang w:val="ru-RU"/>
              </w:rPr>
              <w:t xml:space="preserve">Датум објављивања на Порталу јавних набавки и интернет страници </w:t>
            </w:r>
            <w:hyperlink r:id="rId9" w:history="1">
              <w:r w:rsidRPr="00926144">
                <w:rPr>
                  <w:rStyle w:val="Hyperlink"/>
                  <w:rFonts w:ascii="Arial" w:hAnsi="Arial" w:cs="Arial"/>
                  <w:lang w:val="sr-Latn-CS"/>
                </w:rPr>
                <w:t>www.sobatocina.org.rs</w:t>
              </w:r>
            </w:hyperlink>
          </w:p>
        </w:tc>
        <w:tc>
          <w:tcPr>
            <w:tcW w:w="0" w:type="auto"/>
          </w:tcPr>
          <w:p w:rsidR="00DE5348" w:rsidRPr="00926144" w:rsidRDefault="00DE5348" w:rsidP="00DE5348">
            <w:pPr>
              <w:autoSpaceDE w:val="0"/>
              <w:autoSpaceDN w:val="0"/>
              <w:adjustRightInd w:val="0"/>
              <w:spacing w:line="240" w:lineRule="auto"/>
              <w:rPr>
                <w:rFonts w:ascii="Arial" w:hAnsi="Arial" w:cs="Arial"/>
                <w:b/>
              </w:rPr>
            </w:pPr>
          </w:p>
          <w:p w:rsidR="00DE5348" w:rsidRPr="00926144" w:rsidRDefault="00423D8E" w:rsidP="007E5E8F">
            <w:pPr>
              <w:autoSpaceDE w:val="0"/>
              <w:autoSpaceDN w:val="0"/>
              <w:adjustRightInd w:val="0"/>
              <w:spacing w:line="240" w:lineRule="auto"/>
              <w:rPr>
                <w:rFonts w:ascii="Arial" w:hAnsi="Arial" w:cs="Arial"/>
                <w:b/>
              </w:rPr>
            </w:pPr>
            <w:r w:rsidRPr="00926144">
              <w:rPr>
                <w:rFonts w:ascii="Arial" w:hAnsi="Arial" w:cs="Arial"/>
                <w:b/>
                <w:lang w:val="sr-Cyrl-CS"/>
              </w:rPr>
              <w:t>18</w:t>
            </w:r>
            <w:r w:rsidR="00DE5348" w:rsidRPr="00926144">
              <w:rPr>
                <w:rFonts w:ascii="Arial" w:hAnsi="Arial" w:cs="Arial"/>
                <w:b/>
              </w:rPr>
              <w:t>.0</w:t>
            </w:r>
            <w:r w:rsidRPr="00926144">
              <w:rPr>
                <w:rFonts w:ascii="Arial" w:hAnsi="Arial" w:cs="Arial"/>
                <w:b/>
                <w:lang w:val="sr-Cyrl-CS"/>
              </w:rPr>
              <w:t>7</w:t>
            </w:r>
            <w:r w:rsidR="00B2556E" w:rsidRPr="00926144">
              <w:rPr>
                <w:rFonts w:ascii="Arial" w:hAnsi="Arial" w:cs="Arial"/>
                <w:b/>
              </w:rPr>
              <w:t>.2018</w:t>
            </w:r>
            <w:r w:rsidR="00DE5348" w:rsidRPr="00926144">
              <w:rPr>
                <w:rFonts w:ascii="Arial" w:hAnsi="Arial" w:cs="Arial"/>
                <w:b/>
              </w:rPr>
              <w:t>.године</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Крајњи рок за достављање понуда: </w:t>
            </w:r>
          </w:p>
        </w:tc>
        <w:tc>
          <w:tcPr>
            <w:tcW w:w="0" w:type="auto"/>
          </w:tcPr>
          <w:p w:rsidR="00DE5348" w:rsidRPr="00926144" w:rsidRDefault="00423D8E" w:rsidP="006354F3">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b/>
                <w:bCs/>
                <w:kern w:val="0"/>
                <w:lang w:val="sr-Cyrl-CS" w:eastAsia="en-US"/>
              </w:rPr>
              <w:t>17</w:t>
            </w:r>
            <w:r w:rsidR="00DE5348" w:rsidRPr="00926144">
              <w:rPr>
                <w:rFonts w:ascii="Arial" w:eastAsiaTheme="minorHAnsi" w:hAnsi="Arial" w:cs="Arial"/>
                <w:b/>
                <w:bCs/>
                <w:kern w:val="0"/>
                <w:lang w:val="sr-Cyrl-CS" w:eastAsia="en-US"/>
              </w:rPr>
              <w:t>.</w:t>
            </w:r>
            <w:r w:rsidR="00DE5348" w:rsidRPr="00926144">
              <w:rPr>
                <w:rFonts w:ascii="Arial" w:eastAsiaTheme="minorHAnsi" w:hAnsi="Arial" w:cs="Arial"/>
                <w:b/>
                <w:bCs/>
                <w:kern w:val="0"/>
                <w:lang w:eastAsia="en-US"/>
              </w:rPr>
              <w:t>0</w:t>
            </w:r>
            <w:r w:rsidRPr="00926144">
              <w:rPr>
                <w:rFonts w:ascii="Arial" w:eastAsiaTheme="minorHAnsi" w:hAnsi="Arial" w:cs="Arial"/>
                <w:b/>
                <w:bCs/>
                <w:kern w:val="0"/>
                <w:lang w:val="sr-Cyrl-CS" w:eastAsia="en-US"/>
              </w:rPr>
              <w:t>8</w:t>
            </w:r>
            <w:r w:rsidR="00B2556E" w:rsidRPr="00926144">
              <w:rPr>
                <w:rFonts w:ascii="Arial" w:eastAsiaTheme="minorHAnsi" w:hAnsi="Arial" w:cs="Arial"/>
                <w:b/>
                <w:bCs/>
                <w:kern w:val="0"/>
                <w:lang w:eastAsia="en-US"/>
              </w:rPr>
              <w:t>.2018</w:t>
            </w:r>
            <w:r w:rsidR="00DE5348" w:rsidRPr="00926144">
              <w:rPr>
                <w:rFonts w:ascii="Arial" w:eastAsiaTheme="minorHAnsi" w:hAnsi="Arial" w:cs="Arial"/>
                <w:b/>
                <w:bCs/>
                <w:kern w:val="0"/>
                <w:lang w:eastAsia="en-US"/>
              </w:rPr>
              <w:t>. године до 1</w:t>
            </w:r>
            <w:r w:rsidR="00DE5348" w:rsidRPr="00926144">
              <w:rPr>
                <w:rFonts w:ascii="Arial" w:eastAsiaTheme="minorHAnsi" w:hAnsi="Arial" w:cs="Arial"/>
                <w:b/>
                <w:bCs/>
                <w:kern w:val="0"/>
                <w:lang w:val="sr-Cyrl-CS" w:eastAsia="en-US"/>
              </w:rPr>
              <w:t>0</w:t>
            </w:r>
            <w:r w:rsidR="00DE5348" w:rsidRPr="00926144">
              <w:rPr>
                <w:rFonts w:ascii="Arial" w:eastAsiaTheme="minorHAnsi" w:hAnsi="Arial" w:cs="Arial"/>
                <w:b/>
                <w:bCs/>
                <w:kern w:val="0"/>
                <w:lang w:eastAsia="en-US"/>
              </w:rPr>
              <w:t xml:space="preserve">,00 часова </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Јавно отварање: </w:t>
            </w:r>
          </w:p>
        </w:tc>
        <w:tc>
          <w:tcPr>
            <w:tcW w:w="0" w:type="auto"/>
          </w:tcPr>
          <w:p w:rsidR="00DE5348" w:rsidRPr="00926144" w:rsidRDefault="00423D8E"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b/>
                <w:bCs/>
                <w:kern w:val="0"/>
                <w:lang w:val="sr-Cyrl-CS" w:eastAsia="en-US"/>
              </w:rPr>
              <w:t>17</w:t>
            </w:r>
            <w:r w:rsidR="00DE5348" w:rsidRPr="00926144">
              <w:rPr>
                <w:rFonts w:ascii="Arial" w:eastAsiaTheme="minorHAnsi" w:hAnsi="Arial" w:cs="Arial"/>
                <w:b/>
                <w:bCs/>
                <w:kern w:val="0"/>
                <w:lang w:val="sr-Cyrl-CS" w:eastAsia="en-US"/>
              </w:rPr>
              <w:t>.</w:t>
            </w:r>
            <w:r w:rsidR="00DE5348" w:rsidRPr="00926144">
              <w:rPr>
                <w:rFonts w:ascii="Arial" w:eastAsiaTheme="minorHAnsi" w:hAnsi="Arial" w:cs="Arial"/>
                <w:b/>
                <w:bCs/>
                <w:kern w:val="0"/>
                <w:lang w:eastAsia="en-US"/>
              </w:rPr>
              <w:t>0</w:t>
            </w:r>
            <w:r w:rsidRPr="00926144">
              <w:rPr>
                <w:rFonts w:ascii="Arial" w:eastAsiaTheme="minorHAnsi" w:hAnsi="Arial" w:cs="Arial"/>
                <w:b/>
                <w:bCs/>
                <w:kern w:val="0"/>
                <w:lang w:val="sr-Cyrl-CS" w:eastAsia="en-US"/>
              </w:rPr>
              <w:t>8</w:t>
            </w:r>
            <w:r w:rsidR="00B2556E" w:rsidRPr="00926144">
              <w:rPr>
                <w:rFonts w:ascii="Arial" w:eastAsiaTheme="minorHAnsi" w:hAnsi="Arial" w:cs="Arial"/>
                <w:b/>
                <w:bCs/>
                <w:kern w:val="0"/>
                <w:lang w:eastAsia="en-US"/>
              </w:rPr>
              <w:t>.2018</w:t>
            </w:r>
            <w:r w:rsidR="00DE5348" w:rsidRPr="00926144">
              <w:rPr>
                <w:rFonts w:ascii="Arial" w:eastAsiaTheme="minorHAnsi" w:hAnsi="Arial" w:cs="Arial"/>
                <w:b/>
                <w:bCs/>
                <w:kern w:val="0"/>
                <w:lang w:eastAsia="en-US"/>
              </w:rPr>
              <w:t>. године у 1</w:t>
            </w:r>
            <w:r w:rsidR="00DE5348" w:rsidRPr="00926144">
              <w:rPr>
                <w:rFonts w:ascii="Arial" w:eastAsiaTheme="minorHAnsi" w:hAnsi="Arial" w:cs="Arial"/>
                <w:b/>
                <w:bCs/>
                <w:kern w:val="0"/>
                <w:lang w:val="sr-Cyrl-CS" w:eastAsia="en-US"/>
              </w:rPr>
              <w:t>0</w:t>
            </w:r>
            <w:r w:rsidR="00DE5348" w:rsidRPr="00926144">
              <w:rPr>
                <w:rFonts w:ascii="Arial" w:eastAsiaTheme="minorHAnsi" w:hAnsi="Arial" w:cs="Arial"/>
                <w:b/>
                <w:bCs/>
                <w:kern w:val="0"/>
                <w:lang w:eastAsia="en-US"/>
              </w:rPr>
              <w:t xml:space="preserve">,30 часова </w:t>
            </w:r>
          </w:p>
        </w:tc>
      </w:tr>
    </w:tbl>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jc w:val="center"/>
        <w:rPr>
          <w:rFonts w:ascii="Arial" w:hAnsi="Arial" w:cs="Arial"/>
          <w:b/>
          <w:iCs/>
          <w:lang w:val="sr-Cyrl-CS"/>
        </w:rPr>
      </w:pPr>
      <w:r w:rsidRPr="00926144">
        <w:rPr>
          <w:rFonts w:ascii="Arial" w:hAnsi="Arial" w:cs="Arial"/>
          <w:b/>
          <w:iCs/>
        </w:rPr>
        <w:t>Укупан број страна конкурсне документације:</w:t>
      </w:r>
      <w:r w:rsidR="00B00E88" w:rsidRPr="00926144">
        <w:rPr>
          <w:rFonts w:ascii="Arial" w:hAnsi="Arial" w:cs="Arial"/>
          <w:b/>
          <w:iCs/>
          <w:lang w:val="sr-Cyrl-CS"/>
        </w:rPr>
        <w:t xml:space="preserve"> 3</w:t>
      </w:r>
      <w:r w:rsidR="00926144" w:rsidRPr="00926144">
        <w:rPr>
          <w:rFonts w:ascii="Arial" w:hAnsi="Arial" w:cs="Arial"/>
          <w:b/>
          <w:iCs/>
          <w:lang w:val="sr-Cyrl-CS"/>
        </w:rPr>
        <w:t>7</w:t>
      </w:r>
      <w:r w:rsidRPr="00926144">
        <w:rPr>
          <w:rFonts w:ascii="Arial" w:hAnsi="Arial" w:cs="Arial"/>
          <w:b/>
          <w:iCs/>
        </w:rPr>
        <w:t xml:space="preserve"> </w:t>
      </w:r>
    </w:p>
    <w:p w:rsidR="00DE5348" w:rsidRPr="00926144" w:rsidRDefault="00DE5348" w:rsidP="00DE5348">
      <w:pPr>
        <w:jc w:val="center"/>
        <w:rPr>
          <w:rFonts w:ascii="Arial" w:hAnsi="Arial" w:cs="Arial"/>
          <w:b/>
          <w:iCs/>
          <w:lang w:val="sr-Cyrl-CS"/>
        </w:rPr>
      </w:pPr>
    </w:p>
    <w:p w:rsidR="008E5B31" w:rsidRPr="00926144" w:rsidRDefault="008E5B31" w:rsidP="008E5B31">
      <w:pPr>
        <w:pStyle w:val="BodyText"/>
      </w:pPr>
    </w:p>
    <w:p w:rsidR="00DE5348" w:rsidRPr="00926144" w:rsidRDefault="00DE5348" w:rsidP="00DE5348">
      <w:pPr>
        <w:pStyle w:val="Heading4"/>
        <w:rPr>
          <w:rFonts w:ascii="Arial" w:hAnsi="Arial" w:cs="Arial"/>
          <w:sz w:val="24"/>
        </w:rPr>
      </w:pPr>
      <w:r w:rsidRPr="00926144">
        <w:rPr>
          <w:rFonts w:ascii="Arial" w:hAnsi="Arial" w:cs="Arial"/>
          <w:sz w:val="24"/>
          <w:lang w:val="sr-Cyrl-CS"/>
        </w:rPr>
        <w:t xml:space="preserve">Баточина, </w:t>
      </w:r>
      <w:r w:rsidR="00423D8E" w:rsidRPr="00926144">
        <w:rPr>
          <w:rFonts w:ascii="Arial" w:hAnsi="Arial" w:cs="Arial"/>
          <w:sz w:val="24"/>
          <w:lang w:val="sr-Cyrl-CS"/>
        </w:rPr>
        <w:t>јул</w:t>
      </w:r>
      <w:r w:rsidR="00B2556E" w:rsidRPr="00926144">
        <w:rPr>
          <w:rFonts w:ascii="Arial" w:hAnsi="Arial" w:cs="Arial"/>
          <w:sz w:val="24"/>
          <w:lang w:val="sr-Cyrl-CS"/>
        </w:rPr>
        <w:t>, 2018</w:t>
      </w:r>
      <w:r w:rsidRPr="00926144">
        <w:rPr>
          <w:rFonts w:ascii="Arial" w:hAnsi="Arial" w:cs="Arial"/>
          <w:sz w:val="24"/>
          <w:lang w:val="sr-Cyrl-CS"/>
        </w:rPr>
        <w:t xml:space="preserve">. </w:t>
      </w:r>
      <w:proofErr w:type="gramStart"/>
      <w:r w:rsidRPr="00926144">
        <w:rPr>
          <w:rFonts w:ascii="Arial" w:hAnsi="Arial" w:cs="Arial"/>
          <w:sz w:val="24"/>
        </w:rPr>
        <w:t>г</w:t>
      </w:r>
      <w:r w:rsidRPr="00926144">
        <w:rPr>
          <w:rFonts w:ascii="Arial" w:hAnsi="Arial" w:cs="Arial"/>
          <w:sz w:val="24"/>
          <w:lang w:val="sr-Cyrl-CS"/>
        </w:rPr>
        <w:t>одине</w:t>
      </w:r>
      <w:proofErr w:type="gramEnd"/>
    </w:p>
    <w:p w:rsidR="00DE5348" w:rsidRPr="00926144" w:rsidRDefault="00DE5348" w:rsidP="005520AD">
      <w:pPr>
        <w:jc w:val="both"/>
        <w:rPr>
          <w:rFonts w:ascii="Arial" w:hAnsi="Arial" w:cs="Arial"/>
          <w:lang w:val="sr-Cyrl-CS"/>
        </w:rPr>
      </w:pPr>
    </w:p>
    <w:p w:rsidR="00AD24A0" w:rsidRPr="00926144" w:rsidRDefault="00AD24A0" w:rsidP="00AD24A0">
      <w:pPr>
        <w:pStyle w:val="Heading4"/>
        <w:ind w:left="0" w:firstLine="0"/>
        <w:jc w:val="both"/>
        <w:rPr>
          <w:rFonts w:ascii="Arial" w:hAnsi="Arial" w:cs="Arial"/>
          <w:b w:val="0"/>
          <w:sz w:val="24"/>
          <w:u w:val="none"/>
        </w:rPr>
      </w:pPr>
      <w:r w:rsidRPr="00926144">
        <w:rPr>
          <w:rFonts w:ascii="Arial" w:eastAsia="TimesNewRomanPSMT" w:hAnsi="Arial" w:cs="Arial"/>
          <w:b w:val="0"/>
          <w:sz w:val="24"/>
          <w:u w:val="none"/>
          <w:lang w:val="ru-RU"/>
        </w:rPr>
        <w:lastRenderedPageBreak/>
        <w:t>На основу чл. 3</w:t>
      </w:r>
      <w:r w:rsidR="00815C13" w:rsidRPr="00926144">
        <w:rPr>
          <w:rFonts w:ascii="Arial" w:eastAsia="TimesNewRomanPSMT" w:hAnsi="Arial" w:cs="Arial"/>
          <w:b w:val="0"/>
          <w:sz w:val="24"/>
          <w:u w:val="none"/>
          <w:lang w:val="ru-RU"/>
        </w:rPr>
        <w:t>2</w:t>
      </w:r>
      <w:r w:rsidRPr="00926144">
        <w:rPr>
          <w:rFonts w:ascii="Arial" w:eastAsia="TimesNewRomanPSMT" w:hAnsi="Arial" w:cs="Arial"/>
          <w:b w:val="0"/>
          <w:sz w:val="24"/>
          <w:u w:val="none"/>
          <w:lang w:val="ru-RU"/>
        </w:rPr>
        <w:t>. и 61. Закона о јавним набавкама („Сл. гласник РС” бр. 124/2012,</w:t>
      </w:r>
      <w:r w:rsidRPr="00926144">
        <w:rPr>
          <w:rFonts w:ascii="Arial" w:hAnsi="Arial" w:cs="Arial"/>
          <w:b w:val="0"/>
          <w:noProof/>
          <w:sz w:val="24"/>
          <w:u w:val="none"/>
          <w:lang w:val="sr-Cyrl-CS"/>
        </w:rPr>
        <w:t xml:space="preserve"> 14/2015 и 68/2015</w:t>
      </w:r>
      <w:r w:rsidRPr="00926144">
        <w:rPr>
          <w:rFonts w:ascii="Arial" w:eastAsia="TimesNewRomanPSMT" w:hAnsi="Arial" w:cs="Arial"/>
          <w:b w:val="0"/>
          <w:sz w:val="24"/>
          <w:u w:val="none"/>
          <w:lang w:val="ru-RU"/>
        </w:rPr>
        <w:t xml:space="preserve"> у даљем тексту: Закон), чл. </w:t>
      </w:r>
      <w:r w:rsidRPr="00926144">
        <w:rPr>
          <w:rFonts w:ascii="Arial" w:eastAsia="TimesNewRomanPSMT" w:hAnsi="Arial" w:cs="Arial"/>
          <w:b w:val="0"/>
          <w:sz w:val="24"/>
          <w:u w:val="none"/>
          <w:lang w:val="sr-Cyrl-CS"/>
        </w:rPr>
        <w:t>6</w:t>
      </w:r>
      <w:r w:rsidRPr="00926144">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926144">
        <w:rPr>
          <w:rFonts w:ascii="Arial" w:hAnsi="Arial" w:cs="Arial"/>
          <w:b w:val="0"/>
          <w:noProof/>
          <w:sz w:val="24"/>
          <w:u w:val="none"/>
          <w:lang w:val="sr-Cyrl-CS"/>
        </w:rPr>
        <w:t>86/2015</w:t>
      </w:r>
      <w:r w:rsidRPr="00926144">
        <w:rPr>
          <w:rFonts w:ascii="Arial" w:eastAsia="TimesNewRomanPSMT" w:hAnsi="Arial" w:cs="Arial"/>
          <w:b w:val="0"/>
          <w:sz w:val="24"/>
          <w:u w:val="none"/>
          <w:lang w:val="ru-RU"/>
        </w:rPr>
        <w:t xml:space="preserve">), чл. 33. </w:t>
      </w:r>
      <w:r w:rsidRPr="00926144">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Pr="00926144">
        <w:rPr>
          <w:rFonts w:ascii="Arial" w:eastAsia="TimesNewRomanPSMT" w:hAnsi="Arial" w:cs="Arial"/>
          <w:b w:val="0"/>
          <w:sz w:val="24"/>
          <w:u w:val="none"/>
          <w:lang w:val="ru-RU"/>
        </w:rPr>
        <w:t xml:space="preserve"> </w:t>
      </w:r>
      <w:r w:rsidRPr="00926144">
        <w:rPr>
          <w:rFonts w:ascii="Arial" w:hAnsi="Arial" w:cs="Arial"/>
          <w:b w:val="0"/>
          <w:sz w:val="24"/>
          <w:u w:val="none"/>
          <w:lang w:val="ru-RU"/>
        </w:rPr>
        <w:t xml:space="preserve">Одлуке о покретању поступка јавне набавке број </w:t>
      </w:r>
      <w:r w:rsidR="00423D8E" w:rsidRPr="00926144">
        <w:rPr>
          <w:rFonts w:ascii="Arial" w:hAnsi="Arial" w:cs="Arial"/>
          <w:b w:val="0"/>
          <w:sz w:val="24"/>
          <w:u w:val="none"/>
          <w:lang w:val="sr-Cyrl-CS"/>
        </w:rPr>
        <w:t>7/2018</w:t>
      </w:r>
      <w:r w:rsidRPr="00926144">
        <w:rPr>
          <w:rFonts w:ascii="Arial" w:hAnsi="Arial" w:cs="Arial"/>
          <w:b w:val="0"/>
          <w:sz w:val="24"/>
          <w:u w:val="none"/>
          <w:lang w:val="ru-RU"/>
        </w:rPr>
        <w:t xml:space="preserve">, деловодни број </w:t>
      </w:r>
      <w:r w:rsidR="002978BB" w:rsidRPr="00926144">
        <w:rPr>
          <w:rFonts w:ascii="Arial" w:hAnsi="Arial" w:cs="Arial"/>
          <w:b w:val="0"/>
          <w:sz w:val="24"/>
          <w:u w:val="none"/>
          <w:lang w:val="sr-Cyrl-CS"/>
        </w:rPr>
        <w:t>40</w:t>
      </w:r>
      <w:r w:rsidR="00335789" w:rsidRPr="00926144">
        <w:rPr>
          <w:rFonts w:ascii="Arial" w:hAnsi="Arial" w:cs="Arial"/>
          <w:b w:val="0"/>
          <w:sz w:val="24"/>
          <w:u w:val="none"/>
          <w:lang w:val="sr-Cyrl-CS"/>
        </w:rPr>
        <w:t xml:space="preserve">4-177/18-01 </w:t>
      </w:r>
      <w:r w:rsidRPr="00926144">
        <w:rPr>
          <w:rFonts w:ascii="Arial" w:hAnsi="Arial" w:cs="Arial"/>
          <w:b w:val="0"/>
          <w:sz w:val="24"/>
          <w:u w:val="none"/>
          <w:lang w:val="sr-Cyrl-CS"/>
        </w:rPr>
        <w:t xml:space="preserve">од </w:t>
      </w:r>
      <w:r w:rsidR="00335789" w:rsidRPr="00926144">
        <w:rPr>
          <w:rFonts w:ascii="Arial" w:hAnsi="Arial" w:cs="Arial"/>
          <w:b w:val="0"/>
          <w:sz w:val="24"/>
          <w:u w:val="none"/>
          <w:lang w:val="sr-Cyrl-CS"/>
        </w:rPr>
        <w:t>18</w:t>
      </w:r>
      <w:r w:rsidRPr="00926144">
        <w:rPr>
          <w:rFonts w:ascii="Arial" w:hAnsi="Arial" w:cs="Arial"/>
          <w:b w:val="0"/>
          <w:sz w:val="24"/>
          <w:u w:val="none"/>
          <w:lang w:val="sr-Cyrl-CS"/>
        </w:rPr>
        <w:t>.0</w:t>
      </w:r>
      <w:r w:rsidR="00335789" w:rsidRPr="00926144">
        <w:rPr>
          <w:rFonts w:ascii="Arial" w:hAnsi="Arial" w:cs="Arial"/>
          <w:b w:val="0"/>
          <w:sz w:val="24"/>
          <w:u w:val="none"/>
          <w:lang w:val="sr-Cyrl-CS"/>
        </w:rPr>
        <w:t>7</w:t>
      </w:r>
      <w:r w:rsidRPr="00926144">
        <w:rPr>
          <w:rFonts w:ascii="Arial" w:hAnsi="Arial" w:cs="Arial"/>
          <w:b w:val="0"/>
          <w:sz w:val="24"/>
          <w:u w:val="none"/>
          <w:lang w:val="ru-RU"/>
        </w:rPr>
        <w:t>.</w:t>
      </w:r>
      <w:r w:rsidR="00B2556E" w:rsidRPr="00926144">
        <w:rPr>
          <w:rFonts w:ascii="Arial" w:hAnsi="Arial" w:cs="Arial"/>
          <w:b w:val="0"/>
          <w:sz w:val="24"/>
          <w:u w:val="none"/>
          <w:lang w:val="sr-Cyrl-CS"/>
        </w:rPr>
        <w:t>2018</w:t>
      </w:r>
      <w:r w:rsidRPr="00926144">
        <w:rPr>
          <w:rFonts w:ascii="Arial" w:hAnsi="Arial" w:cs="Arial"/>
          <w:b w:val="0"/>
          <w:sz w:val="24"/>
          <w:u w:val="none"/>
          <w:lang w:val="sr-Cyrl-CS"/>
        </w:rPr>
        <w:t xml:space="preserve">. године </w:t>
      </w:r>
      <w:r w:rsidRPr="00926144">
        <w:rPr>
          <w:rFonts w:ascii="Arial" w:hAnsi="Arial" w:cs="Arial"/>
          <w:b w:val="0"/>
          <w:sz w:val="24"/>
          <w:u w:val="none"/>
          <w:lang w:val="ru-RU"/>
        </w:rPr>
        <w:t>и Решења о образовању комисије за јавну набавку бр</w:t>
      </w:r>
      <w:r w:rsidRPr="00926144">
        <w:rPr>
          <w:rFonts w:ascii="Arial" w:hAnsi="Arial" w:cs="Arial"/>
          <w:b w:val="0"/>
          <w:sz w:val="24"/>
          <w:u w:val="none"/>
          <w:lang w:val="sr-Cyrl-CS"/>
        </w:rPr>
        <w:t xml:space="preserve">ој </w:t>
      </w:r>
      <w:r w:rsidR="00423D8E" w:rsidRPr="00926144">
        <w:rPr>
          <w:rFonts w:ascii="Arial" w:hAnsi="Arial" w:cs="Arial"/>
          <w:b w:val="0"/>
          <w:sz w:val="24"/>
          <w:u w:val="none"/>
          <w:lang w:val="sr-Cyrl-CS"/>
        </w:rPr>
        <w:t>7/2018</w:t>
      </w:r>
      <w:r w:rsidRPr="00926144">
        <w:rPr>
          <w:rFonts w:ascii="Arial" w:hAnsi="Arial" w:cs="Arial"/>
          <w:b w:val="0"/>
          <w:sz w:val="24"/>
          <w:u w:val="none"/>
          <w:lang w:val="ru-RU"/>
        </w:rPr>
        <w:t xml:space="preserve">, деловодни број </w:t>
      </w:r>
      <w:r w:rsidR="00335789" w:rsidRPr="00926144">
        <w:rPr>
          <w:rFonts w:ascii="Arial" w:hAnsi="Arial" w:cs="Arial"/>
          <w:b w:val="0"/>
          <w:sz w:val="24"/>
          <w:u w:val="none"/>
          <w:lang w:val="sr-Cyrl-CS"/>
        </w:rPr>
        <w:t>404-178</w:t>
      </w:r>
      <w:r w:rsidR="00B2556E" w:rsidRPr="00926144">
        <w:rPr>
          <w:rFonts w:ascii="Arial" w:hAnsi="Arial" w:cs="Arial"/>
          <w:b w:val="0"/>
          <w:sz w:val="24"/>
          <w:u w:val="none"/>
          <w:lang w:val="sr-Cyrl-CS"/>
        </w:rPr>
        <w:t>/18-01</w:t>
      </w:r>
      <w:r w:rsidRPr="00926144">
        <w:rPr>
          <w:rFonts w:ascii="Arial" w:hAnsi="Arial" w:cs="Arial"/>
          <w:b w:val="0"/>
          <w:sz w:val="24"/>
          <w:u w:val="none"/>
          <w:lang w:val="sr-Cyrl-CS"/>
        </w:rPr>
        <w:t xml:space="preserve"> од </w:t>
      </w:r>
      <w:r w:rsidR="00335789" w:rsidRPr="00926144">
        <w:rPr>
          <w:rFonts w:ascii="Arial" w:hAnsi="Arial" w:cs="Arial"/>
          <w:b w:val="0"/>
          <w:sz w:val="24"/>
          <w:u w:val="none"/>
          <w:lang w:val="sr-Cyrl-CS"/>
        </w:rPr>
        <w:t>18</w:t>
      </w:r>
      <w:r w:rsidR="00F129A1" w:rsidRPr="00926144">
        <w:rPr>
          <w:rFonts w:ascii="Arial" w:hAnsi="Arial" w:cs="Arial"/>
          <w:b w:val="0"/>
          <w:sz w:val="24"/>
          <w:u w:val="none"/>
          <w:lang w:val="sr-Cyrl-CS"/>
        </w:rPr>
        <w:t>.</w:t>
      </w:r>
      <w:r w:rsidRPr="00926144">
        <w:rPr>
          <w:rFonts w:ascii="Arial" w:hAnsi="Arial" w:cs="Arial"/>
          <w:b w:val="0"/>
          <w:sz w:val="24"/>
          <w:u w:val="none"/>
          <w:lang w:val="sr-Cyrl-CS"/>
        </w:rPr>
        <w:t>0</w:t>
      </w:r>
      <w:r w:rsidR="00335789" w:rsidRPr="00926144">
        <w:rPr>
          <w:rFonts w:ascii="Arial" w:hAnsi="Arial" w:cs="Arial"/>
          <w:b w:val="0"/>
          <w:sz w:val="24"/>
          <w:u w:val="none"/>
          <w:lang w:val="sr-Cyrl-CS"/>
        </w:rPr>
        <w:t>7</w:t>
      </w:r>
      <w:r w:rsidR="00B2556E" w:rsidRPr="00926144">
        <w:rPr>
          <w:rFonts w:ascii="Arial" w:hAnsi="Arial" w:cs="Arial"/>
          <w:b w:val="0"/>
          <w:sz w:val="24"/>
          <w:u w:val="none"/>
          <w:lang w:val="sr-Cyrl-CS"/>
        </w:rPr>
        <w:t>.2018</w:t>
      </w:r>
      <w:r w:rsidRPr="00926144">
        <w:rPr>
          <w:rFonts w:ascii="Arial" w:hAnsi="Arial" w:cs="Arial"/>
          <w:b w:val="0"/>
          <w:sz w:val="24"/>
          <w:u w:val="none"/>
          <w:lang w:val="sr-Cyrl-CS"/>
        </w:rPr>
        <w:t>. године</w:t>
      </w:r>
      <w:r w:rsidRPr="00926144">
        <w:rPr>
          <w:rFonts w:ascii="Arial" w:hAnsi="Arial" w:cs="Arial"/>
          <w:b w:val="0"/>
          <w:sz w:val="24"/>
          <w:u w:val="none"/>
          <w:lang w:val="ru-RU"/>
        </w:rPr>
        <w:t>, припрем</w:t>
      </w:r>
      <w:r w:rsidRPr="00926144">
        <w:rPr>
          <w:rFonts w:ascii="Arial" w:hAnsi="Arial" w:cs="Arial"/>
          <w:b w:val="0"/>
          <w:sz w:val="24"/>
          <w:u w:val="none"/>
          <w:lang w:val="sr-Cyrl-CS"/>
        </w:rPr>
        <w:t>љ</w:t>
      </w:r>
      <w:r w:rsidRPr="00926144">
        <w:rPr>
          <w:rFonts w:ascii="Arial" w:hAnsi="Arial" w:cs="Arial"/>
          <w:b w:val="0"/>
          <w:sz w:val="24"/>
          <w:u w:val="none"/>
          <w:lang w:val="ru-RU"/>
        </w:rPr>
        <w:t>ена је:</w:t>
      </w:r>
    </w:p>
    <w:p w:rsidR="005520AD" w:rsidRPr="00926144" w:rsidRDefault="005520AD" w:rsidP="005520AD">
      <w:pPr>
        <w:jc w:val="both"/>
        <w:rPr>
          <w:rFonts w:ascii="Arial" w:eastAsia="TimesNewRomanPSMT" w:hAnsi="Arial" w:cs="Arial"/>
        </w:rPr>
      </w:pPr>
      <w:r w:rsidRPr="00926144">
        <w:rPr>
          <w:rFonts w:ascii="Arial" w:hAnsi="Arial" w:cs="Arial"/>
        </w:rPr>
        <w:t>:</w:t>
      </w:r>
    </w:p>
    <w:p w:rsidR="005520AD" w:rsidRPr="00926144" w:rsidRDefault="005520AD" w:rsidP="005520AD">
      <w:pPr>
        <w:ind w:firstLine="720"/>
        <w:jc w:val="both"/>
        <w:rPr>
          <w:rFonts w:ascii="Arial" w:eastAsia="TimesNewRomanPSMT" w:hAnsi="Arial" w:cs="Arial"/>
        </w:rPr>
      </w:pPr>
    </w:p>
    <w:p w:rsidR="005520AD" w:rsidRPr="00926144" w:rsidRDefault="005520AD" w:rsidP="005520AD">
      <w:pPr>
        <w:ind w:firstLine="720"/>
        <w:jc w:val="both"/>
        <w:rPr>
          <w:rFonts w:ascii="Arial" w:eastAsia="TimesNewRomanPSMT" w:hAnsi="Arial" w:cs="Arial"/>
        </w:rPr>
      </w:pPr>
    </w:p>
    <w:p w:rsidR="00AD24A0" w:rsidRPr="00926144" w:rsidRDefault="00AD24A0" w:rsidP="00AD24A0">
      <w:pPr>
        <w:shd w:val="clear" w:color="auto" w:fill="C6D9F1"/>
        <w:jc w:val="center"/>
        <w:rPr>
          <w:rFonts w:ascii="Arial" w:eastAsia="TimesNewRomanPS-BoldMT" w:hAnsi="Arial" w:cs="Arial"/>
          <w:b/>
          <w:bCs/>
          <w:lang w:val="ru-RU"/>
        </w:rPr>
      </w:pPr>
      <w:r w:rsidRPr="00926144">
        <w:rPr>
          <w:rFonts w:ascii="Arial" w:eastAsia="TimesNewRomanPS-BoldMT" w:hAnsi="Arial" w:cs="Arial"/>
          <w:b/>
          <w:bCs/>
          <w:lang w:val="ru-RU"/>
        </w:rPr>
        <w:t>КОНКУРСНА ДОКУМЕНТАЦИЈА</w:t>
      </w:r>
    </w:p>
    <w:p w:rsidR="00AD24A0" w:rsidRPr="00926144" w:rsidRDefault="00AD24A0" w:rsidP="00AD24A0">
      <w:pPr>
        <w:shd w:val="clear" w:color="auto" w:fill="C6D9F1"/>
        <w:jc w:val="center"/>
        <w:rPr>
          <w:rFonts w:ascii="Arial" w:eastAsia="TimesNewRomanPS-BoldMT" w:hAnsi="Arial" w:cs="Arial"/>
          <w:b/>
          <w:bCs/>
          <w:lang w:val="sr-Cyrl-CS"/>
        </w:rPr>
      </w:pPr>
      <w:r w:rsidRPr="00926144">
        <w:rPr>
          <w:rFonts w:ascii="Arial" w:eastAsia="TimesNewRomanPS-BoldMT" w:hAnsi="Arial" w:cs="Arial"/>
          <w:b/>
          <w:bCs/>
          <w:lang w:val="ru-RU"/>
        </w:rPr>
        <w:t xml:space="preserve">Број </w:t>
      </w:r>
      <w:r w:rsidR="00335789" w:rsidRPr="00926144">
        <w:rPr>
          <w:rFonts w:ascii="Arial" w:eastAsia="TimesNewRomanPS-BoldMT" w:hAnsi="Arial" w:cs="Arial"/>
          <w:b/>
          <w:bCs/>
          <w:lang w:val="ru-RU"/>
        </w:rPr>
        <w:t>404-179</w:t>
      </w:r>
      <w:r w:rsidR="00B2556E" w:rsidRPr="00926144">
        <w:rPr>
          <w:rFonts w:ascii="Arial" w:eastAsia="TimesNewRomanPS-BoldMT" w:hAnsi="Arial" w:cs="Arial"/>
          <w:b/>
          <w:bCs/>
          <w:lang w:val="ru-RU"/>
        </w:rPr>
        <w:t>/18-</w:t>
      </w:r>
      <w:r w:rsidRPr="00926144">
        <w:rPr>
          <w:rFonts w:ascii="Arial" w:eastAsia="TimesNewRomanPS-BoldMT" w:hAnsi="Arial" w:cs="Arial"/>
          <w:b/>
          <w:bCs/>
          <w:lang w:val="ru-RU"/>
        </w:rPr>
        <w:t>01</w:t>
      </w:r>
      <w:r w:rsidR="00F129A1" w:rsidRPr="00926144">
        <w:rPr>
          <w:rFonts w:ascii="Arial" w:eastAsia="TimesNewRomanPS-BoldMT" w:hAnsi="Arial" w:cs="Arial"/>
          <w:b/>
          <w:bCs/>
        </w:rPr>
        <w:t xml:space="preserve"> </w:t>
      </w:r>
      <w:r w:rsidR="00335789" w:rsidRPr="00926144">
        <w:rPr>
          <w:rFonts w:ascii="Arial" w:eastAsia="TimesNewRomanPS-BoldMT" w:hAnsi="Arial" w:cs="Arial"/>
          <w:b/>
          <w:bCs/>
          <w:lang w:val="sr-Cyrl-CS"/>
        </w:rPr>
        <w:t>од 18</w:t>
      </w:r>
      <w:r w:rsidR="00B2556E" w:rsidRPr="00926144">
        <w:rPr>
          <w:rFonts w:ascii="Arial" w:eastAsia="TimesNewRomanPS-BoldMT" w:hAnsi="Arial" w:cs="Arial"/>
          <w:b/>
          <w:bCs/>
          <w:lang w:val="sr-Cyrl-CS"/>
        </w:rPr>
        <w:t>.0</w:t>
      </w:r>
      <w:r w:rsidR="005718A6">
        <w:rPr>
          <w:rFonts w:ascii="Arial" w:eastAsia="TimesNewRomanPS-BoldMT" w:hAnsi="Arial" w:cs="Arial"/>
          <w:b/>
          <w:bCs/>
          <w:lang w:val="sr-Cyrl-CS"/>
        </w:rPr>
        <w:t>7</w:t>
      </w:r>
      <w:r w:rsidR="00B2556E" w:rsidRPr="00926144">
        <w:rPr>
          <w:rFonts w:ascii="Arial" w:eastAsia="TimesNewRomanPS-BoldMT" w:hAnsi="Arial" w:cs="Arial"/>
          <w:b/>
          <w:bCs/>
          <w:lang w:val="sr-Cyrl-CS"/>
        </w:rPr>
        <w:t>.2018</w:t>
      </w:r>
      <w:r w:rsidR="00F129A1" w:rsidRPr="00926144">
        <w:rPr>
          <w:rFonts w:ascii="Arial" w:eastAsia="TimesNewRomanPS-BoldMT" w:hAnsi="Arial" w:cs="Arial"/>
          <w:b/>
          <w:bCs/>
          <w:lang w:val="sr-Cyrl-CS"/>
        </w:rPr>
        <w:t>.године</w:t>
      </w:r>
    </w:p>
    <w:p w:rsidR="00AD24A0" w:rsidRPr="00926144" w:rsidRDefault="003634FA" w:rsidP="00AD24A0">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отворени поступак јавне набавке </w:t>
      </w:r>
      <w:r w:rsidR="00AD24A0" w:rsidRPr="00926144">
        <w:rPr>
          <w:rFonts w:ascii="Arial" w:eastAsia="TimesNewRomanPS-BoldMT" w:hAnsi="Arial" w:cs="Arial"/>
          <w:b/>
          <w:bCs/>
          <w:lang w:val="sr-Cyrl-CS"/>
        </w:rPr>
        <w:t xml:space="preserve"> </w:t>
      </w:r>
      <w:r w:rsidR="00AD24A0" w:rsidRPr="00926144">
        <w:rPr>
          <w:rFonts w:ascii="Arial" w:eastAsia="TimesNewRomanPS-BoldMT" w:hAnsi="Arial" w:cs="Arial"/>
          <w:b/>
          <w:bCs/>
          <w:lang w:val="ru-RU"/>
        </w:rPr>
        <w:t xml:space="preserve"> </w:t>
      </w:r>
    </w:p>
    <w:p w:rsidR="00B2556E" w:rsidRPr="00926144" w:rsidRDefault="005520AD" w:rsidP="00B2556E">
      <w:pPr>
        <w:shd w:val="clear" w:color="auto" w:fill="C6D9F1"/>
        <w:jc w:val="center"/>
        <w:rPr>
          <w:rFonts w:ascii="Arial" w:eastAsia="TimesNewRomanPS-BoldMT" w:hAnsi="Arial" w:cs="Arial"/>
          <w:b/>
          <w:bCs/>
          <w:lang w:val="sr-Cyrl-CS"/>
        </w:rPr>
      </w:pPr>
      <w:r w:rsidRPr="00926144">
        <w:rPr>
          <w:rFonts w:ascii="Arial" w:eastAsia="TimesNewRomanPS-BoldMT" w:hAnsi="Arial" w:cs="Arial"/>
          <w:b/>
          <w:bCs/>
        </w:rPr>
        <w:t xml:space="preserve">– </w:t>
      </w:r>
      <w:r w:rsidR="00B2556E" w:rsidRPr="00926144">
        <w:rPr>
          <w:rFonts w:ascii="Arial" w:eastAsia="TimesNewRomanPS-BoldMT" w:hAnsi="Arial" w:cs="Arial"/>
          <w:b/>
          <w:bCs/>
        </w:rPr>
        <w:t xml:space="preserve">Услуге стручног надзора над извођењем радова </w:t>
      </w:r>
      <w:r w:rsidR="00335789" w:rsidRPr="00926144">
        <w:rPr>
          <w:rFonts w:ascii="Arial" w:eastAsia="TimesNewRomanPS-BoldMT" w:hAnsi="Arial" w:cs="Arial"/>
          <w:b/>
          <w:bCs/>
        </w:rPr>
        <w:t xml:space="preserve">на асвалтирању локалних путева и </w:t>
      </w:r>
      <w:proofErr w:type="gramStart"/>
      <w:r w:rsidR="00335789" w:rsidRPr="00926144">
        <w:rPr>
          <w:rFonts w:ascii="Arial" w:eastAsia="TimesNewRomanPS-BoldMT" w:hAnsi="Arial" w:cs="Arial"/>
          <w:b/>
          <w:bCs/>
        </w:rPr>
        <w:t xml:space="preserve">улица </w:t>
      </w:r>
      <w:r w:rsidR="00B2556E" w:rsidRPr="00926144">
        <w:rPr>
          <w:rFonts w:ascii="Arial" w:eastAsia="TimesNewRomanPS-BoldMT" w:hAnsi="Arial" w:cs="Arial"/>
          <w:b/>
          <w:bCs/>
        </w:rPr>
        <w:t xml:space="preserve"> на</w:t>
      </w:r>
      <w:proofErr w:type="gramEnd"/>
      <w:r w:rsidR="00B2556E" w:rsidRPr="00926144">
        <w:rPr>
          <w:rFonts w:ascii="Arial" w:eastAsia="TimesNewRomanPS-BoldMT" w:hAnsi="Arial" w:cs="Arial"/>
          <w:b/>
          <w:bCs/>
        </w:rPr>
        <w:t xml:space="preserve"> територији општине Баточина</w:t>
      </w:r>
      <w:r w:rsidR="00AD24A0" w:rsidRPr="00926144">
        <w:rPr>
          <w:rFonts w:ascii="Arial" w:eastAsia="TimesNewRomanPS-BoldMT" w:hAnsi="Arial" w:cs="Arial"/>
          <w:b/>
          <w:bCs/>
          <w:lang w:val="sr-Cyrl-CS"/>
        </w:rPr>
        <w:t xml:space="preserve">, </w:t>
      </w:r>
    </w:p>
    <w:p w:rsidR="005520AD" w:rsidRPr="00926144" w:rsidRDefault="005D1857" w:rsidP="00B2556E">
      <w:pPr>
        <w:shd w:val="clear" w:color="auto" w:fill="C6D9F1"/>
        <w:jc w:val="center"/>
        <w:rPr>
          <w:rFonts w:ascii="Arial" w:eastAsia="TimesNewRomanPS-BoldMT" w:hAnsi="Arial" w:cs="Arial"/>
          <w:b/>
          <w:bCs/>
          <w:lang w:val="sr-Cyrl-CS"/>
        </w:rPr>
      </w:pPr>
      <w:proofErr w:type="gramStart"/>
      <w:r w:rsidRPr="00926144">
        <w:rPr>
          <w:rFonts w:ascii="Arial" w:eastAsia="TimesNewRomanPS-BoldMT" w:hAnsi="Arial" w:cs="Arial"/>
          <w:b/>
          <w:bCs/>
        </w:rPr>
        <w:t>ЈНВВ</w:t>
      </w:r>
      <w:r w:rsidR="005520AD" w:rsidRPr="00926144">
        <w:rPr>
          <w:rFonts w:ascii="Arial" w:eastAsia="TimesNewRomanPS-BoldMT" w:hAnsi="Arial" w:cs="Arial"/>
          <w:b/>
          <w:bCs/>
        </w:rPr>
        <w:t xml:space="preserve"> бр.</w:t>
      </w:r>
      <w:proofErr w:type="gramEnd"/>
      <w:r w:rsidR="005520AD" w:rsidRPr="00926144">
        <w:rPr>
          <w:rFonts w:ascii="Arial" w:eastAsia="TimesNewRomanPS-BoldMT" w:hAnsi="Arial" w:cs="Arial"/>
          <w:b/>
          <w:bCs/>
        </w:rPr>
        <w:t xml:space="preserve"> </w:t>
      </w:r>
      <w:r w:rsidR="00423D8E" w:rsidRPr="00926144">
        <w:rPr>
          <w:rFonts w:ascii="Arial" w:eastAsia="TimesNewRomanPS-BoldMT" w:hAnsi="Arial" w:cs="Arial"/>
          <w:b/>
          <w:bCs/>
          <w:lang w:val="sr-Cyrl-CS"/>
        </w:rPr>
        <w:t>7/2018</w:t>
      </w:r>
      <w:r w:rsidR="005520AD" w:rsidRPr="00926144">
        <w:rPr>
          <w:rFonts w:ascii="Arial" w:eastAsia="TimesNewRomanPS-BoldMT" w:hAnsi="Arial" w:cs="Arial"/>
          <w:b/>
          <w:bCs/>
          <w:lang w:val="sr-Cyrl-CS"/>
        </w:rPr>
        <w:t xml:space="preserve"> </w:t>
      </w: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MT" w:hAnsi="Arial" w:cs="Arial"/>
        </w:rPr>
      </w:pPr>
      <w:r w:rsidRPr="00926144">
        <w:rPr>
          <w:rFonts w:ascii="Arial" w:eastAsia="TimesNewRomanPSMT" w:hAnsi="Arial" w:cs="Arial"/>
        </w:rPr>
        <w:t>Конкурсна документација садржи:</w:t>
      </w:r>
    </w:p>
    <w:p w:rsidR="005520AD" w:rsidRPr="00926144" w:rsidRDefault="005520AD" w:rsidP="005520AD">
      <w:pPr>
        <w:jc w:val="both"/>
        <w:rPr>
          <w:rFonts w:ascii="Arial" w:eastAsia="TimesNewRomanPSMT" w:hAnsi="Arial" w:cs="Arial"/>
          <w:lang w:val="sr-Cyrl-CS"/>
        </w:rPr>
      </w:pPr>
    </w:p>
    <w:tbl>
      <w:tblPr>
        <w:tblW w:w="9590" w:type="dxa"/>
        <w:tblInd w:w="-318" w:type="dxa"/>
        <w:tblLayout w:type="fixed"/>
        <w:tblLook w:val="0000"/>
      </w:tblPr>
      <w:tblGrid>
        <w:gridCol w:w="1560"/>
        <w:gridCol w:w="6804"/>
        <w:gridCol w:w="1226"/>
      </w:tblGrid>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rPr>
                <w:rFonts w:ascii="Arial" w:eastAsia="TimesNewRomanPSMT" w:hAnsi="Arial" w:cs="Arial"/>
                <w:b/>
                <w:i/>
              </w:rPr>
            </w:pPr>
            <w:r w:rsidRPr="00926144">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jc w:val="center"/>
              <w:rPr>
                <w:rFonts w:ascii="Arial" w:eastAsia="TimesNewRomanPSMT" w:hAnsi="Arial" w:cs="Arial"/>
                <w:b/>
                <w:i/>
              </w:rPr>
            </w:pPr>
            <w:r w:rsidRPr="00926144">
              <w:rPr>
                <w:rFonts w:ascii="Arial" w:eastAsia="TimesNewRomanPSMT" w:hAnsi="Arial" w:cs="Arial"/>
                <w:b/>
                <w:i/>
              </w:rPr>
              <w:t>Назив</w:t>
            </w:r>
            <w:r w:rsidRPr="00926144">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BD7632">
            <w:pPr>
              <w:jc w:val="center"/>
              <w:rPr>
                <w:rFonts w:ascii="Arial" w:hAnsi="Arial" w:cs="Arial"/>
                <w:bCs/>
                <w:iCs/>
                <w:sz w:val="28"/>
                <w:szCs w:val="28"/>
              </w:rPr>
            </w:pPr>
            <w:r w:rsidRPr="00926144">
              <w:rPr>
                <w:rFonts w:ascii="Arial" w:eastAsia="TimesNewRomanPSMT" w:hAnsi="Arial" w:cs="Arial"/>
                <w:b/>
                <w:i/>
              </w:rPr>
              <w:t>Страна</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E6869" w:rsidRDefault="00FE6869" w:rsidP="00BD7632">
            <w:pPr>
              <w:snapToGrid w:val="0"/>
              <w:jc w:val="center"/>
              <w:rPr>
                <w:rFonts w:ascii="Arial" w:hAnsi="Arial" w:cs="Arial"/>
                <w:bCs/>
                <w:iCs/>
              </w:rPr>
            </w:pPr>
            <w:r>
              <w:rPr>
                <w:rFonts w:ascii="Arial" w:hAnsi="Arial" w:cs="Arial"/>
                <w:bCs/>
                <w:iCs/>
              </w:rPr>
              <w:t>3</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p>
          <w:p w:rsidR="00AD24A0" w:rsidRPr="00926144" w:rsidRDefault="00AD24A0" w:rsidP="00BD7632">
            <w:pPr>
              <w:snapToGrid w:val="0"/>
              <w:rPr>
                <w:rFonts w:ascii="Arial" w:eastAsia="TimesNewRomanPSMT" w:hAnsi="Arial" w:cs="Arial"/>
                <w:lang w:val="sr-Cyrl-CS"/>
              </w:rPr>
            </w:pPr>
          </w:p>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926144">
              <w:rPr>
                <w:rFonts w:ascii="Arial" w:eastAsia="TimesNewRomanPSMT" w:hAnsi="Arial" w:cs="Arial"/>
              </w:rPr>
              <w:t>o</w:t>
            </w:r>
            <w:r w:rsidRPr="00926144">
              <w:rPr>
                <w:rFonts w:ascii="Arial" w:eastAsia="TimesNewRomanPSMT" w:hAnsi="Arial" w:cs="Arial"/>
                <w:lang w:val="ru-RU"/>
              </w:rPr>
              <w:t>руке добара, евентуалне додатне Услуга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r w:rsidRPr="00926144">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p>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ru-RU"/>
              </w:rPr>
            </w:pPr>
            <w:r w:rsidRPr="00926144">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12</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VI</w:t>
            </w:r>
            <w:r w:rsidRPr="00926144">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AD24A0">
            <w:pPr>
              <w:snapToGrid w:val="0"/>
              <w:rPr>
                <w:rFonts w:ascii="Arial" w:eastAsia="TimesNewRomanPSMT" w:hAnsi="Arial" w:cs="Arial"/>
                <w:lang w:val="sr-Cyrl-CS"/>
              </w:rPr>
            </w:pPr>
            <w:r w:rsidRPr="00926144">
              <w:rPr>
                <w:rFonts w:ascii="Arial" w:eastAsia="TimesNewRomanPSMT" w:hAnsi="Arial" w:cs="Arial"/>
                <w:lang w:val="ru-RU"/>
              </w:rPr>
              <w:t>Обрасци који чине саставни део понуде</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sidRPr="00926144">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rPr>
              <w:t xml:space="preserve">Образац </w:t>
            </w:r>
            <w:r w:rsidRPr="00926144">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14</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rPr>
            </w:pPr>
            <w:r w:rsidRPr="00926144">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18</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sr-Cyrl-CS"/>
              </w:rPr>
            </w:pPr>
            <w:r w:rsidRPr="00926144">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20</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21</w:t>
            </w:r>
          </w:p>
        </w:tc>
      </w:tr>
      <w:tr w:rsidR="00AD24A0" w:rsidRPr="00926144" w:rsidTr="00BD7632">
        <w:trPr>
          <w:trHeight w:val="265"/>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9A0535" w:rsidP="00BD7632">
            <w:pPr>
              <w:snapToGrid w:val="0"/>
              <w:rPr>
                <w:rFonts w:ascii="Arial" w:eastAsia="TimesNewRomanPSMT" w:hAnsi="Arial" w:cs="Arial"/>
                <w:color w:val="auto"/>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22</w:t>
            </w:r>
          </w:p>
        </w:tc>
      </w:tr>
      <w:tr w:rsidR="009A0535"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9A0535" w:rsidRPr="00926144" w:rsidRDefault="009A0535" w:rsidP="00BD7632">
            <w:pPr>
              <w:snapToGrid w:val="0"/>
              <w:jc w:val="center"/>
              <w:rPr>
                <w:rFonts w:ascii="Arial" w:eastAsia="TimesNewRomanPSMT" w:hAnsi="Arial" w:cs="Arial"/>
                <w:lang w:val="sr-Latn-CS"/>
              </w:rPr>
            </w:pPr>
            <w:r w:rsidRPr="00926144">
              <w:rPr>
                <w:rFonts w:ascii="Arial" w:eastAsia="TimesNewRomanPSMT" w:hAnsi="Arial" w:cs="Arial"/>
              </w:rPr>
              <w:t>Образац</w:t>
            </w:r>
            <w:r w:rsidRPr="00926144">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9A0535" w:rsidRPr="00926144" w:rsidRDefault="00211B2F" w:rsidP="003634FA">
            <w:pPr>
              <w:snapToGrid w:val="0"/>
              <w:rPr>
                <w:rFonts w:ascii="Arial" w:eastAsia="TimesNewRomanPSMT" w:hAnsi="Arial" w:cs="Arial"/>
                <w:lang w:val="sr-Cyrl-CS"/>
              </w:rPr>
            </w:pPr>
            <w:r w:rsidRPr="00926144">
              <w:rPr>
                <w:rFonts w:ascii="Arial" w:hAnsi="Arial" w:cs="Arial"/>
                <w:lang w:val="sr-Cyrl-CS"/>
              </w:rPr>
              <w:t>Списак пружених услуга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A0535" w:rsidRPr="00926144" w:rsidRDefault="00FE6869" w:rsidP="00BD7632">
            <w:pPr>
              <w:snapToGrid w:val="0"/>
              <w:jc w:val="center"/>
              <w:rPr>
                <w:rFonts w:ascii="Arial" w:hAnsi="Arial" w:cs="Arial"/>
                <w:lang w:val="sr-Cyrl-CS"/>
              </w:rPr>
            </w:pPr>
            <w:r>
              <w:rPr>
                <w:rFonts w:ascii="Arial" w:hAnsi="Arial" w:cs="Arial"/>
                <w:lang w:val="sr-Cyrl-CS"/>
              </w:rPr>
              <w:t>23</w:t>
            </w:r>
          </w:p>
        </w:tc>
      </w:tr>
      <w:tr w:rsidR="009A0535"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9A0535" w:rsidRPr="00926144" w:rsidRDefault="009A0535"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sidRPr="00926144">
              <w:rPr>
                <w:rFonts w:ascii="Arial" w:eastAsia="TimesNewRomanPSMT" w:hAnsi="Arial" w:cs="Arial"/>
                <w:lang w:val="sr-Cyrl-CS"/>
              </w:rPr>
              <w:t xml:space="preserve"> 7</w:t>
            </w:r>
          </w:p>
        </w:tc>
        <w:tc>
          <w:tcPr>
            <w:tcW w:w="6804" w:type="dxa"/>
            <w:tcBorders>
              <w:top w:val="single" w:sz="4" w:space="0" w:color="000000"/>
              <w:left w:val="single" w:sz="4" w:space="0" w:color="000000"/>
              <w:bottom w:val="single" w:sz="4" w:space="0" w:color="000000"/>
            </w:tcBorders>
            <w:shd w:val="clear" w:color="auto" w:fill="auto"/>
          </w:tcPr>
          <w:p w:rsidR="009A0535" w:rsidRPr="00926144" w:rsidRDefault="00211B2F" w:rsidP="003634FA">
            <w:pPr>
              <w:snapToGrid w:val="0"/>
              <w:rPr>
                <w:rFonts w:ascii="Arial" w:eastAsia="TimesNewRomanPSMT" w:hAnsi="Arial" w:cs="Arial"/>
                <w:lang w:val="sr-Cyrl-CS"/>
              </w:rPr>
            </w:pPr>
            <w:r w:rsidRPr="00926144">
              <w:rPr>
                <w:rFonts w:ascii="Arial" w:hAnsi="Arial" w:cs="Arial"/>
              </w:rPr>
              <w:t xml:space="preserve">Потврде наручиоца о </w:t>
            </w:r>
            <w:r w:rsidRPr="00926144">
              <w:rPr>
                <w:rFonts w:ascii="Arial" w:hAnsi="Arial" w:cs="Arial"/>
                <w:lang w:val="sr-Cyrl-CS"/>
              </w:rPr>
              <w:t>пруженим услугама</w:t>
            </w:r>
            <w:r w:rsidRPr="00926144">
              <w:rPr>
                <w:rFonts w:ascii="Arial" w:hAnsi="Arial" w:cs="Arial"/>
              </w:rPr>
              <w:t>- референце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A0535" w:rsidRPr="00926144" w:rsidRDefault="00FE6869" w:rsidP="00BD7632">
            <w:pPr>
              <w:snapToGrid w:val="0"/>
              <w:jc w:val="center"/>
              <w:rPr>
                <w:rFonts w:ascii="Arial" w:hAnsi="Arial" w:cs="Arial"/>
                <w:lang w:val="sr-Cyrl-CS"/>
              </w:rPr>
            </w:pPr>
            <w:r>
              <w:rPr>
                <w:rFonts w:ascii="Arial" w:hAnsi="Arial" w:cs="Arial"/>
                <w:lang w:val="sr-Cyrl-CS"/>
              </w:rPr>
              <w:t>24</w:t>
            </w:r>
          </w:p>
        </w:tc>
      </w:tr>
      <w:tr w:rsidR="00AD24A0"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Latn-CS"/>
              </w:rPr>
            </w:pPr>
            <w:r w:rsidRPr="00926144">
              <w:rPr>
                <w:rFonts w:ascii="Arial" w:eastAsia="TimesNewRomanPSMT" w:hAnsi="Arial" w:cs="Arial"/>
              </w:rPr>
              <w:t>V</w:t>
            </w:r>
            <w:r w:rsidRPr="00926144">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hAnsi="Arial" w:cs="Arial"/>
                <w:lang w:val="sr-Cyrl-CS"/>
              </w:rPr>
            </w:pPr>
            <w:r>
              <w:rPr>
                <w:rFonts w:ascii="Arial" w:hAnsi="Arial" w:cs="Arial"/>
                <w:lang w:val="sr-Cyrl-CS"/>
              </w:rPr>
              <w:t>25</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8660D4" w:rsidP="00BD7632">
            <w:pPr>
              <w:snapToGrid w:val="0"/>
              <w:rPr>
                <w:rFonts w:ascii="Arial" w:eastAsia="TimesNewRomanPSMT" w:hAnsi="Arial" w:cs="Arial"/>
                <w:lang w:val="sr-Cyrl-CS"/>
              </w:rPr>
            </w:pPr>
            <w:r w:rsidRPr="00926144">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30</w:t>
            </w:r>
          </w:p>
        </w:tc>
      </w:tr>
    </w:tbl>
    <w:p w:rsidR="00AD24A0" w:rsidRPr="00926144" w:rsidRDefault="00AD24A0" w:rsidP="005520AD">
      <w:pPr>
        <w:jc w:val="both"/>
        <w:rPr>
          <w:rFonts w:ascii="Arial" w:eastAsia="TimesNewRomanPSMT" w:hAnsi="Arial" w:cs="Arial"/>
          <w:lang w:val="sr-Cyrl-CS"/>
        </w:rPr>
      </w:pPr>
    </w:p>
    <w:p w:rsidR="008660D4" w:rsidRPr="00926144" w:rsidRDefault="008660D4" w:rsidP="005520AD">
      <w:pPr>
        <w:jc w:val="both"/>
        <w:rPr>
          <w:rFonts w:ascii="Arial" w:eastAsia="TimesNewRomanPSMT" w:hAnsi="Arial" w:cs="Arial"/>
          <w:lang w:val="sr-Cyrl-CS"/>
        </w:rPr>
      </w:pPr>
    </w:p>
    <w:p w:rsidR="005520AD" w:rsidRPr="00926144" w:rsidRDefault="005520AD" w:rsidP="005520AD">
      <w:pPr>
        <w:jc w:val="both"/>
        <w:rPr>
          <w:rFonts w:ascii="Arial" w:eastAsia="TimesNewRomanPSMT" w:hAnsi="Arial" w:cs="Arial"/>
          <w:lang w:val="sr-Cyrl-CS"/>
        </w:rPr>
      </w:pPr>
      <w:bookmarkStart w:id="0" w:name="_GoBack"/>
      <w:bookmarkEnd w:id="0"/>
    </w:p>
    <w:p w:rsidR="00AD24A0" w:rsidRPr="00926144" w:rsidRDefault="00AD24A0" w:rsidP="005520AD">
      <w:pPr>
        <w:jc w:val="both"/>
        <w:rPr>
          <w:rFonts w:ascii="Arial" w:eastAsia="TimesNewRomanPSMT" w:hAnsi="Arial" w:cs="Arial"/>
          <w:lang w:val="sr-Cyrl-CS"/>
        </w:rPr>
      </w:pPr>
    </w:p>
    <w:p w:rsidR="005520AD" w:rsidRPr="00926144" w:rsidRDefault="005520AD" w:rsidP="005520AD">
      <w:pPr>
        <w:shd w:val="clear" w:color="auto" w:fill="C6D9F1"/>
        <w:jc w:val="center"/>
        <w:rPr>
          <w:rFonts w:ascii="Arial" w:hAnsi="Arial" w:cs="Arial"/>
          <w:b/>
          <w:bCs/>
          <w:i/>
          <w:iCs/>
          <w:sz w:val="28"/>
          <w:szCs w:val="28"/>
        </w:rPr>
      </w:pPr>
      <w:proofErr w:type="gramStart"/>
      <w:r w:rsidRPr="00926144">
        <w:rPr>
          <w:rFonts w:ascii="Arial" w:hAnsi="Arial" w:cs="Arial"/>
          <w:b/>
          <w:bCs/>
          <w:i/>
          <w:iCs/>
          <w:sz w:val="28"/>
          <w:szCs w:val="28"/>
        </w:rPr>
        <w:lastRenderedPageBreak/>
        <w:t>I  ОПШТИ</w:t>
      </w:r>
      <w:proofErr w:type="gramEnd"/>
      <w:r w:rsidRPr="00926144">
        <w:rPr>
          <w:rFonts w:ascii="Arial" w:hAnsi="Arial" w:cs="Arial"/>
          <w:b/>
          <w:bCs/>
          <w:i/>
          <w:iCs/>
          <w:sz w:val="28"/>
          <w:szCs w:val="28"/>
        </w:rPr>
        <w:t xml:space="preserve"> ПОДАЦИ О ЈАВНОЈ НАБАВЦИ</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lang w:val="sr-Cyrl-CS"/>
        </w:rPr>
      </w:pPr>
    </w:p>
    <w:p w:rsidR="00BC4C22" w:rsidRPr="00926144" w:rsidRDefault="00BC4C22" w:rsidP="005520AD">
      <w:pPr>
        <w:jc w:val="both"/>
        <w:rPr>
          <w:rFonts w:ascii="Arial" w:hAnsi="Arial" w:cs="Arial"/>
          <w:b/>
          <w:bCs/>
          <w:i/>
          <w:iCs/>
          <w:sz w:val="28"/>
          <w:szCs w:val="28"/>
          <w:lang w:val="sr-Cyrl-CS"/>
        </w:rPr>
      </w:pPr>
    </w:p>
    <w:p w:rsidR="00AD24A0" w:rsidRPr="00926144" w:rsidRDefault="00AD24A0" w:rsidP="00AD24A0">
      <w:pPr>
        <w:jc w:val="both"/>
        <w:rPr>
          <w:rFonts w:ascii="Arial" w:hAnsi="Arial" w:cs="Arial"/>
          <w:b/>
          <w:bCs/>
          <w:lang w:val="ru-RU"/>
        </w:rPr>
      </w:pPr>
      <w:r w:rsidRPr="00926144">
        <w:rPr>
          <w:rFonts w:ascii="Arial" w:hAnsi="Arial" w:cs="Arial"/>
          <w:b/>
          <w:bCs/>
          <w:lang w:val="ru-RU"/>
        </w:rPr>
        <w:t>1.Подаци о наручиоцу</w:t>
      </w:r>
    </w:p>
    <w:p w:rsidR="00AD24A0" w:rsidRPr="00926144" w:rsidRDefault="00AD24A0" w:rsidP="00AD24A0">
      <w:pPr>
        <w:pStyle w:val="Default"/>
        <w:jc w:val="both"/>
        <w:rPr>
          <w:lang w:val="sr-Cyrl-CS"/>
        </w:rPr>
      </w:pPr>
      <w:r w:rsidRPr="00926144">
        <w:t>Наручилац: Општина Баточина, Општинска управа</w:t>
      </w:r>
    </w:p>
    <w:p w:rsidR="00AD24A0" w:rsidRPr="00926144" w:rsidRDefault="00AD24A0" w:rsidP="00AD24A0">
      <w:pPr>
        <w:jc w:val="both"/>
        <w:rPr>
          <w:rFonts w:ascii="Arial" w:hAnsi="Arial" w:cs="Arial"/>
          <w:lang w:val="sr-Cyrl-CS"/>
        </w:rPr>
      </w:pPr>
      <w:r w:rsidRPr="00926144">
        <w:rPr>
          <w:rFonts w:ascii="Arial" w:hAnsi="Arial" w:cs="Arial"/>
          <w:lang w:val="sr-Cyrl-CS"/>
        </w:rPr>
        <w:t xml:space="preserve">Адреса: ул. Краља Петра </w:t>
      </w:r>
      <w:r w:rsidRPr="00926144">
        <w:rPr>
          <w:rFonts w:ascii="Arial" w:hAnsi="Arial" w:cs="Arial"/>
          <w:lang w:val="sr-Latn-CS"/>
        </w:rPr>
        <w:t>I</w:t>
      </w:r>
      <w:r w:rsidRPr="00926144">
        <w:rPr>
          <w:rFonts w:ascii="Arial" w:hAnsi="Arial" w:cs="Arial"/>
          <w:lang w:val="sr-Cyrl-CS"/>
        </w:rPr>
        <w:t xml:space="preserve"> бр.</w:t>
      </w:r>
      <w:r w:rsidR="00022C84" w:rsidRPr="00926144">
        <w:rPr>
          <w:rFonts w:ascii="Arial" w:hAnsi="Arial" w:cs="Arial"/>
          <w:lang w:val="sr-Latn-CS"/>
        </w:rPr>
        <w:t>3</w:t>
      </w:r>
      <w:r w:rsidR="00022C84" w:rsidRPr="00926144">
        <w:rPr>
          <w:rFonts w:ascii="Arial" w:hAnsi="Arial" w:cs="Arial"/>
        </w:rPr>
        <w:t>2</w:t>
      </w:r>
      <w:r w:rsidRPr="00926144">
        <w:rPr>
          <w:rFonts w:ascii="Arial" w:hAnsi="Arial" w:cs="Arial"/>
          <w:lang w:val="sr-Cyrl-CS"/>
        </w:rPr>
        <w:t xml:space="preserve">, </w:t>
      </w:r>
      <w:r w:rsidR="003634FA">
        <w:rPr>
          <w:rFonts w:ascii="Arial" w:hAnsi="Arial" w:cs="Arial"/>
          <w:lang w:val="sr-Cyrl-CS"/>
        </w:rPr>
        <w:t>3</w:t>
      </w:r>
      <w:r w:rsidRPr="00926144">
        <w:rPr>
          <w:rFonts w:ascii="Arial" w:hAnsi="Arial" w:cs="Arial"/>
          <w:lang w:val="sr-Latn-CS"/>
        </w:rPr>
        <w:t>4227</w:t>
      </w:r>
      <w:r w:rsidRPr="00926144">
        <w:rPr>
          <w:rFonts w:ascii="Arial" w:hAnsi="Arial" w:cs="Arial"/>
          <w:lang w:val="sr-Cyrl-CS"/>
        </w:rPr>
        <w:t xml:space="preserve"> Баточина</w:t>
      </w:r>
    </w:p>
    <w:p w:rsidR="00AD24A0" w:rsidRPr="00926144" w:rsidRDefault="00AD24A0" w:rsidP="00AD24A0">
      <w:pPr>
        <w:jc w:val="both"/>
        <w:rPr>
          <w:rFonts w:ascii="Arial" w:hAnsi="Arial" w:cs="Arial"/>
          <w:lang w:val="sr-Latn-CS"/>
        </w:rPr>
      </w:pPr>
      <w:r w:rsidRPr="00926144">
        <w:rPr>
          <w:rFonts w:ascii="Arial" w:hAnsi="Arial" w:cs="Arial"/>
          <w:lang w:val="sr-Cyrl-CS"/>
        </w:rPr>
        <w:t xml:space="preserve">Интернет страница: </w:t>
      </w:r>
      <w:hyperlink r:id="rId10" w:history="1">
        <w:r w:rsidRPr="00926144">
          <w:rPr>
            <w:rStyle w:val="Hyperlink"/>
            <w:rFonts w:ascii="Arial" w:hAnsi="Arial" w:cs="Arial"/>
            <w:lang w:val="sr-Latn-CS"/>
          </w:rPr>
          <w:t>www.sobatocina.org.rs</w:t>
        </w:r>
      </w:hyperlink>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2. Врста поступка јавне набавке</w:t>
      </w:r>
    </w:p>
    <w:p w:rsidR="00AD24A0" w:rsidRPr="00926144" w:rsidRDefault="00AD24A0" w:rsidP="00AD24A0">
      <w:pPr>
        <w:jc w:val="both"/>
        <w:rPr>
          <w:rFonts w:ascii="Arial" w:hAnsi="Arial" w:cs="Arial"/>
          <w:lang w:val="ru-RU"/>
        </w:rPr>
      </w:pPr>
      <w:r w:rsidRPr="00926144">
        <w:rPr>
          <w:rFonts w:ascii="Arial" w:hAnsi="Arial" w:cs="Arial"/>
          <w:lang w:val="ru-RU"/>
        </w:rPr>
        <w:t xml:space="preserve">Предметна јавна набавка се спроводи у </w:t>
      </w:r>
      <w:r w:rsidR="003634FA">
        <w:rPr>
          <w:rFonts w:ascii="Arial" w:hAnsi="Arial" w:cs="Arial"/>
          <w:lang w:val="ru-RU"/>
        </w:rPr>
        <w:t xml:space="preserve">отвореном </w:t>
      </w:r>
      <w:r w:rsidRPr="00926144">
        <w:rPr>
          <w:rFonts w:ascii="Arial" w:hAnsi="Arial" w:cs="Arial"/>
          <w:lang w:val="sr-Cyrl-CS"/>
        </w:rPr>
        <w:t xml:space="preserve">поступку, </w:t>
      </w:r>
      <w:r w:rsidRPr="00926144">
        <w:rPr>
          <w:rFonts w:ascii="Arial" w:hAnsi="Arial" w:cs="Arial"/>
          <w:lang w:val="ru-RU"/>
        </w:rPr>
        <w:t>у складу са законом и подзаконским актима којима се уређују јавне набавке.</w:t>
      </w:r>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3. Предмет јавне набавке</w:t>
      </w:r>
    </w:p>
    <w:p w:rsidR="00AD24A0" w:rsidRPr="00926144" w:rsidRDefault="00AD24A0" w:rsidP="00AD24A0">
      <w:pPr>
        <w:jc w:val="both"/>
        <w:rPr>
          <w:i/>
          <w:lang w:val="sr-Cyrl-CS"/>
        </w:rPr>
      </w:pPr>
      <w:r w:rsidRPr="00926144">
        <w:rPr>
          <w:rFonts w:ascii="Arial" w:hAnsi="Arial" w:cs="Arial"/>
          <w:lang w:val="ru-RU"/>
        </w:rPr>
        <w:t xml:space="preserve">Предмет јавне набавке бр. </w:t>
      </w:r>
      <w:r w:rsidR="00423D8E" w:rsidRPr="00926144">
        <w:rPr>
          <w:rFonts w:ascii="Arial" w:hAnsi="Arial" w:cs="Arial"/>
          <w:lang w:val="ru-RU"/>
        </w:rPr>
        <w:t>7/2018</w:t>
      </w:r>
      <w:r w:rsidRPr="00926144">
        <w:rPr>
          <w:rFonts w:ascii="Arial" w:hAnsi="Arial" w:cs="Arial"/>
          <w:lang w:val="ru-RU"/>
        </w:rPr>
        <w:t xml:space="preserve">, наведене у Плану јавних набавки под бројем </w:t>
      </w:r>
      <w:r w:rsidR="00423D8E" w:rsidRPr="00926144">
        <w:rPr>
          <w:rFonts w:ascii="Arial" w:hAnsi="Arial" w:cs="Arial"/>
          <w:lang w:val="ru-RU"/>
        </w:rPr>
        <w:t>1.2.6/18</w:t>
      </w:r>
      <w:r w:rsidRPr="00926144">
        <w:rPr>
          <w:rFonts w:ascii="Arial" w:hAnsi="Arial" w:cs="Arial"/>
          <w:lang w:val="ru-RU"/>
        </w:rPr>
        <w:t xml:space="preserve"> јесу </w:t>
      </w:r>
      <w:r w:rsidR="00B2556E" w:rsidRPr="00926144">
        <w:rPr>
          <w:rFonts w:ascii="Arial" w:hAnsi="Arial" w:cs="Arial"/>
          <w:bCs/>
        </w:rPr>
        <w:t xml:space="preserve">Услуге стручног надзора над извођењем радова </w:t>
      </w:r>
      <w:r w:rsidR="00335789" w:rsidRPr="00926144">
        <w:rPr>
          <w:rFonts w:ascii="Arial" w:hAnsi="Arial" w:cs="Arial"/>
          <w:bCs/>
        </w:rPr>
        <w:t xml:space="preserve">на асвалтирању локалних путева и улица </w:t>
      </w:r>
      <w:r w:rsidR="00B2556E" w:rsidRPr="00926144">
        <w:rPr>
          <w:rFonts w:ascii="Arial" w:hAnsi="Arial" w:cs="Arial"/>
          <w:bCs/>
        </w:rPr>
        <w:t xml:space="preserve"> на територији општине Баточина</w:t>
      </w:r>
      <w:r w:rsidRPr="00926144">
        <w:rPr>
          <w:rFonts w:ascii="Arial" w:hAnsi="Arial" w:cs="Arial"/>
          <w:bCs/>
        </w:rPr>
        <w:t xml:space="preserve">, ОРН: </w:t>
      </w:r>
      <w:r w:rsidRPr="00926144">
        <w:rPr>
          <w:rFonts w:ascii="Arial" w:hAnsi="Arial" w:cs="Arial"/>
          <w:bCs/>
          <w:lang w:val="sr-Cyrl-CS"/>
        </w:rPr>
        <w:t>71520000 – Услуге грађевинског надзора.</w:t>
      </w:r>
    </w:p>
    <w:p w:rsidR="00AD24A0" w:rsidRPr="00926144" w:rsidRDefault="00AD24A0" w:rsidP="00AD24A0">
      <w:pPr>
        <w:jc w:val="both"/>
        <w:rPr>
          <w:lang w:val="sr-Latn-CS"/>
        </w:rPr>
      </w:pPr>
    </w:p>
    <w:p w:rsidR="00AD24A0" w:rsidRPr="00926144" w:rsidRDefault="00335789" w:rsidP="00AD24A0">
      <w:pPr>
        <w:jc w:val="both"/>
        <w:rPr>
          <w:rFonts w:ascii="Arial" w:hAnsi="Arial" w:cs="Arial"/>
          <w:b/>
          <w:bCs/>
          <w:lang w:val="sr-Cyrl-CS"/>
        </w:rPr>
      </w:pPr>
      <w:r w:rsidRPr="00926144">
        <w:rPr>
          <w:rFonts w:ascii="Arial" w:hAnsi="Arial" w:cs="Arial"/>
          <w:b/>
          <w:bCs/>
          <w:lang w:val="sr-Cyrl-CS"/>
        </w:rPr>
        <w:t>4</w:t>
      </w:r>
      <w:r w:rsidR="00AD24A0" w:rsidRPr="00926144">
        <w:rPr>
          <w:rFonts w:ascii="Arial" w:hAnsi="Arial" w:cs="Arial"/>
          <w:b/>
          <w:bCs/>
          <w:lang w:val="sr-Cyrl-CS"/>
        </w:rPr>
        <w:t>. Циљ поступка</w:t>
      </w:r>
    </w:p>
    <w:p w:rsidR="00AD24A0" w:rsidRPr="00926144" w:rsidRDefault="00AD24A0" w:rsidP="00AD24A0">
      <w:pPr>
        <w:jc w:val="both"/>
        <w:rPr>
          <w:rFonts w:ascii="Arial" w:hAnsi="Arial" w:cs="Arial"/>
          <w:i/>
          <w:iCs/>
          <w:lang w:val="sr-Cyrl-CS"/>
        </w:rPr>
      </w:pPr>
      <w:r w:rsidRPr="00926144">
        <w:rPr>
          <w:rFonts w:ascii="Arial" w:hAnsi="Arial" w:cs="Arial"/>
          <w:lang w:val="sr-Cyrl-CS"/>
        </w:rPr>
        <w:t>Поступак јавне набавке се спроводи ради закључења уговора о јавној набавци.</w:t>
      </w:r>
    </w:p>
    <w:p w:rsidR="00AD24A0" w:rsidRPr="00926144" w:rsidRDefault="00AD24A0" w:rsidP="00AD24A0">
      <w:pPr>
        <w:jc w:val="both"/>
        <w:rPr>
          <w:rFonts w:ascii="Arial" w:hAnsi="Arial" w:cs="Arial"/>
          <w:b/>
          <w:bCs/>
          <w:i/>
          <w:iCs/>
          <w:lang w:val="sr-Cyrl-CS"/>
        </w:rPr>
      </w:pPr>
    </w:p>
    <w:p w:rsidR="00AD24A0" w:rsidRPr="00926144" w:rsidRDefault="00335789" w:rsidP="00AD24A0">
      <w:pPr>
        <w:jc w:val="both"/>
        <w:rPr>
          <w:rFonts w:ascii="Arial" w:hAnsi="Arial" w:cs="Arial"/>
          <w:b/>
          <w:bCs/>
          <w:iCs/>
          <w:lang w:val="sr-Cyrl-CS"/>
        </w:rPr>
      </w:pPr>
      <w:r w:rsidRPr="00926144">
        <w:rPr>
          <w:rFonts w:ascii="Arial" w:hAnsi="Arial" w:cs="Arial"/>
          <w:b/>
          <w:bCs/>
          <w:i/>
          <w:iCs/>
          <w:lang w:val="sr-Cyrl-CS"/>
        </w:rPr>
        <w:t>5</w:t>
      </w:r>
      <w:r w:rsidR="00AD24A0" w:rsidRPr="00926144">
        <w:rPr>
          <w:rFonts w:ascii="Arial" w:hAnsi="Arial" w:cs="Arial"/>
          <w:b/>
          <w:bCs/>
          <w:i/>
          <w:iCs/>
          <w:lang w:val="sr-Cyrl-CS"/>
        </w:rPr>
        <w:t>.</w:t>
      </w:r>
      <w:r w:rsidR="00AD24A0" w:rsidRPr="00926144">
        <w:rPr>
          <w:rFonts w:ascii="Arial" w:hAnsi="Arial" w:cs="Arial"/>
          <w:b/>
          <w:bCs/>
          <w:iCs/>
          <w:lang w:val="sr-Cyrl-CS"/>
        </w:rPr>
        <w:t xml:space="preserve"> Контакт</w:t>
      </w:r>
    </w:p>
    <w:p w:rsidR="00335789" w:rsidRPr="00926144" w:rsidRDefault="00335789" w:rsidP="00335789">
      <w:pPr>
        <w:jc w:val="both"/>
        <w:rPr>
          <w:rFonts w:ascii="Arial" w:hAnsi="Arial" w:cs="Arial"/>
          <w:lang w:val="ru-RU"/>
        </w:rPr>
      </w:pPr>
      <w:r w:rsidRPr="00926144">
        <w:rPr>
          <w:rFonts w:ascii="Arial" w:hAnsi="Arial" w:cs="Arial"/>
          <w:lang w:val="ru-RU"/>
        </w:rPr>
        <w:t xml:space="preserve">Лица за контакт: </w:t>
      </w:r>
      <w:r w:rsidRPr="00926144">
        <w:rPr>
          <w:rFonts w:ascii="Arial" w:hAnsi="Arial" w:cs="Arial"/>
          <w:lang w:val="sr-Cyrl-CS"/>
        </w:rPr>
        <w:t>Оливера Јашовић</w:t>
      </w:r>
    </w:p>
    <w:p w:rsidR="00335789" w:rsidRPr="00926144" w:rsidRDefault="00335789" w:rsidP="00335789">
      <w:pPr>
        <w:jc w:val="both"/>
        <w:rPr>
          <w:rFonts w:ascii="Arial" w:hAnsi="Arial" w:cs="Arial"/>
        </w:rPr>
      </w:pPr>
      <w:r w:rsidRPr="00926144">
        <w:rPr>
          <w:rFonts w:ascii="Arial" w:hAnsi="Arial" w:cs="Arial"/>
          <w:lang w:val="sr-Cyrl-CS"/>
        </w:rPr>
        <w:t xml:space="preserve">Е - mail адреса: </w:t>
      </w:r>
      <w:hyperlink r:id="rId11" w:history="1">
        <w:r w:rsidRPr="00926144">
          <w:rPr>
            <w:rStyle w:val="Hyperlink"/>
            <w:rFonts w:ascii="Arial" w:hAnsi="Arial" w:cs="Arial"/>
            <w:lang w:val="sr-Latn-CS"/>
          </w:rPr>
          <w:t>olja.jasovic</w:t>
        </w:r>
        <w:r w:rsidRPr="00926144">
          <w:rPr>
            <w:rStyle w:val="Hyperlink"/>
            <w:rFonts w:ascii="Arial" w:hAnsi="Arial" w:cs="Arial"/>
            <w:lang w:val="ru-RU"/>
          </w:rPr>
          <w:t>@</w:t>
        </w:r>
        <w:r w:rsidRPr="00926144">
          <w:rPr>
            <w:rStyle w:val="Hyperlink"/>
            <w:rFonts w:ascii="Arial" w:hAnsi="Arial" w:cs="Arial"/>
          </w:rPr>
          <w:t>sobatocina</w:t>
        </w:r>
        <w:r w:rsidRPr="00926144">
          <w:rPr>
            <w:rStyle w:val="Hyperlink"/>
            <w:rFonts w:ascii="Arial" w:hAnsi="Arial" w:cs="Arial"/>
            <w:lang w:val="ru-RU"/>
          </w:rPr>
          <w:t>.</w:t>
        </w:r>
        <w:r w:rsidRPr="00926144">
          <w:rPr>
            <w:rStyle w:val="Hyperlink"/>
            <w:rFonts w:ascii="Arial" w:hAnsi="Arial" w:cs="Arial"/>
          </w:rPr>
          <w:t>org</w:t>
        </w:r>
        <w:r w:rsidRPr="00926144">
          <w:rPr>
            <w:rStyle w:val="Hyperlink"/>
            <w:rFonts w:ascii="Arial" w:hAnsi="Arial" w:cs="Arial"/>
            <w:lang w:val="ru-RU"/>
          </w:rPr>
          <w:t>.</w:t>
        </w:r>
        <w:r w:rsidRPr="00926144">
          <w:rPr>
            <w:rStyle w:val="Hyperlink"/>
            <w:rFonts w:ascii="Arial" w:hAnsi="Arial" w:cs="Arial"/>
          </w:rPr>
          <w:t>rs</w:t>
        </w:r>
      </w:hyperlink>
      <w:r w:rsidRPr="00926144">
        <w:t xml:space="preserve">; </w:t>
      </w:r>
      <w:hyperlink r:id="rId12" w:history="1">
        <w:r w:rsidRPr="00926144">
          <w:rPr>
            <w:rStyle w:val="Hyperlink"/>
            <w:rFonts w:ascii="Arial" w:hAnsi="Arial" w:cs="Arial"/>
          </w:rPr>
          <w:t>opstinabatocina@gmail.com</w:t>
        </w:r>
      </w:hyperlink>
    </w:p>
    <w:p w:rsidR="00335789" w:rsidRPr="00926144" w:rsidRDefault="00335789" w:rsidP="00335789">
      <w:pPr>
        <w:jc w:val="both"/>
        <w:rPr>
          <w:rFonts w:ascii="Arial" w:hAnsi="Arial" w:cs="Arial"/>
          <w:lang w:val="sr-Cyrl-CS"/>
        </w:rPr>
      </w:pPr>
      <w:r w:rsidRPr="00926144">
        <w:rPr>
          <w:rFonts w:ascii="Arial" w:hAnsi="Arial" w:cs="Arial"/>
          <w:lang w:val="sr-Cyrl-CS"/>
        </w:rPr>
        <w:t>Факс: 034/6842-314</w:t>
      </w:r>
      <w:r w:rsidR="007F73BB" w:rsidRPr="00926144">
        <w:rPr>
          <w:rFonts w:ascii="Arial" w:hAnsi="Arial" w:cs="Arial"/>
          <w:lang w:val="sr-Cyrl-CS"/>
        </w:rPr>
        <w:t>.</w:t>
      </w:r>
    </w:p>
    <w:p w:rsidR="007F73BB" w:rsidRPr="00926144" w:rsidRDefault="007F73BB" w:rsidP="00335789">
      <w:pPr>
        <w:jc w:val="both"/>
        <w:rPr>
          <w:rFonts w:ascii="Arial" w:hAnsi="Arial" w:cs="Arial"/>
          <w:bCs/>
          <w:lang w:val="sr-Cyrl-CS"/>
        </w:rPr>
      </w:pPr>
    </w:p>
    <w:p w:rsidR="00AD24A0" w:rsidRPr="00926144" w:rsidRDefault="00AD24A0" w:rsidP="00AD24A0">
      <w:pPr>
        <w:jc w:val="both"/>
        <w:rPr>
          <w:rFonts w:ascii="Arial" w:hAnsi="Arial" w:cs="Arial"/>
          <w:bCs/>
          <w:color w:val="C00000"/>
          <w:lang w:val="ru-RU"/>
        </w:rPr>
      </w:pPr>
    </w:p>
    <w:p w:rsidR="00AD24A0" w:rsidRPr="00926144" w:rsidRDefault="00AD24A0" w:rsidP="00AD24A0">
      <w:pPr>
        <w:shd w:val="clear" w:color="auto" w:fill="C6D9F1"/>
        <w:jc w:val="center"/>
        <w:rPr>
          <w:rFonts w:ascii="Arial" w:hAnsi="Arial" w:cs="Arial"/>
          <w:b/>
          <w:bCs/>
          <w:i/>
          <w:iCs/>
          <w:sz w:val="28"/>
          <w:szCs w:val="28"/>
          <w:lang w:val="ru-RU"/>
        </w:rPr>
      </w:pPr>
      <w:proofErr w:type="gramStart"/>
      <w:r w:rsidRPr="00926144">
        <w:rPr>
          <w:rFonts w:ascii="Arial" w:hAnsi="Arial" w:cs="Arial"/>
          <w:b/>
          <w:bCs/>
          <w:i/>
          <w:iCs/>
          <w:sz w:val="28"/>
          <w:szCs w:val="28"/>
        </w:rPr>
        <w:t>II</w:t>
      </w:r>
      <w:r w:rsidRPr="00926144">
        <w:rPr>
          <w:rFonts w:ascii="Arial" w:hAnsi="Arial" w:cs="Arial"/>
          <w:b/>
          <w:bCs/>
          <w:i/>
          <w:iCs/>
          <w:sz w:val="28"/>
          <w:szCs w:val="28"/>
          <w:lang w:val="ru-RU"/>
        </w:rPr>
        <w:t xml:space="preserve">  ПОДАЦИ</w:t>
      </w:r>
      <w:proofErr w:type="gramEnd"/>
      <w:r w:rsidRPr="00926144">
        <w:rPr>
          <w:rFonts w:ascii="Arial" w:hAnsi="Arial" w:cs="Arial"/>
          <w:b/>
          <w:bCs/>
          <w:i/>
          <w:iCs/>
          <w:sz w:val="28"/>
          <w:szCs w:val="28"/>
          <w:lang w:val="ru-RU"/>
        </w:rPr>
        <w:t xml:space="preserve"> О ПРЕДМЕТУ ЈАВНЕ НАБАВКЕ</w:t>
      </w:r>
    </w:p>
    <w:p w:rsidR="00AD24A0" w:rsidRPr="00926144" w:rsidRDefault="00AD24A0" w:rsidP="00AD24A0">
      <w:pPr>
        <w:shd w:val="clear" w:color="auto" w:fill="C6D9F1"/>
        <w:jc w:val="center"/>
        <w:rPr>
          <w:rFonts w:ascii="Arial" w:hAnsi="Arial" w:cs="Arial"/>
          <w:b/>
          <w:bCs/>
          <w:i/>
          <w:iCs/>
          <w:sz w:val="28"/>
          <w:szCs w:val="28"/>
          <w:lang w:val="ru-RU"/>
        </w:rPr>
      </w:pPr>
    </w:p>
    <w:p w:rsidR="00AD24A0" w:rsidRPr="00926144" w:rsidRDefault="00AD24A0" w:rsidP="00AD24A0">
      <w:pPr>
        <w:jc w:val="both"/>
        <w:rPr>
          <w:rFonts w:ascii="Arial" w:hAnsi="Arial" w:cs="Arial"/>
          <w:b/>
          <w:bCs/>
          <w:i/>
          <w:iCs/>
          <w:sz w:val="28"/>
          <w:szCs w:val="28"/>
          <w:lang w:val="ru-RU"/>
        </w:rPr>
      </w:pPr>
    </w:p>
    <w:p w:rsidR="00BC4C22" w:rsidRPr="00926144" w:rsidRDefault="00BC4C22" w:rsidP="00AD24A0">
      <w:pPr>
        <w:jc w:val="both"/>
        <w:rPr>
          <w:rFonts w:ascii="Arial" w:hAnsi="Arial" w:cs="Arial"/>
          <w:b/>
          <w:bCs/>
          <w:i/>
          <w:iCs/>
          <w:sz w:val="28"/>
          <w:szCs w:val="28"/>
          <w:lang w:val="ru-RU"/>
        </w:rPr>
      </w:pPr>
    </w:p>
    <w:p w:rsidR="00AD24A0" w:rsidRPr="00926144" w:rsidRDefault="00AD24A0" w:rsidP="00FE27EF">
      <w:pPr>
        <w:numPr>
          <w:ilvl w:val="0"/>
          <w:numId w:val="10"/>
        </w:numPr>
        <w:ind w:left="270" w:hanging="270"/>
        <w:jc w:val="both"/>
        <w:rPr>
          <w:rFonts w:ascii="Arial" w:hAnsi="Arial" w:cs="Arial"/>
          <w:b/>
          <w:bCs/>
        </w:rPr>
      </w:pPr>
      <w:r w:rsidRPr="00926144">
        <w:rPr>
          <w:rFonts w:ascii="Arial" w:hAnsi="Arial" w:cs="Arial"/>
          <w:b/>
          <w:bCs/>
        </w:rPr>
        <w:t>Предмет јавне набавке</w:t>
      </w:r>
    </w:p>
    <w:p w:rsidR="00AD24A0" w:rsidRPr="00926144" w:rsidRDefault="00AD24A0" w:rsidP="00BC4C22">
      <w:pPr>
        <w:jc w:val="both"/>
        <w:rPr>
          <w:rFonts w:ascii="Arial" w:hAnsi="Arial" w:cs="Arial"/>
          <w:b/>
          <w:lang w:val="sr-Cyrl-CS"/>
        </w:rPr>
      </w:pPr>
      <w:r w:rsidRPr="00926144">
        <w:rPr>
          <w:rFonts w:ascii="Arial" w:hAnsi="Arial" w:cs="Arial"/>
          <w:lang w:val="ru-RU"/>
        </w:rPr>
        <w:t xml:space="preserve">Предмет јавне набавке </w:t>
      </w:r>
      <w:r w:rsidR="005D1857" w:rsidRPr="00926144">
        <w:rPr>
          <w:rFonts w:ascii="Arial" w:hAnsi="Arial" w:cs="Arial"/>
          <w:lang w:val="ru-RU"/>
        </w:rPr>
        <w:t>ЈНВВ</w:t>
      </w:r>
      <w:r w:rsidRPr="00926144">
        <w:rPr>
          <w:rFonts w:ascii="Arial" w:hAnsi="Arial" w:cs="Arial"/>
          <w:lang w:val="ru-RU"/>
        </w:rPr>
        <w:t xml:space="preserve"> бр.</w:t>
      </w:r>
      <w:r w:rsidR="00423D8E" w:rsidRPr="00926144">
        <w:rPr>
          <w:rFonts w:ascii="Arial" w:hAnsi="Arial" w:cs="Arial"/>
          <w:lang w:val="ru-RU"/>
        </w:rPr>
        <w:t>7/2018</w:t>
      </w:r>
      <w:r w:rsidRPr="00926144">
        <w:rPr>
          <w:rFonts w:ascii="Arial" w:hAnsi="Arial" w:cs="Arial"/>
          <w:lang w:val="ru-RU"/>
        </w:rPr>
        <w:t xml:space="preserve">, наведене у Плану јавних набавки под бројем </w:t>
      </w:r>
      <w:r w:rsidR="00423D8E" w:rsidRPr="00926144">
        <w:rPr>
          <w:rFonts w:ascii="Arial" w:hAnsi="Arial" w:cs="Arial"/>
          <w:lang w:val="ru-RU"/>
        </w:rPr>
        <w:t>1.2.6/18</w:t>
      </w:r>
      <w:r w:rsidRPr="00926144">
        <w:rPr>
          <w:rFonts w:ascii="Arial" w:hAnsi="Arial" w:cs="Arial"/>
          <w:lang w:val="ru-RU"/>
        </w:rPr>
        <w:t xml:space="preserve"> </w:t>
      </w:r>
      <w:r w:rsidR="00BC4C22" w:rsidRPr="00926144">
        <w:rPr>
          <w:rFonts w:ascii="Arial" w:hAnsi="Arial" w:cs="Arial"/>
          <w:lang w:val="ru-RU"/>
        </w:rPr>
        <w:t xml:space="preserve">јесу </w:t>
      </w:r>
      <w:r w:rsidR="00B2556E" w:rsidRPr="00926144">
        <w:rPr>
          <w:rFonts w:ascii="Arial" w:hAnsi="Arial" w:cs="Arial"/>
          <w:b/>
          <w:bCs/>
        </w:rPr>
        <w:t xml:space="preserve">Услуге стручног надзора над извођењем радова </w:t>
      </w:r>
      <w:r w:rsidR="007F73BB" w:rsidRPr="00926144">
        <w:rPr>
          <w:rFonts w:ascii="Arial" w:hAnsi="Arial" w:cs="Arial"/>
          <w:b/>
          <w:bCs/>
        </w:rPr>
        <w:t xml:space="preserve">на асвалтирању локалних путева и улица </w:t>
      </w:r>
      <w:r w:rsidR="00B2556E" w:rsidRPr="00926144">
        <w:rPr>
          <w:rFonts w:ascii="Arial" w:hAnsi="Arial" w:cs="Arial"/>
          <w:b/>
          <w:bCs/>
        </w:rPr>
        <w:t xml:space="preserve"> на територији општине Баточина</w:t>
      </w:r>
      <w:r w:rsidR="00BC4C22" w:rsidRPr="00926144">
        <w:rPr>
          <w:rFonts w:ascii="Arial" w:hAnsi="Arial" w:cs="Arial"/>
          <w:bCs/>
        </w:rPr>
        <w:t xml:space="preserve">, ОРН: </w:t>
      </w:r>
      <w:r w:rsidR="00BC4C22" w:rsidRPr="00926144">
        <w:rPr>
          <w:rFonts w:ascii="Arial" w:hAnsi="Arial" w:cs="Arial"/>
          <w:bCs/>
          <w:lang w:val="sr-Cyrl-CS"/>
        </w:rPr>
        <w:t>71520000 – Услуге грађевинског надзора</w:t>
      </w:r>
      <w:r w:rsidRPr="00926144">
        <w:rPr>
          <w:rFonts w:ascii="Arial" w:hAnsi="Arial" w:cs="Arial"/>
        </w:rPr>
        <w:t>.</w:t>
      </w:r>
    </w:p>
    <w:p w:rsidR="00AD24A0" w:rsidRPr="00926144" w:rsidRDefault="00AD24A0" w:rsidP="00BC4C22">
      <w:pPr>
        <w:ind w:left="270" w:hanging="270"/>
        <w:jc w:val="both"/>
        <w:rPr>
          <w:rFonts w:ascii="Arial" w:hAnsi="Arial" w:cs="Arial"/>
          <w:lang w:val="ru-RU"/>
        </w:rPr>
      </w:pPr>
    </w:p>
    <w:p w:rsidR="00AD24A0" w:rsidRPr="00926144" w:rsidRDefault="00AD24A0" w:rsidP="00FE27EF">
      <w:pPr>
        <w:numPr>
          <w:ilvl w:val="0"/>
          <w:numId w:val="10"/>
        </w:numPr>
        <w:ind w:left="270" w:hanging="270"/>
        <w:jc w:val="both"/>
        <w:rPr>
          <w:rFonts w:ascii="Arial" w:hAnsi="Arial" w:cs="Arial"/>
        </w:rPr>
      </w:pPr>
      <w:r w:rsidRPr="00926144">
        <w:rPr>
          <w:rFonts w:ascii="Arial" w:hAnsi="Arial" w:cs="Arial"/>
          <w:b/>
          <w:bCs/>
          <w:lang w:val="sr-Cyrl-CS"/>
        </w:rPr>
        <w:t>Партије</w:t>
      </w:r>
    </w:p>
    <w:p w:rsidR="00AD24A0" w:rsidRPr="00926144" w:rsidRDefault="00AD24A0" w:rsidP="00BC4C22">
      <w:pPr>
        <w:pStyle w:val="Caption"/>
        <w:ind w:left="270" w:hanging="270"/>
        <w:rPr>
          <w:rFonts w:ascii="Arial" w:hAnsi="Arial" w:cs="Arial"/>
          <w:i w:val="0"/>
          <w:lang w:val="ru-RU"/>
        </w:rPr>
      </w:pPr>
      <w:r w:rsidRPr="00926144">
        <w:rPr>
          <w:rFonts w:ascii="Arial" w:hAnsi="Arial" w:cs="Arial"/>
          <w:i w:val="0"/>
          <w:lang w:val="ru-RU"/>
        </w:rPr>
        <w:t>Набавка није обликована по партијама.</w:t>
      </w:r>
    </w:p>
    <w:p w:rsidR="005520AD" w:rsidRPr="00926144" w:rsidRDefault="005520AD" w:rsidP="005520AD">
      <w:pPr>
        <w:jc w:val="both"/>
        <w:rPr>
          <w:rFonts w:ascii="Arial" w:hAnsi="Arial" w:cs="Arial"/>
          <w:i/>
          <w:iCs/>
          <w:lang w:val="sr-Cyrl-CS"/>
        </w:rPr>
      </w:pPr>
    </w:p>
    <w:p w:rsidR="005520AD" w:rsidRPr="00926144" w:rsidRDefault="005520AD" w:rsidP="005520AD">
      <w:pPr>
        <w:jc w:val="both"/>
        <w:rPr>
          <w:rFonts w:ascii="Arial" w:hAnsi="Arial" w:cs="Arial"/>
          <w:i/>
          <w:iCs/>
        </w:rPr>
      </w:pPr>
    </w:p>
    <w:p w:rsidR="005520AD" w:rsidRPr="00926144" w:rsidRDefault="005520AD"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5520AD" w:rsidRPr="00926144" w:rsidRDefault="005520AD" w:rsidP="004F4CDB">
      <w:pPr>
        <w:shd w:val="clear" w:color="auto" w:fill="C6D9F1"/>
        <w:jc w:val="center"/>
        <w:rPr>
          <w:rFonts w:ascii="Arial" w:hAnsi="Arial" w:cs="Arial"/>
          <w:b/>
          <w:bCs/>
          <w:i/>
          <w:iCs/>
        </w:rPr>
      </w:pPr>
      <w:proofErr w:type="gramStart"/>
      <w:r w:rsidRPr="00926144">
        <w:rPr>
          <w:rFonts w:ascii="Arial" w:hAnsi="Arial" w:cs="Arial"/>
          <w:b/>
          <w:bCs/>
          <w:i/>
          <w:iCs/>
          <w:sz w:val="28"/>
          <w:szCs w:val="28"/>
        </w:rPr>
        <w:lastRenderedPageBreak/>
        <w:t>III  ВРСТА</w:t>
      </w:r>
      <w:proofErr w:type="gramEnd"/>
      <w:r w:rsidRPr="00926144">
        <w:rPr>
          <w:rFonts w:ascii="Arial" w:hAnsi="Arial" w:cs="Arial"/>
          <w:b/>
          <w:bCs/>
          <w:i/>
          <w:iCs/>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5F0ACF" w:rsidRPr="00926144" w:rsidRDefault="005F0ACF" w:rsidP="005520AD">
      <w:pPr>
        <w:rPr>
          <w:rFonts w:ascii="Arial" w:hAnsi="Arial" w:cs="Arial"/>
          <w:b/>
          <w:bCs/>
          <w:i/>
          <w:iCs/>
        </w:rPr>
      </w:pPr>
    </w:p>
    <w:p w:rsidR="005520AD" w:rsidRPr="00926144" w:rsidRDefault="005520AD" w:rsidP="007F73BB">
      <w:pPr>
        <w:suppressAutoHyphens w:val="0"/>
        <w:spacing w:line="240" w:lineRule="auto"/>
        <w:ind w:firstLine="360"/>
        <w:jc w:val="both"/>
        <w:rPr>
          <w:rFonts w:ascii="Arial" w:hAnsi="Arial" w:cs="Arial"/>
          <w:lang w:val="sr-Cyrl-CS"/>
        </w:rPr>
      </w:pPr>
      <w:r w:rsidRPr="00926144">
        <w:rPr>
          <w:rFonts w:ascii="Arial" w:hAnsi="Arial" w:cs="Arial"/>
        </w:rPr>
        <w:t>Од понуђача се очекује да је упознат</w:t>
      </w:r>
      <w:r w:rsidRPr="00926144">
        <w:rPr>
          <w:rFonts w:ascii="Arial" w:hAnsi="Arial" w:cs="Arial"/>
          <w:lang w:val="sr-Cyrl-CS"/>
        </w:rPr>
        <w:t xml:space="preserve"> са Законом о јавним набавкама (''Сл. гласник РС'', бр. 124/2012</w:t>
      </w:r>
      <w:r w:rsidRPr="00926144">
        <w:rPr>
          <w:rFonts w:ascii="Arial" w:hAnsi="Arial" w:cs="Arial"/>
        </w:rPr>
        <w:t xml:space="preserve">, </w:t>
      </w:r>
      <w:r w:rsidRPr="00926144">
        <w:rPr>
          <w:rFonts w:ascii="Arial" w:eastAsia="TimesNewRomanPSMT" w:hAnsi="Arial" w:cs="Arial"/>
          <w:lang w:val="sr-Cyrl-CS"/>
        </w:rPr>
        <w:t>14/2015 и 68/2015</w:t>
      </w:r>
      <w:r w:rsidRPr="00926144">
        <w:rPr>
          <w:rFonts w:ascii="Arial" w:hAnsi="Arial" w:cs="Arial"/>
          <w:lang w:val="sr-Cyrl-CS"/>
        </w:rPr>
        <w:t xml:space="preserve">), Законом о путевима (''Сл. гласник РС'', бр. </w:t>
      </w:r>
      <w:r w:rsidR="007F73BB" w:rsidRPr="00926144">
        <w:rPr>
          <w:rFonts w:ascii="Arial" w:hAnsi="Arial" w:cs="Arial"/>
          <w:lang w:val="sr-Cyrl-CS"/>
        </w:rPr>
        <w:t>4/2018</w:t>
      </w:r>
      <w:r w:rsidRPr="00926144">
        <w:rPr>
          <w:rFonts w:ascii="Arial" w:hAnsi="Arial" w:cs="Arial"/>
          <w:lang w:val="sr-Cyrl-CS"/>
        </w:rPr>
        <w:t xml:space="preserve">), Законом о планирању и изградњи </w:t>
      </w:r>
      <w:r w:rsidR="007F73BB" w:rsidRPr="00926144">
        <w:rPr>
          <w:rFonts w:ascii="Arial" w:hAnsi="Arial" w:cs="Arial"/>
          <w:lang w:val="sr-Cyrl-CS"/>
        </w:rPr>
        <w:t xml:space="preserve">(''Сл. гласник РС'' </w:t>
      </w:r>
      <w:r w:rsidRPr="00926144">
        <w:rPr>
          <w:rFonts w:ascii="Arial" w:hAnsi="Arial" w:cs="Arial"/>
          <w:lang w:val="sr-Cyrl-CS"/>
        </w:rPr>
        <w:t xml:space="preserve">бр. 72/2009, 81/2009, 24/2011, 121/2012, 42/2013, 50/2013, 98/2013, 132/2014 и 145/2014), Правилником о садржини и начину вођења стручног надзора </w:t>
      </w:r>
      <w:r w:rsidR="007F73BB" w:rsidRPr="00926144">
        <w:rPr>
          <w:rFonts w:ascii="Arial" w:hAnsi="Arial" w:cs="Arial"/>
          <w:lang w:val="sr-Cyrl-CS"/>
        </w:rPr>
        <w:t>(''Сл. гласник РС''</w:t>
      </w:r>
      <w:r w:rsidRPr="00926144">
        <w:rPr>
          <w:rFonts w:ascii="Arial" w:hAnsi="Arial" w:cs="Arial"/>
          <w:lang w:val="sr-Cyrl-CS"/>
        </w:rPr>
        <w:t xml:space="preserve"> бр. 22/2015</w:t>
      </w:r>
      <w:r w:rsidR="007F73BB" w:rsidRPr="00926144">
        <w:rPr>
          <w:rFonts w:ascii="Arial" w:hAnsi="Arial" w:cs="Arial"/>
          <w:lang w:val="sr-Cyrl-CS"/>
        </w:rPr>
        <w:t xml:space="preserve"> и 24/2017</w:t>
      </w:r>
      <w:r w:rsidRPr="00926144">
        <w:rPr>
          <w:rFonts w:ascii="Arial" w:hAnsi="Arial" w:cs="Arial"/>
          <w:lang w:val="sr-Cyrl-CS"/>
        </w:rPr>
        <w:t>)</w:t>
      </w:r>
      <w:r w:rsidR="007F73BB" w:rsidRPr="00926144">
        <w:rPr>
          <w:rFonts w:ascii="Arial" w:hAnsi="Arial" w:cs="Arial"/>
          <w:lang w:val="sr-Cyrl-CS"/>
        </w:rPr>
        <w:t xml:space="preserve">, </w:t>
      </w:r>
      <w:r w:rsidRPr="00926144">
        <w:rPr>
          <w:rFonts w:ascii="Arial" w:hAnsi="Arial" w:cs="Arial"/>
          <w:lang w:val="sr-Cyrl-CS"/>
        </w:rPr>
        <w:t>као и</w:t>
      </w:r>
      <w:r w:rsidRPr="00926144">
        <w:rPr>
          <w:rFonts w:ascii="Arial" w:hAnsi="Arial" w:cs="Arial"/>
        </w:rPr>
        <w:t xml:space="preserve"> са законима, прописима, стандардима</w:t>
      </w:r>
      <w:r w:rsidRPr="00926144">
        <w:rPr>
          <w:rFonts w:ascii="Arial" w:hAnsi="Arial" w:cs="Arial"/>
          <w:lang w:val="sr-Cyrl-CS"/>
        </w:rPr>
        <w:t>, нормама квалитета</w:t>
      </w:r>
      <w:r w:rsidRPr="00926144">
        <w:rPr>
          <w:rFonts w:ascii="Arial" w:hAnsi="Arial" w:cs="Arial"/>
        </w:rPr>
        <w:t xml:space="preserve"> и техничким условима који важе</w:t>
      </w:r>
      <w:r w:rsidRPr="00926144">
        <w:rPr>
          <w:rFonts w:ascii="Arial" w:hAnsi="Arial" w:cs="Arial"/>
          <w:lang w:val="sr-Cyrl-CS"/>
        </w:rPr>
        <w:t xml:space="preserve"> за предметне услуге.</w:t>
      </w:r>
    </w:p>
    <w:p w:rsidR="00E826AC" w:rsidRPr="00926144" w:rsidRDefault="005520AD" w:rsidP="004F4CDB">
      <w:pPr>
        <w:ind w:firstLine="360"/>
        <w:jc w:val="both"/>
        <w:rPr>
          <w:rFonts w:ascii="Arial" w:hAnsi="Arial" w:cs="Arial"/>
          <w:lang w:val="sr-Cyrl-CS"/>
        </w:rPr>
      </w:pPr>
      <w:r w:rsidRPr="00926144">
        <w:rPr>
          <w:rFonts w:ascii="Arial" w:hAnsi="Arial" w:cs="Arial"/>
          <w:lang w:val="sr-Cyrl-CS"/>
        </w:rPr>
        <w:t>Предмет јавне набавке је вршење услуга стручног надзора</w:t>
      </w:r>
      <w:r w:rsidR="005F0B45" w:rsidRPr="00926144">
        <w:rPr>
          <w:rFonts w:ascii="Arial" w:hAnsi="Arial" w:cs="Arial"/>
          <w:lang w:val="sr-Cyrl-CS"/>
        </w:rPr>
        <w:t xml:space="preserve"> над извођењем радова на асвалтирању локалних путева и улица, и то:</w:t>
      </w:r>
      <w:r w:rsidRPr="00926144">
        <w:rPr>
          <w:rFonts w:ascii="Arial" w:hAnsi="Arial" w:cs="Arial"/>
          <w:lang w:val="sr-Cyrl-CS"/>
        </w:rPr>
        <w:t xml:space="preserve"> </w:t>
      </w:r>
    </w:p>
    <w:p w:rsidR="0006594C" w:rsidRPr="00926144" w:rsidRDefault="0006594C" w:rsidP="0006594C">
      <w:pPr>
        <w:pStyle w:val="ListParagraph"/>
        <w:numPr>
          <w:ilvl w:val="0"/>
          <w:numId w:val="29"/>
        </w:numPr>
        <w:jc w:val="both"/>
        <w:rPr>
          <w:rFonts w:ascii="Arial" w:eastAsiaTheme="minorHAnsi" w:hAnsi="Arial" w:cs="Arial"/>
          <w:color w:val="auto"/>
          <w:kern w:val="0"/>
          <w:lang w:eastAsia="en-US"/>
        </w:rPr>
      </w:pPr>
      <w:r w:rsidRPr="00926144">
        <w:rPr>
          <w:rFonts w:ascii="Arial" w:hAnsi="Arial" w:cs="Arial"/>
        </w:rPr>
        <w:t xml:space="preserve">Колубарске улице у Баточини, </w:t>
      </w:r>
      <w:proofErr w:type="gramStart"/>
      <w:r w:rsidRPr="00926144">
        <w:rPr>
          <w:rFonts w:ascii="Arial" w:hAnsi="Arial" w:cs="Arial"/>
        </w:rPr>
        <w:t xml:space="preserve">на </w:t>
      </w:r>
      <w:r w:rsidRPr="00926144">
        <w:rPr>
          <w:rFonts w:ascii="Arial" w:eastAsiaTheme="minorHAnsi" w:hAnsi="Arial" w:cs="Arial"/>
          <w:color w:val="auto"/>
          <w:kern w:val="0"/>
          <w:lang w:eastAsia="en-US"/>
        </w:rPr>
        <w:t xml:space="preserve"> кп.бр</w:t>
      </w:r>
      <w:proofErr w:type="gramEnd"/>
      <w:r w:rsidRPr="00926144">
        <w:rPr>
          <w:rFonts w:ascii="Arial" w:eastAsiaTheme="minorHAnsi" w:hAnsi="Arial" w:cs="Arial"/>
          <w:color w:val="auto"/>
          <w:kern w:val="0"/>
          <w:lang w:eastAsia="en-US"/>
        </w:rPr>
        <w:t>. 227/7 KO Баточина варошица;</w:t>
      </w:r>
    </w:p>
    <w:p w:rsidR="0006594C" w:rsidRPr="00926144" w:rsidRDefault="0006594C" w:rsidP="0006594C">
      <w:pPr>
        <w:pStyle w:val="ListParagraph"/>
        <w:numPr>
          <w:ilvl w:val="0"/>
          <w:numId w:val="29"/>
        </w:numPr>
        <w:jc w:val="both"/>
        <w:rPr>
          <w:rFonts w:ascii="Arial" w:eastAsia="CIDFont+F1" w:hAnsi="Arial" w:cs="Arial"/>
          <w:color w:val="auto"/>
          <w:kern w:val="0"/>
          <w:lang w:eastAsia="en-US"/>
        </w:rPr>
      </w:pPr>
      <w:r w:rsidRPr="00926144">
        <w:rPr>
          <w:rFonts w:ascii="Arial" w:eastAsiaTheme="minorHAnsi" w:hAnsi="Arial" w:cs="Arial"/>
          <w:color w:val="auto"/>
          <w:kern w:val="0"/>
          <w:lang w:eastAsia="en-US"/>
        </w:rPr>
        <w:t xml:space="preserve">Пута према кући </w:t>
      </w:r>
      <w:r w:rsidRPr="00926144">
        <w:rPr>
          <w:rFonts w:ascii="Arial" w:eastAsia="CIDFont+F1" w:hAnsi="Arial" w:cs="Arial"/>
          <w:color w:val="auto"/>
          <w:kern w:val="0"/>
          <w:lang w:eastAsia="en-US"/>
        </w:rPr>
        <w:t xml:space="preserve">Димитрија Живковића у Бадњевцу, на </w:t>
      </w:r>
      <w:r w:rsidRPr="00926144">
        <w:rPr>
          <w:rFonts w:ascii="Arial" w:eastAsiaTheme="minorHAnsi" w:hAnsi="Arial" w:cs="Arial"/>
          <w:color w:val="auto"/>
          <w:kern w:val="0"/>
          <w:lang w:eastAsia="en-US"/>
        </w:rPr>
        <w:t xml:space="preserve">кп.бр. </w:t>
      </w:r>
      <w:r w:rsidRPr="00926144">
        <w:rPr>
          <w:rFonts w:ascii="Arial" w:eastAsia="CIDFont+F1" w:hAnsi="Arial" w:cs="Arial"/>
          <w:color w:val="auto"/>
          <w:kern w:val="0"/>
          <w:lang w:eastAsia="en-US"/>
        </w:rPr>
        <w:t>3569 и 3644 све KO Бадњевац;</w:t>
      </w:r>
    </w:p>
    <w:p w:rsidR="0006594C" w:rsidRPr="00926144" w:rsidRDefault="0006594C" w:rsidP="0006594C">
      <w:pPr>
        <w:pStyle w:val="ListParagraph"/>
        <w:numPr>
          <w:ilvl w:val="0"/>
          <w:numId w:val="29"/>
        </w:numPr>
        <w:jc w:val="both"/>
        <w:rPr>
          <w:rFonts w:ascii="Arial" w:eastAsia="CIDFont+F1" w:hAnsi="Arial" w:cs="Arial"/>
          <w:color w:val="auto"/>
          <w:kern w:val="0"/>
          <w:lang w:eastAsia="en-US"/>
        </w:rPr>
      </w:pPr>
      <w:r w:rsidRPr="00926144">
        <w:rPr>
          <w:rFonts w:ascii="Arial" w:eastAsia="CIDFont+F1" w:hAnsi="Arial" w:cs="Arial"/>
          <w:color w:val="auto"/>
          <w:kern w:val="0"/>
          <w:lang w:eastAsia="en-US"/>
        </w:rPr>
        <w:t>Пута у Кијеву, ка Дукићима, на кп.бр. 848, 1341, 850 и 752/1 све КО Кијево;</w:t>
      </w:r>
    </w:p>
    <w:p w:rsidR="0006594C" w:rsidRPr="00926144" w:rsidRDefault="0006594C" w:rsidP="0006594C">
      <w:pPr>
        <w:pStyle w:val="ListParagraph"/>
        <w:numPr>
          <w:ilvl w:val="0"/>
          <w:numId w:val="29"/>
        </w:numPr>
        <w:jc w:val="both"/>
        <w:rPr>
          <w:rFonts w:ascii="Arial" w:eastAsiaTheme="minorHAnsi" w:hAnsi="Arial" w:cs="Arial"/>
          <w:color w:val="auto"/>
          <w:kern w:val="0"/>
          <w:lang w:eastAsia="en-US"/>
        </w:rPr>
      </w:pPr>
      <w:r w:rsidRPr="00926144">
        <w:rPr>
          <w:rFonts w:ascii="Arial" w:eastAsia="CIDFont+F1" w:hAnsi="Arial" w:cs="Arial"/>
          <w:color w:val="auto"/>
          <w:kern w:val="0"/>
          <w:lang w:eastAsia="en-US"/>
        </w:rPr>
        <w:t xml:space="preserve">Ул. Николе Тесле у Баточини, на кп.бр. 343/12, 343/16, 343/18, 344/1 </w:t>
      </w:r>
      <w:proofErr w:type="gramStart"/>
      <w:r w:rsidRPr="00926144">
        <w:rPr>
          <w:rFonts w:ascii="Arial" w:eastAsia="CIDFont+F1" w:hAnsi="Arial" w:cs="Arial"/>
          <w:color w:val="auto"/>
          <w:kern w:val="0"/>
          <w:lang w:eastAsia="en-US"/>
        </w:rPr>
        <w:t>и  334</w:t>
      </w:r>
      <w:proofErr w:type="gramEnd"/>
      <w:r w:rsidRPr="00926144">
        <w:rPr>
          <w:rFonts w:ascii="Arial" w:eastAsia="CIDFont+F1" w:hAnsi="Arial" w:cs="Arial"/>
          <w:color w:val="auto"/>
          <w:kern w:val="0"/>
          <w:lang w:eastAsia="en-US"/>
        </w:rPr>
        <w:t>/2</w:t>
      </w:r>
      <w:r w:rsidRPr="00926144">
        <w:rPr>
          <w:rFonts w:ascii="CIDFont+F1" w:eastAsia="CIDFont+F1" w:hAnsiTheme="minorHAnsi" w:cs="CIDFont+F1"/>
          <w:color w:val="auto"/>
          <w:kern w:val="0"/>
          <w:lang w:eastAsia="en-US"/>
        </w:rPr>
        <w:t xml:space="preserve"> </w:t>
      </w:r>
      <w:r w:rsidRPr="00926144">
        <w:rPr>
          <w:rFonts w:ascii="Arial" w:eastAsia="CIDFont+F1" w:hAnsi="Arial" w:cs="Arial"/>
          <w:color w:val="auto"/>
          <w:kern w:val="0"/>
          <w:lang w:eastAsia="en-US"/>
        </w:rPr>
        <w:t>све</w:t>
      </w:r>
      <w:r w:rsidRPr="00926144">
        <w:rPr>
          <w:rFonts w:asciiTheme="minorHAnsi" w:eastAsia="CIDFont+F1" w:hAnsiTheme="minorHAnsi" w:cs="CIDFont+F1"/>
          <w:color w:val="auto"/>
          <w:kern w:val="0"/>
          <w:lang w:eastAsia="en-US"/>
        </w:rPr>
        <w:t xml:space="preserve"> </w:t>
      </w:r>
      <w:r w:rsidRPr="00926144">
        <w:rPr>
          <w:rFonts w:ascii="Arial" w:eastAsiaTheme="minorHAnsi" w:hAnsi="Arial" w:cs="Arial"/>
          <w:color w:val="auto"/>
          <w:kern w:val="0"/>
          <w:lang w:eastAsia="en-US"/>
        </w:rPr>
        <w:t>KO Баточина</w:t>
      </w:r>
      <w:r w:rsidRPr="00926144">
        <w:rPr>
          <w:rFonts w:ascii="Arial" w:eastAsiaTheme="minorHAnsi" w:hAnsi="Arial" w:cs="Arial"/>
          <w:color w:val="auto"/>
          <w:kern w:val="0"/>
          <w:lang w:val="sr-Cyrl-CS" w:eastAsia="en-US"/>
        </w:rPr>
        <w:t xml:space="preserve"> варошица</w:t>
      </w:r>
      <w:r w:rsidRPr="00926144">
        <w:rPr>
          <w:rFonts w:ascii="Arial" w:eastAsiaTheme="minorHAnsi" w:hAnsi="Arial" w:cs="Arial"/>
          <w:color w:val="auto"/>
          <w:kern w:val="0"/>
          <w:lang w:eastAsia="en-US"/>
        </w:rPr>
        <w:t>.</w:t>
      </w:r>
    </w:p>
    <w:p w:rsidR="005F0B45" w:rsidRPr="00926144" w:rsidRDefault="005F0B45" w:rsidP="004F4CDB">
      <w:pPr>
        <w:ind w:firstLine="360"/>
        <w:jc w:val="both"/>
        <w:rPr>
          <w:rFonts w:ascii="Arial" w:hAnsi="Arial" w:cs="Arial"/>
        </w:rPr>
      </w:pPr>
    </w:p>
    <w:p w:rsidR="005520AD" w:rsidRPr="00926144" w:rsidRDefault="005520AD" w:rsidP="005520AD">
      <w:pPr>
        <w:pStyle w:val="ListParagraph"/>
        <w:ind w:left="360"/>
        <w:jc w:val="both"/>
        <w:rPr>
          <w:rFonts w:ascii="Arial" w:hAnsi="Arial" w:cs="Arial"/>
          <w:lang w:val="sr-Cyrl-CS"/>
        </w:rPr>
      </w:pPr>
      <w:r w:rsidRPr="00926144">
        <w:rPr>
          <w:rFonts w:ascii="Arial" w:hAnsi="Arial" w:cs="Arial"/>
          <w:lang w:val="sr-Cyrl-CS"/>
        </w:rPr>
        <w:t>Стручни надзор обухвата: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Контролу да ли се грађење врши према </w:t>
      </w:r>
      <w:r w:rsidR="00DC3EB4" w:rsidRPr="00926144">
        <w:rPr>
          <w:rFonts w:ascii="Arial" w:hAnsi="Arial" w:cs="Arial"/>
          <w:lang w:val="sr-Cyrl-CS"/>
        </w:rPr>
        <w:t>одговарајућем</w:t>
      </w:r>
      <w:r w:rsidRPr="00926144">
        <w:rPr>
          <w:rFonts w:ascii="Arial" w:hAnsi="Arial" w:cs="Arial"/>
          <w:lang w:val="sr-Cyrl-CS"/>
        </w:rPr>
        <w:t xml:space="preserve"> решењу </w:t>
      </w:r>
      <w:r w:rsidR="00DC3EB4" w:rsidRPr="00926144">
        <w:rPr>
          <w:rFonts w:ascii="Arial" w:hAnsi="Arial" w:cs="Arial"/>
          <w:lang w:val="sr-Cyrl-CS"/>
        </w:rPr>
        <w:t>Одсека за обједињену процедуру Општинске управе општине Баточина за одговарајуће радове над којима се врши стручни надзор</w:t>
      </w:r>
      <w:r w:rsidRPr="00926144">
        <w:rPr>
          <w:rFonts w:ascii="Arial" w:hAnsi="Arial" w:cs="Arial"/>
          <w:lang w:val="sr-Cyrl-CS"/>
        </w:rPr>
        <w:t xml:space="preserve">, као и благовремено предузимање мера у случају одступања извођења радова од </w:t>
      </w:r>
      <w:r w:rsidR="00DC3EB4" w:rsidRPr="00926144">
        <w:rPr>
          <w:rFonts w:ascii="Arial" w:hAnsi="Arial" w:cs="Arial"/>
          <w:lang w:val="sr-Cyrl-CS"/>
        </w:rPr>
        <w:t>пројектно-техничке документације</w:t>
      </w:r>
      <w:r w:rsidRPr="00926144">
        <w:rPr>
          <w:rFonts w:ascii="Arial" w:hAnsi="Arial" w:cs="Arial"/>
          <w:lang w:val="sr-Cyrl-CS"/>
        </w:rPr>
        <w:t>;</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w:t>
      </w:r>
      <w:r w:rsidRPr="00926144">
        <w:rPr>
          <w:rFonts w:ascii="Arial" w:hAnsi="Arial" w:cs="Arial"/>
          <w:lang w:val="sr-Cyrl-CS"/>
        </w:rPr>
        <w:lastRenderedPageBreak/>
        <w:t>услова градње објекта (промена врсте тла или других параметара утврђених геомеханичким елаборатом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Сарадњу са пројектантом ради обезбеђења правилне реализације пројектантског концепта објекта, као и сарадњу са извођачем рад</w:t>
      </w:r>
      <w:r w:rsidR="003D267C" w:rsidRPr="00926144">
        <w:rPr>
          <w:rFonts w:ascii="Arial" w:hAnsi="Arial" w:cs="Arial"/>
          <w:lang w:val="sr-Cyrl-CS"/>
        </w:rPr>
        <w:t>ова при избору детаља технолошки</w:t>
      </w:r>
      <w:r w:rsidRPr="00926144">
        <w:rPr>
          <w:rFonts w:ascii="Arial" w:hAnsi="Arial" w:cs="Arial"/>
          <w:lang w:val="sr-Cyrl-CS"/>
        </w:rPr>
        <w:t>х и организационих решења за извођење радова;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Сарадњу са извођачем радова и пројектантом у припреми пројекта изведеног објекта;</w:t>
      </w:r>
    </w:p>
    <w:p w:rsidR="005520AD" w:rsidRPr="00926144" w:rsidRDefault="005520AD" w:rsidP="00FE27EF">
      <w:pPr>
        <w:pStyle w:val="ListParagraph"/>
        <w:numPr>
          <w:ilvl w:val="0"/>
          <w:numId w:val="4"/>
        </w:numPr>
        <w:tabs>
          <w:tab w:val="left" w:pos="1350"/>
        </w:tabs>
        <w:ind w:left="360"/>
        <w:jc w:val="both"/>
        <w:rPr>
          <w:rFonts w:ascii="Arial" w:eastAsia="Times New Roman" w:hAnsi="Arial" w:cs="Arial"/>
        </w:rPr>
      </w:pPr>
      <w:r w:rsidRPr="00926144">
        <w:rPr>
          <w:rFonts w:ascii="Arial" w:eastAsia="Times New Roman" w:hAnsi="Arial" w:cs="Arial"/>
        </w:rPr>
        <w:t>Поред свих обавеза које произилазе из Закона о планирању и изградњи</w:t>
      </w:r>
      <w:r w:rsidR="0006594C" w:rsidRPr="00926144">
        <w:rPr>
          <w:rFonts w:ascii="Arial" w:eastAsia="Times New Roman" w:hAnsi="Arial" w:cs="Arial"/>
        </w:rPr>
        <w:t>, Закона о</w:t>
      </w:r>
      <w:r w:rsidRPr="00926144">
        <w:rPr>
          <w:rFonts w:ascii="Arial" w:eastAsia="Times New Roman" w:hAnsi="Arial" w:cs="Arial"/>
        </w:rPr>
        <w:t xml:space="preserve"> путевима као и правилима вршења стручног надзора, стручни надзор је дужан да координира са наручиоцем, одно</w:t>
      </w:r>
      <w:r w:rsidR="0006594C" w:rsidRPr="00926144">
        <w:rPr>
          <w:rFonts w:ascii="Arial" w:eastAsia="Times New Roman" w:hAnsi="Arial" w:cs="Arial"/>
        </w:rPr>
        <w:t>сно техничком службом наручиоца</w:t>
      </w:r>
      <w:r w:rsidR="0006594C" w:rsidRPr="00926144">
        <w:rPr>
          <w:rFonts w:ascii="Arial" w:eastAsia="Times New Roman" w:hAnsi="Arial" w:cs="Arial"/>
          <w:lang w:val="sr-Cyrl-CS"/>
        </w:rPr>
        <w:t>;</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Решавање </w:t>
      </w:r>
      <w:r w:rsidR="004D667B">
        <w:rPr>
          <w:rFonts w:ascii="Arial" w:hAnsi="Arial" w:cs="Arial"/>
          <w:lang w:val="sr-Cyrl-CS"/>
        </w:rPr>
        <w:t>др</w:t>
      </w:r>
      <w:r w:rsidR="004D667B" w:rsidRPr="00926144">
        <w:rPr>
          <w:rFonts w:ascii="Arial" w:hAnsi="Arial" w:cs="Arial"/>
          <w:lang w:val="sr-Cyrl-CS"/>
        </w:rPr>
        <w:t>у</w:t>
      </w:r>
      <w:r w:rsidR="004D667B">
        <w:rPr>
          <w:rFonts w:ascii="Arial" w:hAnsi="Arial" w:cs="Arial"/>
          <w:lang w:val="sr-Cyrl-CS"/>
        </w:rPr>
        <w:t>г</w:t>
      </w:r>
      <w:r w:rsidR="004D667B" w:rsidRPr="00926144">
        <w:rPr>
          <w:rFonts w:ascii="Arial" w:hAnsi="Arial" w:cs="Arial"/>
          <w:lang w:val="sr-Cyrl-CS"/>
        </w:rPr>
        <w:t>их</w:t>
      </w:r>
      <w:r w:rsidRPr="00926144">
        <w:rPr>
          <w:rFonts w:ascii="Arial" w:hAnsi="Arial" w:cs="Arial"/>
          <w:lang w:val="sr-Cyrl-CS"/>
        </w:rPr>
        <w:t xml:space="preserve"> питања која се појаве у току грађења, односно извођења радова.</w:t>
      </w:r>
    </w:p>
    <w:p w:rsidR="005F0ACF" w:rsidRPr="00926144" w:rsidRDefault="005F0ACF" w:rsidP="005520AD">
      <w:pPr>
        <w:jc w:val="both"/>
        <w:rPr>
          <w:rFonts w:ascii="Arial" w:hAnsi="Arial" w:cs="Arial"/>
        </w:rPr>
      </w:pPr>
    </w:p>
    <w:p w:rsidR="00667D1F" w:rsidRPr="00926144" w:rsidRDefault="005520AD" w:rsidP="0006594C">
      <w:pPr>
        <w:ind w:firstLine="360"/>
        <w:jc w:val="both"/>
        <w:rPr>
          <w:rFonts w:ascii="Arial" w:hAnsi="Arial" w:cs="Arial"/>
          <w:lang w:val="sr-Cyrl-CS"/>
        </w:rPr>
      </w:pPr>
      <w:r w:rsidRPr="00926144">
        <w:rPr>
          <w:rFonts w:ascii="Arial" w:hAnsi="Arial" w:cs="Arial"/>
          <w:lang w:val="sr-Cyrl-CS"/>
        </w:rPr>
        <w:t>Услуге стручног надзора се уговарају</w:t>
      </w:r>
      <w:r w:rsidRPr="00926144">
        <w:rPr>
          <w:rFonts w:ascii="Arial" w:hAnsi="Arial" w:cs="Arial"/>
        </w:rPr>
        <w:t xml:space="preserve"> </w:t>
      </w:r>
      <w:r w:rsidR="0006594C" w:rsidRPr="00926144">
        <w:rPr>
          <w:rFonts w:ascii="Arial" w:hAnsi="Arial" w:cs="Arial"/>
          <w:lang w:val="sr-Cyrl-CS"/>
        </w:rPr>
        <w:t>за планирани</w:t>
      </w:r>
      <w:r w:rsidRPr="00926144">
        <w:rPr>
          <w:rFonts w:ascii="Arial" w:hAnsi="Arial" w:cs="Arial"/>
          <w:lang w:val="sr-Cyrl-CS"/>
        </w:rPr>
        <w:t xml:space="preserve"> </w:t>
      </w:r>
      <w:r w:rsidR="00D516C0" w:rsidRPr="00926144">
        <w:rPr>
          <w:rFonts w:ascii="Arial" w:hAnsi="Arial" w:cs="Arial"/>
          <w:lang w:val="sr-Cyrl-CS"/>
        </w:rPr>
        <w:t>поступ</w:t>
      </w:r>
      <w:r w:rsidR="0006594C" w:rsidRPr="00926144">
        <w:rPr>
          <w:rFonts w:ascii="Arial" w:hAnsi="Arial" w:cs="Arial"/>
          <w:lang w:val="sr-Cyrl-CS"/>
        </w:rPr>
        <w:t>а</w:t>
      </w:r>
      <w:r w:rsidR="00D516C0" w:rsidRPr="00926144">
        <w:rPr>
          <w:rFonts w:ascii="Arial" w:hAnsi="Arial" w:cs="Arial"/>
          <w:lang w:val="sr-Cyrl-CS"/>
        </w:rPr>
        <w:t>к</w:t>
      </w:r>
      <w:r w:rsidRPr="00926144">
        <w:rPr>
          <w:rFonts w:ascii="Arial" w:hAnsi="Arial" w:cs="Arial"/>
          <w:lang w:val="sr-Cyrl-CS"/>
        </w:rPr>
        <w:t xml:space="preserve"> </w:t>
      </w:r>
      <w:r w:rsidR="0006594C" w:rsidRPr="00926144">
        <w:rPr>
          <w:rFonts w:ascii="Arial" w:hAnsi="Arial" w:cs="Arial"/>
          <w:lang w:val="sr-Cyrl-CS"/>
        </w:rPr>
        <w:t>јавне набавке радова</w:t>
      </w:r>
      <w:r w:rsidR="0006594C" w:rsidRPr="00926144">
        <w:rPr>
          <w:rFonts w:ascii="Arial" w:hAnsi="Arial" w:cs="Arial"/>
          <w:bCs/>
          <w:iCs/>
          <w:lang w:val="ru-RU"/>
        </w:rPr>
        <w:t xml:space="preserve"> на асвалтирању </w:t>
      </w:r>
      <w:r w:rsidR="0006594C" w:rsidRPr="00926144">
        <w:rPr>
          <w:rFonts w:ascii="Arial" w:hAnsi="Arial" w:cs="Arial"/>
        </w:rPr>
        <w:t>локалних путева и улица на територији општине Баточина</w:t>
      </w:r>
      <w:r w:rsidR="003D267C" w:rsidRPr="00926144">
        <w:rPr>
          <w:rFonts w:ascii="Arial" w:hAnsi="Arial" w:cs="Arial"/>
          <w:lang w:val="sr-Cyrl-CS"/>
        </w:rPr>
        <w:t>,</w:t>
      </w:r>
      <w:r w:rsidR="0006594C" w:rsidRPr="00926144">
        <w:rPr>
          <w:rFonts w:ascii="Arial" w:hAnsi="Arial" w:cs="Arial"/>
          <w:lang w:val="sr-Cyrl-CS"/>
        </w:rPr>
        <w:t xml:space="preserve"> ЈНВВ 5/2018, </w:t>
      </w:r>
      <w:r w:rsidR="003D267C" w:rsidRPr="00926144">
        <w:rPr>
          <w:rFonts w:ascii="Arial" w:hAnsi="Arial" w:cs="Arial"/>
          <w:lang w:val="sr-Cyrl-CS"/>
        </w:rPr>
        <w:t>процењене вредности о</w:t>
      </w:r>
      <w:r w:rsidR="0006594C" w:rsidRPr="00926144">
        <w:rPr>
          <w:rFonts w:ascii="Arial" w:hAnsi="Arial" w:cs="Arial"/>
          <w:lang w:val="sr-Cyrl-CS"/>
        </w:rPr>
        <w:t>д 9.362</w:t>
      </w:r>
      <w:r w:rsidR="00070B57">
        <w:rPr>
          <w:rFonts w:ascii="Arial" w:hAnsi="Arial" w:cs="Arial"/>
          <w:lang w:val="sr-Cyrl-CS"/>
        </w:rPr>
        <w:t>.</w:t>
      </w:r>
      <w:r w:rsidR="0006594C" w:rsidRPr="00926144">
        <w:rPr>
          <w:rFonts w:ascii="Arial" w:hAnsi="Arial" w:cs="Arial"/>
          <w:lang w:val="sr-Cyrl-CS"/>
        </w:rPr>
        <w:t xml:space="preserve">475,00 </w:t>
      </w:r>
      <w:r w:rsidR="003D267C" w:rsidRPr="00926144">
        <w:rPr>
          <w:rFonts w:ascii="Arial" w:hAnsi="Arial" w:cs="Arial"/>
          <w:lang w:val="sr-Cyrl-CS"/>
        </w:rPr>
        <w:t>динар</w:t>
      </w:r>
      <w:r w:rsidR="0006594C" w:rsidRPr="00926144">
        <w:rPr>
          <w:rFonts w:ascii="Arial" w:hAnsi="Arial" w:cs="Arial"/>
          <w:lang w:val="sr-Cyrl-CS"/>
        </w:rPr>
        <w:t>а без пдв-а.</w:t>
      </w:r>
    </w:p>
    <w:p w:rsidR="007A7176" w:rsidRPr="00926144" w:rsidRDefault="005520AD" w:rsidP="0006594C">
      <w:pPr>
        <w:pStyle w:val="ListParagraph"/>
        <w:ind w:left="0" w:firstLine="360"/>
        <w:jc w:val="both"/>
        <w:rPr>
          <w:rFonts w:ascii="Arial" w:hAnsi="Arial" w:cs="Arial"/>
          <w:lang w:val="sr-Cyrl-CS"/>
        </w:rPr>
      </w:pPr>
      <w:r w:rsidRPr="00926144">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5520AD" w:rsidRPr="00926144" w:rsidRDefault="0006594C" w:rsidP="00D02997">
      <w:pPr>
        <w:pStyle w:val="ListParagraph"/>
        <w:tabs>
          <w:tab w:val="left" w:pos="90"/>
        </w:tabs>
        <w:ind w:left="0"/>
        <w:jc w:val="both"/>
        <w:rPr>
          <w:rFonts w:ascii="Arial" w:hAnsi="Arial" w:cs="Arial"/>
          <w:lang w:val="sr-Cyrl-CS"/>
        </w:rPr>
      </w:pPr>
      <w:r w:rsidRPr="00926144">
        <w:rPr>
          <w:rFonts w:ascii="Arial" w:hAnsi="Arial" w:cs="Arial"/>
          <w:lang w:val="sr-Cyrl-CS"/>
        </w:rPr>
        <w:tab/>
        <w:t xml:space="preserve">     </w:t>
      </w:r>
      <w:r w:rsidR="005520AD" w:rsidRPr="00926144">
        <w:rPr>
          <w:rFonts w:ascii="Arial" w:hAnsi="Arial" w:cs="Arial"/>
          <w:lang w:val="sr-Cyrl-CS"/>
        </w:rPr>
        <w:t>Понуђач је дужан да започне са извршењем услуге стручног надзора у року који одреди наручилац, тј од дана увођења извођача у посао.</w:t>
      </w:r>
    </w:p>
    <w:p w:rsidR="005520AD" w:rsidRPr="00926144" w:rsidRDefault="00D47514" w:rsidP="00D02997">
      <w:pPr>
        <w:tabs>
          <w:tab w:val="left" w:pos="90"/>
        </w:tabs>
        <w:jc w:val="both"/>
        <w:rPr>
          <w:rFonts w:ascii="Arial" w:eastAsia="Times New Roman" w:hAnsi="Arial" w:cs="Arial"/>
          <w:lang w:val="sr-Cyrl-CS"/>
        </w:rPr>
      </w:pPr>
      <w:r w:rsidRPr="00926144">
        <w:rPr>
          <w:rFonts w:ascii="Arial" w:eastAsia="Times New Roman" w:hAnsi="Arial" w:cs="Arial"/>
          <w:lang w:val="sr-Cyrl-CS"/>
        </w:rPr>
        <w:tab/>
        <w:t xml:space="preserve">     </w:t>
      </w:r>
      <w:r w:rsidR="005520AD" w:rsidRPr="00926144">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5520AD" w:rsidRPr="00926144" w:rsidRDefault="00D47514" w:rsidP="00D02997">
      <w:pPr>
        <w:tabs>
          <w:tab w:val="left" w:pos="90"/>
        </w:tabs>
        <w:jc w:val="both"/>
        <w:rPr>
          <w:rFonts w:ascii="Arial" w:hAnsi="Arial" w:cs="Arial"/>
        </w:rPr>
      </w:pPr>
      <w:r w:rsidRPr="00926144">
        <w:rPr>
          <w:rFonts w:ascii="Arial" w:hAnsi="Arial" w:cs="Arial"/>
          <w:lang w:val="sr-Cyrl-CS"/>
        </w:rPr>
        <w:tab/>
        <w:t xml:space="preserve">      </w:t>
      </w:r>
      <w:proofErr w:type="gramStart"/>
      <w:r w:rsidR="005520AD" w:rsidRPr="00926144">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свакодневно извештавање наручиоц</w:t>
      </w:r>
      <w:r w:rsidR="005520AD" w:rsidRPr="00926144">
        <w:rPr>
          <w:rFonts w:ascii="Arial" w:hAnsi="Arial" w:cs="Arial"/>
          <w:lang w:val="sr-Cyrl-CS"/>
        </w:rPr>
        <w:t>а</w:t>
      </w:r>
      <w:r w:rsidR="005520AD" w:rsidRPr="00926144">
        <w:rPr>
          <w:rFonts w:ascii="Arial" w:hAnsi="Arial" w:cs="Arial"/>
        </w:rPr>
        <w:t xml:space="preserve"> о току радова.</w:t>
      </w:r>
      <w:proofErr w:type="gramEnd"/>
    </w:p>
    <w:p w:rsidR="00D02997" w:rsidRPr="00926144" w:rsidRDefault="00D02997" w:rsidP="005520AD">
      <w:pPr>
        <w:jc w:val="both"/>
        <w:rPr>
          <w:rFonts w:ascii="Arial" w:hAnsi="Arial" w:cs="Arial"/>
        </w:rPr>
      </w:pPr>
    </w:p>
    <w:p w:rsidR="00E826AC" w:rsidRPr="00926144" w:rsidRDefault="00E826AC" w:rsidP="005520AD">
      <w:pPr>
        <w:jc w:val="both"/>
        <w:rPr>
          <w:rFonts w:ascii="Arial" w:hAnsi="Arial" w:cs="Arial"/>
        </w:rPr>
      </w:pPr>
    </w:p>
    <w:p w:rsidR="00E826AC" w:rsidRPr="00926144" w:rsidRDefault="00E826AC" w:rsidP="005520AD">
      <w:pPr>
        <w:jc w:val="both"/>
        <w:rPr>
          <w:rFonts w:ascii="Arial" w:hAnsi="Arial" w:cs="Arial"/>
        </w:rPr>
      </w:pPr>
    </w:p>
    <w:p w:rsidR="005520AD" w:rsidRPr="00926144" w:rsidRDefault="005520AD" w:rsidP="005520AD">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5520AD" w:rsidRPr="00926144" w:rsidRDefault="005520AD" w:rsidP="005520AD">
      <w:pPr>
        <w:ind w:left="2880" w:firstLine="720"/>
        <w:jc w:val="both"/>
        <w:rPr>
          <w:rFonts w:ascii="Arial" w:eastAsia="TimesNewRomanPS-BoldMT" w:hAnsi="Arial" w:cs="Arial"/>
          <w:b/>
          <w:bCs/>
          <w:i/>
          <w:iCs/>
          <w:color w:val="002060"/>
        </w:rPr>
      </w:pPr>
      <w:r w:rsidRPr="00926144">
        <w:rPr>
          <w:rFonts w:ascii="Arial" w:eastAsia="TimesNewRomanPSMT" w:hAnsi="Arial" w:cs="Arial"/>
          <w:bCs/>
        </w:rPr>
        <w:t xml:space="preserve">          М. П. </w:t>
      </w:r>
    </w:p>
    <w:p w:rsidR="005520AD" w:rsidRPr="00926144" w:rsidRDefault="005520AD" w:rsidP="005520AD">
      <w:pPr>
        <w:jc w:val="both"/>
        <w:rPr>
          <w:rFonts w:ascii="Arial" w:eastAsia="TimesNewRomanPS-BoldMT" w:hAnsi="Arial" w:cs="Arial"/>
          <w:b/>
          <w:bCs/>
          <w:i/>
          <w:iCs/>
          <w:color w:val="002060"/>
        </w:rPr>
      </w:pPr>
      <w:r w:rsidRPr="00926144">
        <w:rPr>
          <w:rFonts w:ascii="Arial" w:eastAsia="TimesNewRomanPS-BoldMT" w:hAnsi="Arial" w:cs="Arial"/>
          <w:b/>
          <w:bCs/>
          <w:i/>
          <w:iCs/>
          <w:color w:val="002060"/>
        </w:rPr>
        <w:t>_____________________________</w:t>
      </w:r>
      <w:r w:rsidRPr="00926144">
        <w:rPr>
          <w:rFonts w:ascii="Arial" w:eastAsia="TimesNewRomanPS-BoldMT" w:hAnsi="Arial" w:cs="Arial"/>
          <w:b/>
          <w:bCs/>
          <w:i/>
          <w:iCs/>
          <w:color w:val="002060"/>
        </w:rPr>
        <w:tab/>
      </w:r>
      <w:r w:rsidRPr="00926144">
        <w:rPr>
          <w:rFonts w:ascii="Arial" w:eastAsia="TimesNewRomanPS-BoldMT" w:hAnsi="Arial" w:cs="Arial"/>
          <w:b/>
          <w:bCs/>
          <w:i/>
          <w:iCs/>
          <w:color w:val="002060"/>
        </w:rPr>
        <w:tab/>
        <w:t>____________________________</w:t>
      </w:r>
    </w:p>
    <w:p w:rsidR="00D02997" w:rsidRPr="00926144" w:rsidRDefault="00D02997"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lang w:val="sr-Cyrl-CS"/>
        </w:rPr>
      </w:pPr>
    </w:p>
    <w:p w:rsidR="005520AD" w:rsidRPr="00926144" w:rsidRDefault="005520AD" w:rsidP="005520AD">
      <w:pPr>
        <w:shd w:val="clear" w:color="auto" w:fill="C6D9F1"/>
        <w:jc w:val="center"/>
        <w:rPr>
          <w:rFonts w:ascii="Arial" w:hAnsi="Arial" w:cs="Arial"/>
          <w:b/>
          <w:bCs/>
          <w:i/>
          <w:iCs/>
          <w:sz w:val="28"/>
          <w:szCs w:val="28"/>
        </w:rPr>
      </w:pPr>
      <w:r w:rsidRPr="00926144">
        <w:rPr>
          <w:rFonts w:ascii="Arial" w:hAnsi="Arial" w:cs="Arial"/>
          <w:b/>
          <w:bCs/>
          <w:i/>
          <w:iCs/>
          <w:sz w:val="28"/>
          <w:szCs w:val="28"/>
        </w:rPr>
        <w:lastRenderedPageBreak/>
        <w:t>IV – ТЕХНИЧКА ДОКУМЕНТАЦИЈА И ПЛАНОВИ</w:t>
      </w:r>
    </w:p>
    <w:p w:rsidR="005520AD" w:rsidRPr="00926144" w:rsidRDefault="005520AD" w:rsidP="005520AD">
      <w:pPr>
        <w:rPr>
          <w:rFonts w:cs="TimesNewRomanPSMT"/>
          <w:iCs/>
          <w:lang w:val="ru-RU"/>
        </w:rPr>
      </w:pPr>
    </w:p>
    <w:p w:rsidR="005520AD" w:rsidRPr="00926144" w:rsidRDefault="005520AD" w:rsidP="005520AD">
      <w:pPr>
        <w:jc w:val="both"/>
        <w:rPr>
          <w:rFonts w:ascii="Arial" w:hAnsi="Arial" w:cs="Arial"/>
          <w:iCs/>
          <w:sz w:val="18"/>
          <w:szCs w:val="18"/>
          <w:lang w:val="sr-Cyrl-CS"/>
        </w:rPr>
      </w:pPr>
      <w:r w:rsidRPr="00926144">
        <w:rPr>
          <w:rFonts w:ascii="Arial" w:hAnsi="Arial" w:cs="Arial"/>
          <w:iCs/>
          <w:lang w:val="sr-Cyrl-CS"/>
        </w:rPr>
        <w:t xml:space="preserve">Наручилац се обавезује да достави стручном надзору сву расположиву пројектно-техничку документацију пре почетка радова над којима се врши надзор. </w:t>
      </w:r>
    </w:p>
    <w:p w:rsidR="005520AD" w:rsidRPr="00926144" w:rsidRDefault="005520AD" w:rsidP="005520AD">
      <w:pPr>
        <w:jc w:val="both"/>
        <w:rPr>
          <w:rFonts w:ascii="Arial" w:eastAsia="TimesNewRomanPS-BoldMT" w:hAnsi="Arial" w:cs="Arial"/>
          <w:b/>
          <w:bCs/>
          <w:i/>
          <w:iCs/>
          <w:color w:val="002060"/>
          <w:lang w:val="sr-Cyrl-CS"/>
        </w:rPr>
      </w:pPr>
    </w:p>
    <w:p w:rsidR="00A32B8C" w:rsidRPr="00926144" w:rsidRDefault="00A32B8C" w:rsidP="00FE27EF">
      <w:pPr>
        <w:pStyle w:val="ListParagraph"/>
        <w:numPr>
          <w:ilvl w:val="0"/>
          <w:numId w:val="2"/>
        </w:numPr>
        <w:shd w:val="clear" w:color="auto" w:fill="C6D9F1"/>
        <w:jc w:val="center"/>
        <w:rPr>
          <w:rFonts w:ascii="Arial" w:hAnsi="Arial" w:cs="Arial"/>
          <w:b/>
          <w:bCs/>
          <w:i/>
          <w:iCs/>
          <w:sz w:val="28"/>
          <w:szCs w:val="28"/>
        </w:rPr>
      </w:pPr>
      <w:r w:rsidRPr="00926144">
        <w:rPr>
          <w:rFonts w:ascii="Arial" w:hAnsi="Arial" w:cs="Arial"/>
          <w:b/>
          <w:bCs/>
          <w:i/>
          <w:iCs/>
          <w:sz w:val="28"/>
          <w:szCs w:val="28"/>
        </w:rPr>
        <w:t>V</w:t>
      </w:r>
      <w:r w:rsidRPr="00926144">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926144" w:rsidRDefault="00A32B8C" w:rsidP="00A32B8C">
      <w:pPr>
        <w:pStyle w:val="ListParagraph"/>
        <w:jc w:val="both"/>
        <w:rPr>
          <w:rFonts w:ascii="Arial" w:hAnsi="Arial" w:cs="Arial"/>
          <w:b/>
          <w:bCs/>
          <w:i/>
          <w:iCs/>
          <w:sz w:val="28"/>
          <w:szCs w:val="28"/>
          <w:lang w:val="ru-RU"/>
        </w:rPr>
      </w:pPr>
    </w:p>
    <w:p w:rsidR="00A32B8C" w:rsidRPr="00926144" w:rsidRDefault="00A32B8C" w:rsidP="00A32B8C">
      <w:pPr>
        <w:pStyle w:val="ListParagraph"/>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ОБАВЕЗНИ УСЛОВИ</w:t>
      </w:r>
    </w:p>
    <w:p w:rsidR="00A32B8C" w:rsidRPr="00926144" w:rsidRDefault="00A32B8C" w:rsidP="00A32B8C">
      <w:pPr>
        <w:pStyle w:val="ListParagraph"/>
        <w:rPr>
          <w:rFonts w:ascii="Arial" w:hAnsi="Arial" w:cs="Arial"/>
          <w:b/>
          <w:bCs/>
          <w:i/>
          <w:iCs/>
          <w:sz w:val="28"/>
          <w:szCs w:val="28"/>
        </w:rPr>
      </w:pPr>
    </w:p>
    <w:p w:rsidR="00A32B8C" w:rsidRPr="00926144" w:rsidRDefault="00A32B8C" w:rsidP="00A32B8C">
      <w:pPr>
        <w:tabs>
          <w:tab w:val="left" w:pos="680"/>
        </w:tabs>
        <w:jc w:val="both"/>
      </w:pPr>
      <w:proofErr w:type="gramStart"/>
      <w:r w:rsidRPr="00926144">
        <w:rPr>
          <w:rFonts w:ascii="Arial" w:hAnsi="Arial" w:cs="Arial"/>
          <w:iCs/>
        </w:rPr>
        <w:t xml:space="preserve">Право на учешће у поступку предметне јавне набавке има понуђач који испуњава </w:t>
      </w:r>
      <w:r w:rsidRPr="00926144">
        <w:rPr>
          <w:rFonts w:ascii="Arial" w:hAnsi="Arial" w:cs="Arial"/>
          <w:b/>
          <w:iCs/>
        </w:rPr>
        <w:t>обавезне услове</w:t>
      </w:r>
      <w:r w:rsidRPr="00926144">
        <w:rPr>
          <w:rFonts w:ascii="Arial" w:hAnsi="Arial" w:cs="Arial"/>
          <w:iCs/>
        </w:rPr>
        <w:t xml:space="preserve"> за учешће, дефинисане чланом 75.</w:t>
      </w:r>
      <w:proofErr w:type="gramEnd"/>
      <w:r w:rsidRPr="00926144">
        <w:rPr>
          <w:rFonts w:ascii="Arial" w:hAnsi="Arial" w:cs="Arial"/>
          <w:iCs/>
        </w:rPr>
        <w:t xml:space="preserve"> ЗЈН, </w:t>
      </w:r>
      <w:r w:rsidRPr="00926144">
        <w:rPr>
          <w:rFonts w:ascii="Arial" w:hAnsi="Arial" w:cs="Arial"/>
          <w:iCs/>
          <w:lang w:val="sr-Cyrl-CS"/>
        </w:rPr>
        <w:t>а и</w:t>
      </w:r>
      <w:r w:rsidRPr="00926144">
        <w:rPr>
          <w:rFonts w:ascii="Arial" w:hAnsi="Arial" w:cs="Arial"/>
        </w:rPr>
        <w:t xml:space="preserve">спуњеност </w:t>
      </w:r>
      <w:r w:rsidRPr="00926144">
        <w:rPr>
          <w:rFonts w:ascii="Arial" w:hAnsi="Arial" w:cs="Arial"/>
          <w:b/>
        </w:rPr>
        <w:t xml:space="preserve">обавезних </w:t>
      </w:r>
      <w:r w:rsidRPr="00926144">
        <w:rPr>
          <w:rFonts w:ascii="Arial" w:hAnsi="Arial" w:cs="Arial"/>
          <w:b/>
          <w:lang w:val="sr-Cyrl-CS"/>
        </w:rPr>
        <w:t xml:space="preserve">услова </w:t>
      </w:r>
      <w:r w:rsidRPr="00926144">
        <w:rPr>
          <w:rFonts w:ascii="Arial" w:hAnsi="Arial" w:cs="Arial"/>
        </w:rPr>
        <w:t xml:space="preserve">за учешће у поступку предметне јавне набавке, </w:t>
      </w:r>
      <w:r w:rsidRPr="00926144">
        <w:rPr>
          <w:rFonts w:ascii="Arial" w:hAnsi="Arial" w:cs="Arial"/>
          <w:lang w:val="sr-Cyrl-CS"/>
        </w:rPr>
        <w:t xml:space="preserve">понуђач доказује на начин дефинисан у следећој табели, </w:t>
      </w:r>
      <w:r w:rsidRPr="00926144">
        <w:rPr>
          <w:rFonts w:ascii="Arial" w:hAnsi="Arial" w:cs="Arial"/>
          <w:b/>
          <w:lang w:val="sr-Cyrl-CS"/>
        </w:rPr>
        <w:t>и то:</w:t>
      </w:r>
    </w:p>
    <w:p w:rsidR="00F14B9E" w:rsidRPr="00926144" w:rsidRDefault="00F14B9E" w:rsidP="00A32B8C">
      <w:pPr>
        <w:tabs>
          <w:tab w:val="left" w:pos="680"/>
        </w:tabs>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D47514" w:rsidRPr="00926144" w:rsidTr="003634FA">
        <w:trPr>
          <w:trHeight w:val="548"/>
        </w:trPr>
        <w:tc>
          <w:tcPr>
            <w:tcW w:w="622" w:type="dxa"/>
            <w:shd w:val="clear" w:color="auto" w:fill="C6D9F1"/>
          </w:tcPr>
          <w:p w:rsidR="00D47514" w:rsidRPr="00926144" w:rsidRDefault="00D47514" w:rsidP="003634FA">
            <w:pPr>
              <w:suppressAutoHyphens w:val="0"/>
              <w:spacing w:line="240" w:lineRule="auto"/>
              <w:contextualSpacing/>
              <w:rPr>
                <w:rFonts w:ascii="Arial" w:hAnsi="Arial" w:cs="Arial"/>
                <w:color w:val="auto"/>
                <w:lang w:val="sr-Cyrl-CS"/>
              </w:rPr>
            </w:pPr>
            <w:r w:rsidRPr="00926144">
              <w:rPr>
                <w:rFonts w:ascii="Arial" w:hAnsi="Arial" w:cs="Arial"/>
                <w:color w:val="auto"/>
                <w:lang w:val="sr-Cyrl-CS"/>
              </w:rPr>
              <w:t>Р.бр</w:t>
            </w:r>
          </w:p>
        </w:tc>
        <w:tc>
          <w:tcPr>
            <w:tcW w:w="4114" w:type="dxa"/>
            <w:shd w:val="clear" w:color="auto" w:fill="C6D9F1"/>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ОБАВЕЗНИ УСЛОВИ</w:t>
            </w:r>
          </w:p>
        </w:tc>
        <w:tc>
          <w:tcPr>
            <w:tcW w:w="4506" w:type="dxa"/>
            <w:shd w:val="clear" w:color="auto" w:fill="C6D9F1"/>
          </w:tcPr>
          <w:p w:rsidR="00D47514" w:rsidRPr="00926144" w:rsidRDefault="00D47514" w:rsidP="003634FA">
            <w:pPr>
              <w:jc w:val="center"/>
              <w:rPr>
                <w:rFonts w:ascii="Arial" w:hAnsi="Arial" w:cs="Arial"/>
                <w:color w:val="auto"/>
                <w:lang w:val="sr-Cyrl-CS"/>
              </w:rPr>
            </w:pPr>
            <w:r w:rsidRPr="00926144">
              <w:rPr>
                <w:rFonts w:ascii="Arial" w:hAnsi="Arial" w:cs="Arial"/>
                <w:color w:val="auto"/>
              </w:rPr>
              <w:t xml:space="preserve">НАЧИН </w:t>
            </w:r>
            <w:r w:rsidRPr="00926144">
              <w:rPr>
                <w:rFonts w:ascii="Arial" w:hAnsi="Arial" w:cs="Arial"/>
                <w:color w:val="auto"/>
                <w:lang w:val="sr-Cyrl-CS"/>
              </w:rPr>
              <w:t>ДОКАЗИВАЊА</w:t>
            </w:r>
          </w:p>
        </w:tc>
      </w:tr>
      <w:tr w:rsidR="00D47514" w:rsidRPr="00926144" w:rsidTr="003634FA">
        <w:tc>
          <w:tcPr>
            <w:tcW w:w="622" w:type="dxa"/>
            <w:shd w:val="clear" w:color="auto" w:fill="auto"/>
          </w:tcPr>
          <w:p w:rsidR="00D47514" w:rsidRPr="00926144" w:rsidRDefault="00D47514" w:rsidP="003634FA">
            <w:pPr>
              <w:jc w:val="center"/>
              <w:rPr>
                <w:rFonts w:ascii="Arial" w:hAnsi="Arial" w:cs="Arial"/>
                <w:color w:val="auto"/>
                <w:lang w:val="sr-Cyrl-CS"/>
              </w:rPr>
            </w:pPr>
          </w:p>
          <w:p w:rsidR="00D47514" w:rsidRPr="00926144" w:rsidRDefault="00D47514" w:rsidP="003634FA">
            <w:pPr>
              <w:jc w:val="center"/>
              <w:rPr>
                <w:rFonts w:ascii="Arial" w:hAnsi="Arial" w:cs="Arial"/>
                <w:color w:val="auto"/>
                <w:lang w:val="sr-Cyrl-CS"/>
              </w:rPr>
            </w:pPr>
          </w:p>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1.</w:t>
            </w:r>
          </w:p>
        </w:tc>
        <w:tc>
          <w:tcPr>
            <w:tcW w:w="4114" w:type="dxa"/>
            <w:shd w:val="clear" w:color="auto" w:fill="auto"/>
          </w:tcPr>
          <w:p w:rsidR="00D47514" w:rsidRPr="00926144" w:rsidRDefault="00D47514" w:rsidP="003634FA">
            <w:pPr>
              <w:rPr>
                <w:rFonts w:ascii="Arial" w:hAnsi="Arial" w:cs="Arial"/>
                <w:i/>
                <w:iCs/>
                <w:lang w:val="sr-Cyrl-CS"/>
              </w:rPr>
            </w:pPr>
            <w:r w:rsidRPr="00926144">
              <w:rPr>
                <w:rFonts w:ascii="Arial" w:hAnsi="Arial" w:cs="Arial"/>
                <w:iCs/>
              </w:rPr>
              <w:t>Да је регистрован код надлежног органа, односно уписан у одговарајући регистар</w:t>
            </w:r>
            <w:r w:rsidRPr="00926144">
              <w:rPr>
                <w:rFonts w:ascii="Arial" w:hAnsi="Arial" w:cs="Arial"/>
                <w:iCs/>
                <w:lang w:val="sr-Cyrl-CS"/>
              </w:rPr>
              <w:t xml:space="preserve"> </w:t>
            </w:r>
            <w:r w:rsidRPr="00926144">
              <w:rPr>
                <w:rFonts w:ascii="Arial" w:hAnsi="Arial" w:cs="Arial"/>
                <w:i/>
                <w:iCs/>
                <w:lang w:val="sr-Cyrl-CS"/>
              </w:rPr>
              <w:t>(чл. 75. ст. 1. тач. 1) ЗЈН);</w:t>
            </w:r>
          </w:p>
        </w:tc>
        <w:tc>
          <w:tcPr>
            <w:tcW w:w="4506" w:type="dxa"/>
            <w:shd w:val="clear" w:color="auto" w:fill="auto"/>
          </w:tcPr>
          <w:p w:rsidR="00D47514" w:rsidRPr="00926144" w:rsidRDefault="00D47514" w:rsidP="003634FA">
            <w:pPr>
              <w:pStyle w:val="ListParagraph"/>
              <w:tabs>
                <w:tab w:val="left" w:pos="680"/>
              </w:tabs>
              <w:ind w:left="34"/>
              <w:rPr>
                <w:rFonts w:ascii="Arial" w:hAnsi="Arial" w:cs="Arial"/>
                <w:color w:val="auto"/>
              </w:rPr>
            </w:pPr>
            <w:r w:rsidRPr="00926144">
              <w:rPr>
                <w:rFonts w:ascii="Arial" w:eastAsia="TimesNewRomanPSMT" w:hAnsi="Arial" w:cs="Arial"/>
                <w:b/>
                <w:bCs/>
                <w:color w:val="auto"/>
                <w:u w:val="single"/>
              </w:rPr>
              <w:t>Правна лица</w:t>
            </w:r>
            <w:r w:rsidRPr="00926144">
              <w:rPr>
                <w:rFonts w:ascii="Arial" w:eastAsia="TimesNewRomanPSMT" w:hAnsi="Arial" w:cs="Arial"/>
                <w:bCs/>
                <w:color w:val="auto"/>
                <w:u w:val="single"/>
              </w:rPr>
              <w:t>:</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D47514" w:rsidRPr="00926144" w:rsidRDefault="00D47514" w:rsidP="003634FA">
            <w:pPr>
              <w:pStyle w:val="ListParagraph"/>
              <w:tabs>
                <w:tab w:val="left" w:pos="680"/>
              </w:tabs>
              <w:ind w:left="34"/>
              <w:rPr>
                <w:rFonts w:ascii="Arial" w:eastAsia="TimesNewRomanPSMT" w:hAnsi="Arial" w:cs="Arial"/>
                <w:bCs/>
                <w:color w:val="auto"/>
              </w:rPr>
            </w:pPr>
            <w:r w:rsidRPr="00926144">
              <w:rPr>
                <w:rFonts w:ascii="Arial" w:hAnsi="Arial" w:cs="Arial"/>
                <w:b/>
                <w:color w:val="auto"/>
                <w:u w:val="single"/>
              </w:rPr>
              <w:t>Предузетници:</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из регистра Агенције за привредне регистре, односно извод из одговарајућег регистра.</w:t>
            </w:r>
          </w:p>
        </w:tc>
      </w:tr>
      <w:tr w:rsidR="00D47514" w:rsidRPr="00926144" w:rsidTr="003634FA">
        <w:tc>
          <w:tcPr>
            <w:tcW w:w="622" w:type="dxa"/>
            <w:shd w:val="clear" w:color="auto" w:fill="auto"/>
            <w:vAlign w:val="center"/>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2.</w:t>
            </w:r>
          </w:p>
        </w:tc>
        <w:tc>
          <w:tcPr>
            <w:tcW w:w="4114" w:type="dxa"/>
            <w:shd w:val="clear" w:color="auto" w:fill="auto"/>
          </w:tcPr>
          <w:p w:rsidR="00D47514" w:rsidRPr="00926144" w:rsidRDefault="00D47514" w:rsidP="003634FA">
            <w:pPr>
              <w:rPr>
                <w:rFonts w:ascii="Arial" w:hAnsi="Arial" w:cs="Arial"/>
                <w:i/>
                <w:iCs/>
                <w:lang w:val="sr-Cyrl-CS"/>
              </w:rPr>
            </w:pPr>
            <w:r w:rsidRPr="00926144">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926144">
              <w:rPr>
                <w:rFonts w:ascii="Arial" w:hAnsi="Arial" w:cs="Arial"/>
                <w:lang w:val="sr-Cyrl-CS"/>
              </w:rPr>
              <w:t xml:space="preserve"> </w:t>
            </w:r>
            <w:r w:rsidRPr="00926144">
              <w:rPr>
                <w:rFonts w:ascii="Arial" w:hAnsi="Arial" w:cs="Arial"/>
                <w:i/>
                <w:iCs/>
                <w:lang w:val="sr-Cyrl-CS"/>
              </w:rPr>
              <w:t>(чл. 75. ст. 1. тач. 2) ЗЈН);</w:t>
            </w:r>
          </w:p>
        </w:tc>
        <w:tc>
          <w:tcPr>
            <w:tcW w:w="4506" w:type="dxa"/>
            <w:shd w:val="clear" w:color="auto" w:fill="auto"/>
          </w:tcPr>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u w:val="single"/>
              </w:rPr>
              <w:t>П</w:t>
            </w:r>
            <w:r w:rsidRPr="00926144">
              <w:rPr>
                <w:rFonts w:ascii="Arial" w:hAnsi="Arial" w:cs="Arial"/>
                <w:b/>
                <w:color w:val="auto"/>
                <w:u w:val="single"/>
                <w:lang w:val="sr-Cyrl-CS"/>
              </w:rPr>
              <w:t>р</w:t>
            </w:r>
            <w:r w:rsidRPr="00926144">
              <w:rPr>
                <w:rFonts w:ascii="Arial" w:hAnsi="Arial" w:cs="Arial"/>
                <w:b/>
                <w:bCs/>
                <w:color w:val="auto"/>
                <w:u w:val="single"/>
              </w:rPr>
              <w:t>авна лица:</w:t>
            </w:r>
            <w:r w:rsidRPr="00926144">
              <w:rPr>
                <w:rFonts w:ascii="Arial" w:hAnsi="Arial" w:cs="Arial"/>
                <w:bCs/>
                <w:color w:val="auto"/>
              </w:rPr>
              <w:t xml:space="preserve"> 1) </w:t>
            </w:r>
            <w:r w:rsidRPr="00926144">
              <w:rPr>
                <w:rFonts w:ascii="Arial" w:hAnsi="Arial" w:cs="Arial"/>
                <w:color w:val="auto"/>
              </w:rPr>
              <w:t>Извод из казнене евиденције, односно уверење</w:t>
            </w:r>
            <w:r w:rsidRPr="00926144">
              <w:rPr>
                <w:rFonts w:ascii="Arial" w:hAnsi="Arial" w:cs="Arial"/>
                <w:b/>
                <w:color w:val="auto"/>
              </w:rPr>
              <w:t xml:space="preserve"> основног суда </w:t>
            </w:r>
            <w:r w:rsidRPr="00926144">
              <w:rPr>
                <w:rFonts w:ascii="Arial" w:hAnsi="Arial" w:cs="Arial"/>
                <w:color w:val="auto"/>
              </w:rPr>
              <w:t>на чијем подручју се налази седиште домаћег правног лица</w:t>
            </w:r>
            <w:r w:rsidRPr="00926144">
              <w:rPr>
                <w:rFonts w:ascii="Arial" w:hAnsi="Arial" w:cs="Arial"/>
                <w:color w:val="auto"/>
                <w:lang w:val="ru-RU"/>
              </w:rPr>
              <w:t>,</w:t>
            </w:r>
            <w:r w:rsidRPr="00926144">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26144">
              <w:rPr>
                <w:rFonts w:ascii="Arial" w:hAnsi="Arial" w:cs="Arial"/>
                <w:color w:val="auto"/>
                <w:u w:val="single"/>
              </w:rPr>
              <w:t>Напомена</w:t>
            </w:r>
            <w:r w:rsidRPr="00926144">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26144">
              <w:rPr>
                <w:rFonts w:ascii="Arial" w:hAnsi="Arial" w:cs="Arial"/>
                <w:b/>
                <w:color w:val="auto"/>
                <w:u w:val="single"/>
              </w:rPr>
              <w:t>И</w:t>
            </w:r>
            <w:r w:rsidRPr="00926144">
              <w:rPr>
                <w:rFonts w:ascii="Arial" w:hAnsi="Arial" w:cs="Arial"/>
                <w:color w:val="auto"/>
              </w:rPr>
              <w:t xml:space="preserve"> </w:t>
            </w:r>
            <w:r w:rsidRPr="00926144">
              <w:rPr>
                <w:rFonts w:ascii="Arial" w:hAnsi="Arial" w:cs="Arial"/>
                <w:b/>
                <w:color w:val="auto"/>
              </w:rPr>
              <w:t xml:space="preserve">УВЕРЕЊЕ ВИШЕГ СУДА </w:t>
            </w:r>
            <w:r w:rsidRPr="00926144">
              <w:rPr>
                <w:rFonts w:ascii="Arial" w:hAnsi="Arial" w:cs="Arial"/>
                <w:color w:val="auto"/>
              </w:rPr>
              <w:t xml:space="preserve">на чијем подручју је седиште домаћег правног </w:t>
            </w:r>
            <w:r w:rsidRPr="00926144">
              <w:rPr>
                <w:rFonts w:ascii="Arial" w:hAnsi="Arial" w:cs="Arial"/>
                <w:color w:val="auto"/>
              </w:rPr>
              <w:lastRenderedPageBreak/>
              <w:t xml:space="preserve">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26144">
              <w:rPr>
                <w:rFonts w:ascii="Arial" w:hAnsi="Arial" w:cs="Arial"/>
                <w:b/>
                <w:color w:val="auto"/>
              </w:rPr>
              <w:t>Посебног одељења за организовани криминал Вишег суда у Београду</w:t>
            </w:r>
            <w:r w:rsidRPr="00926144">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26144">
              <w:rPr>
                <w:rFonts w:ascii="Arial" w:hAnsi="Arial" w:cs="Arial"/>
                <w:b/>
                <w:color w:val="auto"/>
              </w:rPr>
              <w:t xml:space="preserve"> надлежне полицијске управе МУП-а</w:t>
            </w:r>
            <w:r w:rsidRPr="00926144">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u w:val="single"/>
              </w:rPr>
              <w:t>П</w:t>
            </w:r>
            <w:r w:rsidRPr="00926144">
              <w:rPr>
                <w:rFonts w:ascii="Arial" w:hAnsi="Arial" w:cs="Arial"/>
                <w:b/>
                <w:bCs/>
                <w:color w:val="auto"/>
                <w:u w:val="single"/>
              </w:rPr>
              <w:t>редузетници</w:t>
            </w:r>
            <w:r w:rsidRPr="00926144">
              <w:rPr>
                <w:rFonts w:ascii="Arial" w:hAnsi="Arial" w:cs="Arial"/>
                <w:color w:val="auto"/>
                <w:u w:val="single"/>
              </w:rPr>
              <w:t>:</w:t>
            </w:r>
            <w:r w:rsidRPr="00926144">
              <w:rPr>
                <w:rFonts w:ascii="Arial" w:hAnsi="Arial" w:cs="Arial"/>
                <w:color w:val="auto"/>
              </w:rPr>
              <w:t xml:space="preserve"> Извод из казнене евиденције, односно уверење </w:t>
            </w:r>
            <w:r w:rsidRPr="00926144">
              <w:rPr>
                <w:rFonts w:ascii="Arial" w:hAnsi="Arial" w:cs="Arial"/>
                <w:b/>
                <w:color w:val="auto"/>
              </w:rPr>
              <w:t>надлежне полицијске управе МУП-а</w:t>
            </w:r>
            <w:r w:rsidRPr="00926144">
              <w:rPr>
                <w:rFonts w:ascii="Arial" w:hAnsi="Arial" w:cs="Arial"/>
                <w:color w:val="auto"/>
              </w:rPr>
              <w:t>, којим се потврђује да није осуђиван за неко од кривичних дела као</w:t>
            </w:r>
            <w:r w:rsidRPr="00926144">
              <w:rPr>
                <w:rFonts w:ascii="Arial" w:hAnsi="Arial" w:cs="Arial"/>
                <w:color w:val="FF0000"/>
              </w:rPr>
              <w:t xml:space="preserve"> </w:t>
            </w:r>
            <w:r w:rsidRPr="00926144">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tc>
      </w:tr>
      <w:tr w:rsidR="00D47514" w:rsidRPr="00926144" w:rsidTr="003634FA">
        <w:tc>
          <w:tcPr>
            <w:tcW w:w="622" w:type="dxa"/>
            <w:shd w:val="clear" w:color="auto" w:fill="auto"/>
            <w:vAlign w:val="center"/>
          </w:tcPr>
          <w:p w:rsidR="00D47514" w:rsidRPr="00926144" w:rsidRDefault="00D47514" w:rsidP="003634FA">
            <w:pPr>
              <w:jc w:val="center"/>
              <w:rPr>
                <w:rFonts w:ascii="Arial" w:hAnsi="Arial" w:cs="Arial"/>
                <w:color w:val="FF0000"/>
                <w:lang w:val="sr-Cyrl-CS"/>
              </w:rPr>
            </w:pPr>
            <w:r w:rsidRPr="00926144">
              <w:rPr>
                <w:rFonts w:ascii="Arial" w:hAnsi="Arial" w:cs="Arial"/>
                <w:color w:val="auto"/>
                <w:lang w:val="sr-Cyrl-CS"/>
              </w:rPr>
              <w:lastRenderedPageBreak/>
              <w:t>3.</w:t>
            </w:r>
          </w:p>
        </w:tc>
        <w:tc>
          <w:tcPr>
            <w:tcW w:w="4114" w:type="dxa"/>
            <w:shd w:val="clear" w:color="auto" w:fill="auto"/>
          </w:tcPr>
          <w:p w:rsidR="00D47514" w:rsidRPr="00926144" w:rsidRDefault="00D47514" w:rsidP="003634FA">
            <w:pPr>
              <w:rPr>
                <w:rFonts w:ascii="Arial" w:hAnsi="Arial" w:cs="Arial"/>
                <w:lang w:val="sr-Cyrl-CS"/>
              </w:rPr>
            </w:pPr>
            <w:r w:rsidRPr="00926144">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926144">
              <w:rPr>
                <w:rFonts w:ascii="Arial" w:hAnsi="Arial" w:cs="Arial"/>
                <w:i/>
                <w:iCs/>
                <w:lang w:val="sr-Cyrl-CS"/>
              </w:rPr>
              <w:lastRenderedPageBreak/>
              <w:t>(чл. 75. ст. 1. тач. 4) ЗЈН);</w:t>
            </w:r>
          </w:p>
        </w:tc>
        <w:tc>
          <w:tcPr>
            <w:tcW w:w="4506" w:type="dxa"/>
            <w:shd w:val="clear" w:color="auto" w:fill="auto"/>
          </w:tcPr>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color w:val="auto"/>
              </w:rPr>
              <w:lastRenderedPageBreak/>
              <w:t xml:space="preserve">Уверење </w:t>
            </w:r>
            <w:r w:rsidRPr="00926144">
              <w:rPr>
                <w:rFonts w:ascii="Arial" w:hAnsi="Arial" w:cs="Arial"/>
                <w:bCs/>
                <w:color w:val="auto"/>
              </w:rPr>
              <w:t xml:space="preserve">Пореске управе Министарства финансија </w:t>
            </w:r>
            <w:r w:rsidRPr="00926144">
              <w:rPr>
                <w:rFonts w:ascii="Arial" w:hAnsi="Arial" w:cs="Arial"/>
                <w:color w:val="auto"/>
              </w:rPr>
              <w:t xml:space="preserve">да је измирио доспеле порезе и доприносе и уверење надлежне управе </w:t>
            </w:r>
            <w:r w:rsidRPr="00926144">
              <w:rPr>
                <w:rFonts w:ascii="Arial" w:hAnsi="Arial" w:cs="Arial"/>
                <w:bCs/>
                <w:color w:val="auto"/>
              </w:rPr>
              <w:t xml:space="preserve">локалне самоуправе </w:t>
            </w:r>
            <w:r w:rsidRPr="00926144">
              <w:rPr>
                <w:rFonts w:ascii="Arial" w:hAnsi="Arial" w:cs="Arial"/>
                <w:color w:val="auto"/>
              </w:rPr>
              <w:t xml:space="preserve">да је измирио обавезе по </w:t>
            </w:r>
            <w:r w:rsidRPr="00926144">
              <w:rPr>
                <w:rFonts w:ascii="Arial" w:hAnsi="Arial" w:cs="Arial"/>
                <w:color w:val="auto"/>
              </w:rPr>
              <w:lastRenderedPageBreak/>
              <w:t xml:space="preserve">основу изворних локалних јавних прихода или потврду надлежног органа да се понуђач налази у поступку приватизације. </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tc>
      </w:tr>
      <w:tr w:rsidR="00D47514" w:rsidRPr="00926144" w:rsidTr="003634FA">
        <w:tc>
          <w:tcPr>
            <w:tcW w:w="622" w:type="dxa"/>
            <w:shd w:val="clear" w:color="auto" w:fill="auto"/>
            <w:vAlign w:val="center"/>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lastRenderedPageBreak/>
              <w:t>4.</w:t>
            </w:r>
          </w:p>
        </w:tc>
        <w:tc>
          <w:tcPr>
            <w:tcW w:w="4114" w:type="dxa"/>
            <w:shd w:val="clear" w:color="auto" w:fill="auto"/>
          </w:tcPr>
          <w:p w:rsidR="00D47514" w:rsidRPr="00926144" w:rsidRDefault="00D47514" w:rsidP="003634FA">
            <w:pPr>
              <w:rPr>
                <w:rFonts w:ascii="Arial" w:hAnsi="Arial" w:cs="Arial"/>
                <w:i/>
                <w:iCs/>
                <w:color w:val="auto"/>
                <w:lang w:val="sr-Cyrl-CS"/>
              </w:rPr>
            </w:pPr>
            <w:r w:rsidRPr="00926144">
              <w:rPr>
                <w:rFonts w:ascii="Arial" w:hAnsi="Arial" w:cs="Arial"/>
                <w:color w:val="auto"/>
              </w:rPr>
              <w:t>Да је поштовао обавезе које произ</w:t>
            </w:r>
            <w:r w:rsidRPr="00926144">
              <w:rPr>
                <w:rFonts w:ascii="Arial" w:hAnsi="Arial" w:cs="Arial"/>
                <w:color w:val="auto"/>
                <w:lang w:val="sr-Cyrl-CS"/>
              </w:rPr>
              <w:t>и</w:t>
            </w:r>
            <w:r w:rsidRPr="00926144">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926144">
              <w:rPr>
                <w:rFonts w:ascii="Arial" w:hAnsi="Arial" w:cs="Arial"/>
                <w:i/>
                <w:iCs/>
                <w:color w:val="auto"/>
                <w:lang w:val="sr-Cyrl-CS"/>
              </w:rPr>
              <w:t>чл. 75. ст. 2. ЗЈН).</w:t>
            </w:r>
          </w:p>
        </w:tc>
        <w:tc>
          <w:tcPr>
            <w:tcW w:w="4506" w:type="dxa"/>
            <w:shd w:val="clear" w:color="auto" w:fill="auto"/>
          </w:tcPr>
          <w:p w:rsidR="00D47514" w:rsidRPr="00926144" w:rsidRDefault="00D47514" w:rsidP="003634FA">
            <w:pPr>
              <w:rPr>
                <w:rFonts w:ascii="Arial" w:hAnsi="Arial" w:cs="Arial"/>
                <w:lang w:val="sr-Cyrl-CS"/>
              </w:rPr>
            </w:pPr>
            <w:r w:rsidRPr="00926144">
              <w:rPr>
                <w:rFonts w:ascii="Arial" w:hAnsi="Arial" w:cs="Arial"/>
                <w:iCs/>
                <w:lang w:val="sr-Cyrl-CS"/>
              </w:rPr>
              <w:t xml:space="preserve">Потписан и оверен </w:t>
            </w:r>
            <w:r w:rsidRPr="00926144">
              <w:rPr>
                <w:rFonts w:ascii="Arial" w:hAnsi="Arial" w:cs="Arial"/>
                <w:iCs/>
              </w:rPr>
              <w:t>О</w:t>
            </w:r>
            <w:r w:rsidRPr="00926144">
              <w:rPr>
                <w:rFonts w:ascii="Arial" w:hAnsi="Arial" w:cs="Arial"/>
                <w:iCs/>
                <w:lang w:val="sr-Cyrl-CS"/>
              </w:rPr>
              <w:t xml:space="preserve">бразац </w:t>
            </w:r>
            <w:r w:rsidRPr="00926144">
              <w:rPr>
                <w:rFonts w:ascii="Arial" w:hAnsi="Arial" w:cs="Arial"/>
                <w:iCs/>
                <w:lang w:val="ru-RU"/>
              </w:rPr>
              <w:t>и</w:t>
            </w:r>
            <w:r w:rsidRPr="00926144">
              <w:rPr>
                <w:rFonts w:ascii="Arial" w:hAnsi="Arial" w:cs="Arial"/>
                <w:iCs/>
                <w:lang w:val="sr-Cyrl-CS"/>
              </w:rPr>
              <w:t xml:space="preserve">зјаве </w:t>
            </w:r>
            <w:r w:rsidRPr="00926144">
              <w:rPr>
                <w:rFonts w:ascii="Arial" w:hAnsi="Arial" w:cs="Arial"/>
                <w:iCs/>
                <w:color w:val="auto"/>
                <w:lang w:val="sr-Cyrl-CS"/>
              </w:rPr>
              <w:t>(</w:t>
            </w:r>
            <w:r w:rsidRPr="00926144">
              <w:rPr>
                <w:rFonts w:ascii="Arial" w:hAnsi="Arial" w:cs="Arial"/>
                <w:lang w:val="sr-Cyrl-CS"/>
              </w:rPr>
              <w:t xml:space="preserve">Образац изјаве, дат је у поглављу </w:t>
            </w:r>
            <w:r w:rsidR="004D667B">
              <w:rPr>
                <w:rFonts w:ascii="Arial" w:hAnsi="Arial" w:cs="Arial"/>
                <w:b/>
                <w:bCs/>
                <w:iCs/>
                <w:color w:val="auto"/>
              </w:rPr>
              <w:t>V</w:t>
            </w:r>
            <w:r w:rsidRPr="00926144">
              <w:rPr>
                <w:rFonts w:ascii="Arial" w:hAnsi="Arial" w:cs="Arial"/>
                <w:b/>
                <w:bCs/>
                <w:iCs/>
                <w:color w:val="auto"/>
              </w:rPr>
              <w:t>II, образац 5</w:t>
            </w:r>
            <w:r w:rsidRPr="00926144">
              <w:rPr>
                <w:rFonts w:ascii="Arial" w:hAnsi="Arial" w:cs="Arial"/>
                <w:iCs/>
                <w:color w:val="auto"/>
                <w:lang w:val="sr-Cyrl-CS"/>
              </w:rPr>
              <w:t>).</w:t>
            </w:r>
            <w:r w:rsidRPr="00926144">
              <w:rPr>
                <w:rFonts w:ascii="Arial" w:hAnsi="Arial" w:cs="Arial"/>
                <w:iCs/>
                <w:color w:val="FF0000"/>
                <w:lang w:val="sr-Cyrl-CS"/>
              </w:rPr>
              <w:t xml:space="preserve"> </w:t>
            </w:r>
            <w:r w:rsidRPr="00926144">
              <w:rPr>
                <w:rFonts w:ascii="Arial" w:hAnsi="Arial" w:cs="Arial"/>
                <w:lang w:val="ru-RU"/>
              </w:rPr>
              <w:t xml:space="preserve">Изјава мора да буде потписана од стране овлашћеног лица понуђача и оверена печатом. </w:t>
            </w:r>
            <w:r w:rsidRPr="00926144">
              <w:rPr>
                <w:rFonts w:ascii="Arial" w:hAnsi="Arial" w:cs="Arial"/>
                <w:b/>
                <w:bCs/>
                <w:iCs/>
                <w:color w:val="auto"/>
                <w:u w:val="single"/>
                <w:lang w:val="ru-RU"/>
              </w:rPr>
              <w:t>Уколико понуду подноси група понуђача</w:t>
            </w:r>
            <w:r w:rsidRPr="00926144">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926144">
              <w:rPr>
                <w:rFonts w:ascii="Arial" w:hAnsi="Arial" w:cs="Arial"/>
                <w:bCs/>
                <w:iCs/>
                <w:color w:val="FF0000"/>
                <w:lang w:val="ru-RU"/>
              </w:rPr>
              <w:t xml:space="preserve"> </w:t>
            </w:r>
          </w:p>
        </w:tc>
      </w:tr>
    </w:tbl>
    <w:p w:rsidR="00D47514" w:rsidRPr="00926144" w:rsidRDefault="00D47514" w:rsidP="00A32B8C">
      <w:pPr>
        <w:tabs>
          <w:tab w:val="left" w:pos="680"/>
        </w:tabs>
        <w:jc w:val="both"/>
        <w:rPr>
          <w:rFonts w:ascii="Arial" w:hAnsi="Arial" w:cs="Arial"/>
          <w:lang w:val="sr-Cyrl-CS"/>
        </w:rPr>
      </w:pPr>
    </w:p>
    <w:p w:rsidR="00A32B8C" w:rsidRPr="00926144" w:rsidRDefault="00A32B8C" w:rsidP="00A32B8C">
      <w:pPr>
        <w:tabs>
          <w:tab w:val="left" w:pos="680"/>
        </w:tabs>
        <w:ind w:left="360"/>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ДОДАТНИ УСЛОВИ</w:t>
      </w:r>
    </w:p>
    <w:p w:rsidR="00A32B8C" w:rsidRPr="00926144" w:rsidRDefault="00A32B8C" w:rsidP="009A0535">
      <w:pPr>
        <w:tabs>
          <w:tab w:val="left" w:pos="680"/>
        </w:tabs>
        <w:spacing w:line="240" w:lineRule="auto"/>
        <w:rPr>
          <w:rFonts w:ascii="Arial" w:eastAsia="TimesNewRomanPSMT" w:hAnsi="Arial" w:cs="Arial"/>
          <w:b/>
          <w:bCs/>
          <w:color w:val="auto"/>
          <w:sz w:val="28"/>
          <w:szCs w:val="28"/>
          <w:lang w:val="sr-Cyrl-CS"/>
        </w:rPr>
      </w:pPr>
    </w:p>
    <w:p w:rsidR="00A32B8C" w:rsidRPr="00926144" w:rsidRDefault="00A32B8C" w:rsidP="00A32B8C">
      <w:pPr>
        <w:pStyle w:val="ListParagraph"/>
        <w:tabs>
          <w:tab w:val="left" w:pos="270"/>
        </w:tabs>
        <w:ind w:left="0"/>
        <w:jc w:val="both"/>
        <w:rPr>
          <w:rFonts w:ascii="Arial" w:eastAsia="TimesNewRomanPS-BoldMT" w:hAnsi="Arial" w:cs="Arial"/>
          <w:b/>
          <w:bCs/>
          <w:color w:val="auto"/>
          <w:lang w:val="sr-Cyrl-CS"/>
        </w:rPr>
      </w:pPr>
      <w:r w:rsidRPr="00926144">
        <w:rPr>
          <w:rFonts w:ascii="Arial" w:hAnsi="Arial" w:cs="Arial"/>
          <w:bCs/>
          <w:iCs/>
          <w:color w:val="auto"/>
        </w:rPr>
        <w:t xml:space="preserve">Понуђач који </w:t>
      </w:r>
      <w:r w:rsidRPr="00926144">
        <w:rPr>
          <w:rFonts w:ascii="Arial" w:hAnsi="Arial" w:cs="Arial"/>
          <w:iCs/>
          <w:color w:val="auto"/>
        </w:rPr>
        <w:t xml:space="preserve">учествује у поступку предметне јавне набавке мора испунити </w:t>
      </w:r>
      <w:r w:rsidRPr="00926144">
        <w:rPr>
          <w:rFonts w:ascii="Arial" w:hAnsi="Arial" w:cs="Arial"/>
          <w:b/>
          <w:iCs/>
          <w:color w:val="auto"/>
        </w:rPr>
        <w:t>додатне услове</w:t>
      </w:r>
      <w:r w:rsidRPr="00926144">
        <w:rPr>
          <w:rFonts w:ascii="Arial" w:hAnsi="Arial" w:cs="Arial"/>
          <w:iCs/>
          <w:color w:val="auto"/>
        </w:rPr>
        <w:t xml:space="preserve"> за учешће у поступку јавне набавке, дефинисане овом конкурсном документацијом,</w:t>
      </w:r>
      <w:r w:rsidRPr="00926144">
        <w:rPr>
          <w:rFonts w:ascii="Arial" w:eastAsia="TimesNewRomanPS-BoldMT" w:hAnsi="Arial" w:cs="Arial"/>
          <w:b/>
          <w:bCs/>
          <w:color w:val="auto"/>
          <w:lang w:val="sr-Cyrl-CS"/>
        </w:rPr>
        <w:t xml:space="preserve"> </w:t>
      </w:r>
      <w:r w:rsidRPr="00926144">
        <w:rPr>
          <w:rFonts w:ascii="Arial" w:hAnsi="Arial" w:cs="Arial"/>
          <w:iCs/>
          <w:color w:val="auto"/>
          <w:lang w:val="sr-Cyrl-CS"/>
        </w:rPr>
        <w:t>а и</w:t>
      </w:r>
      <w:r w:rsidRPr="00926144">
        <w:rPr>
          <w:rFonts w:ascii="Arial" w:eastAsia="TimesNewRomanPS-BoldMT" w:hAnsi="Arial" w:cs="Arial"/>
          <w:bCs/>
          <w:color w:val="auto"/>
          <w:lang w:val="sr-Cyrl-CS"/>
        </w:rPr>
        <w:t xml:space="preserve">спуњеност </w:t>
      </w:r>
      <w:r w:rsidRPr="00926144">
        <w:rPr>
          <w:rFonts w:ascii="Arial" w:eastAsia="TimesNewRomanPS-BoldMT" w:hAnsi="Arial" w:cs="Arial"/>
          <w:b/>
          <w:bCs/>
          <w:color w:val="auto"/>
          <w:lang w:val="sr-Cyrl-CS"/>
        </w:rPr>
        <w:t xml:space="preserve">додатних услова </w:t>
      </w:r>
      <w:r w:rsidRPr="00926144">
        <w:rPr>
          <w:rFonts w:ascii="Arial" w:eastAsia="TimesNewRomanPS-BoldMT" w:hAnsi="Arial" w:cs="Arial"/>
          <w:bCs/>
          <w:color w:val="auto"/>
          <w:lang w:val="sr-Cyrl-CS"/>
        </w:rPr>
        <w:t xml:space="preserve">понуђач доказује </w:t>
      </w:r>
      <w:r w:rsidRPr="00926144">
        <w:rPr>
          <w:rFonts w:ascii="Arial" w:hAnsi="Arial" w:cs="Arial"/>
          <w:lang w:val="sr-Cyrl-CS"/>
        </w:rPr>
        <w:t xml:space="preserve">на начин дефинисан у наредној табели, </w:t>
      </w:r>
      <w:r w:rsidRPr="00926144">
        <w:rPr>
          <w:rFonts w:ascii="Arial" w:hAnsi="Arial" w:cs="Arial"/>
          <w:b/>
          <w:lang w:val="sr-Cyrl-CS"/>
        </w:rPr>
        <w:t>и то</w:t>
      </w:r>
      <w:r w:rsidRPr="00926144">
        <w:rPr>
          <w:rFonts w:ascii="Arial" w:eastAsia="TimesNewRomanPS-BoldMT" w:hAnsi="Arial" w:cs="Arial"/>
          <w:b/>
          <w:bCs/>
          <w:color w:val="auto"/>
          <w:lang w:val="sr-Cyrl-CS"/>
        </w:rPr>
        <w:t>:</w:t>
      </w:r>
    </w:p>
    <w:p w:rsidR="00A32B8C" w:rsidRPr="00926144"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33"/>
        <w:gridCol w:w="4116"/>
      </w:tblGrid>
      <w:tr w:rsidR="00A32B8C" w:rsidRPr="00926144" w:rsidTr="00F80A51">
        <w:trPr>
          <w:trHeight w:val="309"/>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Р.бр.</w:t>
            </w:r>
          </w:p>
        </w:tc>
        <w:tc>
          <w:tcPr>
            <w:tcW w:w="4133"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ДОДАТНИ УСЛОВИ</w:t>
            </w:r>
          </w:p>
        </w:tc>
        <w:tc>
          <w:tcPr>
            <w:tcW w:w="4116"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НАЧИН ДОКАЗИВАЊА</w:t>
            </w:r>
          </w:p>
        </w:tc>
      </w:tr>
      <w:tr w:rsidR="00A32B8C" w:rsidRPr="00926144" w:rsidTr="00A32B8C">
        <w:trPr>
          <w:trHeight w:val="309"/>
        </w:trPr>
        <w:tc>
          <w:tcPr>
            <w:tcW w:w="700"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1.</w:t>
            </w:r>
          </w:p>
        </w:tc>
        <w:tc>
          <w:tcPr>
            <w:tcW w:w="4152"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КАДРОВСКИ КАПАЦИТЕТ</w:t>
            </w:r>
          </w:p>
        </w:tc>
        <w:tc>
          <w:tcPr>
            <w:tcW w:w="4133" w:type="dxa"/>
            <w:vMerge w:val="restart"/>
            <w:shd w:val="clear" w:color="auto" w:fill="FFFFFF"/>
          </w:tcPr>
          <w:p w:rsidR="00A32B8C" w:rsidRPr="00926144" w:rsidRDefault="00A32B8C" w:rsidP="00BD7632">
            <w:pPr>
              <w:suppressAutoHyphens w:val="0"/>
              <w:autoSpaceDE w:val="0"/>
              <w:autoSpaceDN w:val="0"/>
              <w:adjustRightInd w:val="0"/>
              <w:spacing w:line="240" w:lineRule="auto"/>
              <w:rPr>
                <w:rFonts w:ascii="Arial" w:eastAsia="Times New Roman" w:hAnsi="Arial" w:cs="Arial"/>
                <w:color w:val="auto"/>
                <w:kern w:val="0"/>
                <w:lang w:val="ru-RU" w:eastAsia="en-US"/>
              </w:rPr>
            </w:pPr>
            <w:r w:rsidRPr="00926144">
              <w:rPr>
                <w:rFonts w:ascii="Arial" w:hAnsi="Arial" w:cs="Arial"/>
                <w:lang w:val="sr-Cyrl-CS"/>
              </w:rPr>
              <w:t>Копија личне лиценце број 312 или 315 или 318</w:t>
            </w:r>
            <w:r w:rsidR="00DE7732" w:rsidRPr="00926144">
              <w:rPr>
                <w:rFonts w:ascii="Arial" w:hAnsi="Arial" w:cs="Arial"/>
                <w:lang w:val="sr-Cyrl-CS"/>
              </w:rPr>
              <w:t xml:space="preserve"> или 410 или 412 или 415  или 418</w:t>
            </w:r>
            <w:r w:rsidRPr="00926144">
              <w:rPr>
                <w:rFonts w:ascii="Arial" w:hAnsi="Arial" w:cs="Arial"/>
                <w:lang w:val="sr-Cyrl-CS"/>
              </w:rPr>
              <w:t xml:space="preserve">, копија Потврде Инжењерске коморе Србије да је лиценца важећа, </w:t>
            </w:r>
            <w:r w:rsidRPr="00926144">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926144">
              <w:rPr>
                <w:rFonts w:ascii="Arial" w:eastAsia="Times New Roman" w:hAnsi="Arial" w:cs="Arial"/>
                <w:color w:val="auto"/>
                <w:kern w:val="0"/>
                <w:lang w:val="sr-Cyrl-CS" w:eastAsia="en-US"/>
              </w:rPr>
              <w:t>е</w:t>
            </w:r>
            <w:r w:rsidRPr="00926144">
              <w:rPr>
                <w:rFonts w:ascii="Arial" w:eastAsia="Times New Roman" w:hAnsi="Arial" w:cs="Arial"/>
                <w:color w:val="auto"/>
                <w:kern w:val="0"/>
                <w:lang w:eastAsia="en-US"/>
              </w:rPr>
              <w:t xml:space="preserve"> иначе није запошље</w:t>
            </w:r>
            <w:r w:rsidRPr="00926144">
              <w:rPr>
                <w:rFonts w:ascii="Arial" w:eastAsia="Times New Roman" w:hAnsi="Arial" w:cs="Arial"/>
                <w:color w:val="auto"/>
                <w:kern w:val="0"/>
                <w:lang w:val="sr-Cyrl-CS" w:eastAsia="en-US"/>
              </w:rPr>
              <w:t>н</w:t>
            </w:r>
            <w:r w:rsidRPr="00926144">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926144">
              <w:rPr>
                <w:rFonts w:ascii="Arial" w:eastAsia="Times New Roman" w:hAnsi="Arial" w:cs="Arial"/>
                <w:color w:val="auto"/>
                <w:kern w:val="0"/>
                <w:lang w:val="sr-Cyrl-CS" w:eastAsia="en-US"/>
              </w:rPr>
              <w:t>п</w:t>
            </w:r>
            <w:r w:rsidRPr="00926144">
              <w:rPr>
                <w:rFonts w:ascii="Arial" w:eastAsia="Times New Roman" w:hAnsi="Arial" w:cs="Arial"/>
                <w:color w:val="auto"/>
                <w:kern w:val="0"/>
                <w:lang w:eastAsia="en-US"/>
              </w:rPr>
              <w:t>реко уговора о делу или неког др.</w:t>
            </w:r>
            <w:r w:rsidRPr="00926144">
              <w:rPr>
                <w:rFonts w:ascii="Arial" w:eastAsia="Times New Roman" w:hAnsi="Arial" w:cs="Arial"/>
                <w:color w:val="auto"/>
                <w:kern w:val="0"/>
                <w:lang w:val="sr-Cyrl-CS" w:eastAsia="en-US"/>
              </w:rPr>
              <w:t xml:space="preserve"> </w:t>
            </w:r>
            <w:proofErr w:type="gramStart"/>
            <w:r w:rsidRPr="00926144">
              <w:rPr>
                <w:rFonts w:ascii="Arial" w:eastAsia="Times New Roman" w:hAnsi="Arial" w:cs="Arial"/>
                <w:color w:val="auto"/>
                <w:kern w:val="0"/>
                <w:lang w:eastAsia="en-US"/>
              </w:rPr>
              <w:t>уговора</w:t>
            </w:r>
            <w:proofErr w:type="gramEnd"/>
            <w:r w:rsidRPr="00926144">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A32B8C" w:rsidRPr="00926144" w:rsidTr="00B206B3">
        <w:trPr>
          <w:trHeight w:val="557"/>
        </w:trPr>
        <w:tc>
          <w:tcPr>
            <w:tcW w:w="700" w:type="dxa"/>
            <w:tcBorders>
              <w:bottom w:val="single" w:sz="4" w:space="0" w:color="auto"/>
            </w:tcBorders>
            <w:shd w:val="clear" w:color="auto" w:fill="auto"/>
          </w:tcPr>
          <w:p w:rsidR="00A32B8C" w:rsidRPr="00926144" w:rsidRDefault="00A32B8C" w:rsidP="00BD7632">
            <w:pPr>
              <w:rPr>
                <w:rFonts w:ascii="Arial" w:hAnsi="Arial" w:cs="Arial"/>
                <w:color w:val="auto"/>
                <w:sz w:val="28"/>
                <w:szCs w:val="28"/>
              </w:rPr>
            </w:pPr>
          </w:p>
        </w:tc>
        <w:tc>
          <w:tcPr>
            <w:tcW w:w="4152" w:type="dxa"/>
            <w:tcBorders>
              <w:bottom w:val="single" w:sz="4" w:space="0" w:color="auto"/>
            </w:tcBorders>
            <w:shd w:val="clear" w:color="auto" w:fill="auto"/>
          </w:tcPr>
          <w:p w:rsidR="00DE7732" w:rsidRPr="00926144" w:rsidRDefault="00DE7732" w:rsidP="00DE7732">
            <w:pPr>
              <w:snapToGrid w:val="0"/>
              <w:rPr>
                <w:rFonts w:ascii="Arial" w:hAnsi="Arial" w:cs="Arial"/>
                <w:color w:val="auto"/>
                <w:lang w:val="sr-Cyrl-CS"/>
              </w:rPr>
            </w:pPr>
            <w:r w:rsidRPr="00926144">
              <w:rPr>
                <w:rFonts w:ascii="Arial" w:hAnsi="Arial" w:cs="Arial"/>
                <w:iCs/>
                <w:lang w:val="sr-Cyrl-CS"/>
              </w:rPr>
              <w:t>М</w:t>
            </w:r>
            <w:r w:rsidRPr="00926144">
              <w:rPr>
                <w:rFonts w:ascii="Arial" w:hAnsi="Arial" w:cs="Arial"/>
                <w:iCs/>
              </w:rPr>
              <w:t>инимум јед</w:t>
            </w:r>
            <w:r w:rsidRPr="00926144">
              <w:rPr>
                <w:rFonts w:ascii="Arial" w:hAnsi="Arial" w:cs="Arial"/>
                <w:iCs/>
                <w:lang w:val="sr-Cyrl-CS"/>
              </w:rPr>
              <w:t>ан</w:t>
            </w:r>
            <w:r w:rsidRPr="00926144">
              <w:rPr>
                <w:rFonts w:ascii="Arial" w:hAnsi="Arial" w:cs="Arial"/>
                <w:iCs/>
              </w:rPr>
              <w:t xml:space="preserve"> дипломирани  инж. </w:t>
            </w:r>
            <w:proofErr w:type="gramStart"/>
            <w:r w:rsidRPr="00926144">
              <w:rPr>
                <w:rFonts w:ascii="Arial" w:hAnsi="Arial" w:cs="Arial"/>
                <w:iCs/>
              </w:rPr>
              <w:t>грађевине</w:t>
            </w:r>
            <w:proofErr w:type="gramEnd"/>
            <w:r w:rsidRPr="00926144">
              <w:rPr>
                <w:rFonts w:ascii="Arial" w:hAnsi="Arial" w:cs="Arial"/>
                <w:iCs/>
              </w:rPr>
              <w:t>,  који мора имати лиценцу</w:t>
            </w:r>
            <w:r w:rsidRPr="00926144">
              <w:rPr>
                <w:rFonts w:ascii="Arial" w:hAnsi="Arial" w:cs="Arial"/>
                <w:lang w:val="sr-Cyrl-CS"/>
              </w:rPr>
              <w:t xml:space="preserve"> одговорног пројектанта</w:t>
            </w:r>
            <w:r w:rsidRPr="00926144">
              <w:rPr>
                <w:rFonts w:ascii="Arial" w:hAnsi="Arial" w:cs="Arial"/>
                <w:iCs/>
              </w:rPr>
              <w:t xml:space="preserve"> бр. 312 или 315 или 318</w:t>
            </w:r>
            <w:r w:rsidRPr="00926144">
              <w:rPr>
                <w:rFonts w:ascii="Arial" w:hAnsi="Arial" w:cs="Arial"/>
                <w:iCs/>
                <w:lang w:val="sr-Cyrl-CS"/>
              </w:rPr>
              <w:t xml:space="preserve"> или лиценцу одговорног извођача радова бр. 410 или 412 или 415 или 418</w:t>
            </w:r>
          </w:p>
        </w:tc>
        <w:tc>
          <w:tcPr>
            <w:tcW w:w="4133" w:type="dxa"/>
            <w:vMerge/>
            <w:shd w:val="clear" w:color="auto" w:fill="FFFFFF"/>
          </w:tcPr>
          <w:p w:rsidR="00A32B8C" w:rsidRPr="00926144" w:rsidRDefault="00A32B8C" w:rsidP="00BD7632">
            <w:pPr>
              <w:pStyle w:val="Default"/>
              <w:jc w:val="both"/>
              <w:rPr>
                <w:color w:val="auto"/>
                <w:sz w:val="28"/>
                <w:szCs w:val="28"/>
              </w:rPr>
            </w:pPr>
          </w:p>
        </w:tc>
      </w:tr>
      <w:tr w:rsidR="00F80A51" w:rsidRPr="00926144" w:rsidTr="00B206B3">
        <w:trPr>
          <w:trHeight w:val="350"/>
        </w:trPr>
        <w:tc>
          <w:tcPr>
            <w:tcW w:w="700" w:type="dxa"/>
            <w:shd w:val="clear" w:color="auto" w:fill="B8CCE4" w:themeFill="accent1" w:themeFillTint="66"/>
          </w:tcPr>
          <w:p w:rsidR="00F80A51" w:rsidRPr="00926144" w:rsidRDefault="00F80A51" w:rsidP="00F80A51">
            <w:pPr>
              <w:jc w:val="center"/>
              <w:rPr>
                <w:rFonts w:ascii="Arial" w:hAnsi="Arial" w:cs="Arial"/>
                <w:color w:val="auto"/>
                <w:lang w:val="sr-Cyrl-CS"/>
              </w:rPr>
            </w:pPr>
            <w:r w:rsidRPr="00926144">
              <w:rPr>
                <w:rFonts w:ascii="Arial" w:hAnsi="Arial" w:cs="Arial"/>
                <w:color w:val="auto"/>
                <w:lang w:val="sr-Cyrl-CS"/>
              </w:rPr>
              <w:t>2.</w:t>
            </w:r>
          </w:p>
        </w:tc>
        <w:tc>
          <w:tcPr>
            <w:tcW w:w="4152" w:type="dxa"/>
            <w:shd w:val="clear" w:color="auto" w:fill="B8CCE4" w:themeFill="accent1" w:themeFillTint="66"/>
          </w:tcPr>
          <w:p w:rsidR="00F80A51" w:rsidRPr="00926144" w:rsidRDefault="00F80A51" w:rsidP="00F80A51">
            <w:pPr>
              <w:snapToGrid w:val="0"/>
              <w:jc w:val="center"/>
              <w:rPr>
                <w:rFonts w:ascii="Arial" w:hAnsi="Arial" w:cs="Arial"/>
                <w:iCs/>
                <w:sz w:val="28"/>
                <w:szCs w:val="28"/>
                <w:lang w:val="sr-Cyrl-CS"/>
              </w:rPr>
            </w:pPr>
            <w:r w:rsidRPr="00926144">
              <w:rPr>
                <w:rFonts w:ascii="Arial" w:hAnsi="Arial" w:cs="Arial"/>
                <w:iCs/>
                <w:sz w:val="28"/>
                <w:szCs w:val="28"/>
                <w:lang w:val="sr-Cyrl-CS"/>
              </w:rPr>
              <w:t>ПОСЛОВНИ КАПАЦИТЕТ</w:t>
            </w:r>
          </w:p>
        </w:tc>
        <w:tc>
          <w:tcPr>
            <w:tcW w:w="4133" w:type="dxa"/>
            <w:vMerge w:val="restart"/>
            <w:shd w:val="clear" w:color="auto" w:fill="FFFFFF"/>
          </w:tcPr>
          <w:p w:rsidR="00C57D3B" w:rsidRPr="00926144" w:rsidRDefault="00C57D3B" w:rsidP="00C57D3B">
            <w:pPr>
              <w:pStyle w:val="ListParagraph"/>
              <w:numPr>
                <w:ilvl w:val="0"/>
                <w:numId w:val="30"/>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926144">
              <w:rPr>
                <w:rFonts w:ascii="Arial" w:hAnsi="Arial" w:cs="Arial"/>
                <w:lang w:val="sr-Cyrl-CS"/>
              </w:rPr>
              <w:t xml:space="preserve">Попуњен Образац </w:t>
            </w:r>
            <w:r w:rsidRPr="00926144">
              <w:rPr>
                <w:rFonts w:ascii="Arial" w:hAnsi="Arial" w:cs="Arial"/>
              </w:rPr>
              <w:t>VII-</w:t>
            </w:r>
            <w:r w:rsidR="000072AD" w:rsidRPr="00926144">
              <w:rPr>
                <w:rFonts w:ascii="Arial" w:hAnsi="Arial" w:cs="Arial"/>
                <w:lang w:val="sr-Cyrl-CS"/>
              </w:rPr>
              <w:t>6</w:t>
            </w:r>
            <w:r w:rsidRPr="00926144">
              <w:rPr>
                <w:rFonts w:ascii="Arial" w:hAnsi="Arial" w:cs="Arial"/>
                <w:lang w:val="sr-Cyrl-CS"/>
              </w:rPr>
              <w:t>: Списак пружених услуга</w:t>
            </w:r>
          </w:p>
          <w:p w:rsidR="00F80A51" w:rsidRPr="00926144" w:rsidRDefault="00C57D3B" w:rsidP="009A0535">
            <w:pPr>
              <w:pStyle w:val="ListParagraph"/>
              <w:numPr>
                <w:ilvl w:val="0"/>
                <w:numId w:val="30"/>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926144">
              <w:rPr>
                <w:rFonts w:ascii="Arial" w:hAnsi="Arial" w:cs="Arial"/>
              </w:rPr>
              <w:t xml:space="preserve">Потврде наручиоца о </w:t>
            </w:r>
            <w:r w:rsidR="009A0535" w:rsidRPr="00926144">
              <w:rPr>
                <w:rFonts w:ascii="Arial" w:hAnsi="Arial" w:cs="Arial"/>
                <w:lang w:val="sr-Cyrl-CS"/>
              </w:rPr>
              <w:t>пруженим услугама</w:t>
            </w:r>
            <w:r w:rsidRPr="00926144">
              <w:rPr>
                <w:rFonts w:ascii="Arial" w:hAnsi="Arial" w:cs="Arial"/>
              </w:rPr>
              <w:t>- референце (Образац VII</w:t>
            </w:r>
            <w:r w:rsidR="000072AD" w:rsidRPr="00926144">
              <w:rPr>
                <w:rFonts w:ascii="Arial" w:hAnsi="Arial" w:cs="Arial"/>
              </w:rPr>
              <w:t>-</w:t>
            </w:r>
            <w:r w:rsidR="000072AD" w:rsidRPr="00926144">
              <w:rPr>
                <w:rFonts w:ascii="Arial" w:hAnsi="Arial" w:cs="Arial"/>
                <w:lang w:val="sr-Cyrl-CS"/>
              </w:rPr>
              <w:t>7</w:t>
            </w:r>
            <w:r w:rsidRPr="00926144">
              <w:rPr>
                <w:rFonts w:ascii="Arial" w:hAnsi="Arial" w:cs="Arial"/>
              </w:rPr>
              <w:t>) са фотокопијама уговора и окончан</w:t>
            </w:r>
            <w:r w:rsidRPr="00926144">
              <w:rPr>
                <w:rFonts w:ascii="Arial" w:hAnsi="Arial" w:cs="Arial"/>
                <w:lang w:val="sr-Cyrl-CS"/>
              </w:rPr>
              <w:t>их</w:t>
            </w:r>
            <w:r w:rsidRPr="00926144">
              <w:rPr>
                <w:rFonts w:ascii="Arial" w:hAnsi="Arial" w:cs="Arial"/>
              </w:rPr>
              <w:t xml:space="preserve"> ситуациј</w:t>
            </w:r>
            <w:r w:rsidRPr="00926144">
              <w:rPr>
                <w:rFonts w:ascii="Arial" w:hAnsi="Arial" w:cs="Arial"/>
                <w:lang w:val="sr-Cyrl-CS"/>
              </w:rPr>
              <w:t>а</w:t>
            </w:r>
            <w:r w:rsidRPr="00926144">
              <w:rPr>
                <w:rFonts w:ascii="Arial" w:hAnsi="Arial" w:cs="Arial"/>
              </w:rPr>
              <w:t xml:space="preserve"> (рачуна) о </w:t>
            </w:r>
            <w:r w:rsidR="009A0535" w:rsidRPr="00926144">
              <w:rPr>
                <w:rFonts w:ascii="Arial" w:hAnsi="Arial" w:cs="Arial"/>
                <w:lang w:val="sr-Cyrl-CS"/>
              </w:rPr>
              <w:t>пруженим услугама</w:t>
            </w:r>
            <w:r w:rsidRPr="00926144">
              <w:rPr>
                <w:rFonts w:ascii="Arial" w:hAnsi="Arial" w:cs="Arial"/>
              </w:rPr>
              <w:t xml:space="preserve"> </w:t>
            </w:r>
          </w:p>
        </w:tc>
      </w:tr>
      <w:tr w:rsidR="00F80A51" w:rsidRPr="00926144" w:rsidTr="00F80A51">
        <w:trPr>
          <w:trHeight w:val="557"/>
        </w:trPr>
        <w:tc>
          <w:tcPr>
            <w:tcW w:w="736" w:type="dxa"/>
            <w:shd w:val="clear" w:color="auto" w:fill="auto"/>
          </w:tcPr>
          <w:p w:rsidR="00F80A51" w:rsidRPr="00926144" w:rsidRDefault="00F80A51" w:rsidP="00BD7632">
            <w:pPr>
              <w:rPr>
                <w:rFonts w:ascii="Arial" w:hAnsi="Arial" w:cs="Arial"/>
                <w:color w:val="auto"/>
                <w:sz w:val="28"/>
                <w:szCs w:val="28"/>
              </w:rPr>
            </w:pPr>
          </w:p>
        </w:tc>
        <w:tc>
          <w:tcPr>
            <w:tcW w:w="4133" w:type="dxa"/>
            <w:tcBorders>
              <w:bottom w:val="single" w:sz="4" w:space="0" w:color="auto"/>
            </w:tcBorders>
            <w:shd w:val="clear" w:color="auto" w:fill="auto"/>
          </w:tcPr>
          <w:p w:rsidR="00F80A51" w:rsidRPr="00926144" w:rsidRDefault="00C57D3B" w:rsidP="00C57D3B">
            <w:pPr>
              <w:snapToGrid w:val="0"/>
              <w:rPr>
                <w:rFonts w:ascii="Arial" w:hAnsi="Arial" w:cs="Arial"/>
                <w:iCs/>
              </w:rPr>
            </w:pPr>
            <w:r w:rsidRPr="00926144">
              <w:rPr>
                <w:rFonts w:ascii="Arial" w:hAnsi="Arial" w:cs="Arial"/>
                <w:lang w:val="sr-Cyrl-CS"/>
              </w:rPr>
              <w:t>Да је у претходн</w:t>
            </w:r>
            <w:r w:rsidRPr="00926144">
              <w:rPr>
                <w:rFonts w:ascii="Arial" w:hAnsi="Arial" w:cs="Arial"/>
              </w:rPr>
              <w:t>e</w:t>
            </w:r>
            <w:r w:rsidRPr="00926144">
              <w:rPr>
                <w:rFonts w:ascii="Arial" w:hAnsi="Arial" w:cs="Arial"/>
                <w:lang w:val="sr-Cyrl-CS"/>
              </w:rPr>
              <w:t xml:space="preserve"> </w:t>
            </w:r>
            <w:r w:rsidRPr="00926144">
              <w:rPr>
                <w:rFonts w:ascii="Arial" w:hAnsi="Arial" w:cs="Arial"/>
              </w:rPr>
              <w:t>3</w:t>
            </w:r>
            <w:r w:rsidRPr="00926144">
              <w:rPr>
                <w:rFonts w:ascii="Arial" w:hAnsi="Arial" w:cs="Arial"/>
                <w:lang w:val="sr-Cyrl-CS"/>
              </w:rPr>
              <w:t xml:space="preserve"> обрачунск</w:t>
            </w:r>
            <w:r w:rsidRPr="00926144">
              <w:rPr>
                <w:rFonts w:ascii="Arial" w:hAnsi="Arial" w:cs="Arial"/>
              </w:rPr>
              <w:t>e</w:t>
            </w:r>
            <w:r w:rsidRPr="00926144">
              <w:rPr>
                <w:rFonts w:ascii="Arial" w:hAnsi="Arial" w:cs="Arial"/>
                <w:lang w:val="sr-Cyrl-CS"/>
              </w:rPr>
              <w:t xml:space="preserve"> годин</w:t>
            </w:r>
            <w:r w:rsidRPr="00926144">
              <w:rPr>
                <w:rFonts w:ascii="Arial" w:hAnsi="Arial" w:cs="Arial"/>
              </w:rPr>
              <w:t>e</w:t>
            </w:r>
            <w:r w:rsidRPr="00926144">
              <w:rPr>
                <w:rFonts w:ascii="Arial" w:hAnsi="Arial" w:cs="Arial"/>
                <w:lang w:val="sr-Cyrl-CS"/>
              </w:rPr>
              <w:t xml:space="preserve"> ( 2015</w:t>
            </w:r>
            <w:r w:rsidRPr="00926144">
              <w:rPr>
                <w:rFonts w:ascii="Arial" w:hAnsi="Arial" w:cs="Arial"/>
              </w:rPr>
              <w:t xml:space="preserve">, </w:t>
            </w:r>
            <w:r w:rsidRPr="00926144">
              <w:rPr>
                <w:rFonts w:ascii="Arial" w:hAnsi="Arial" w:cs="Arial"/>
                <w:lang w:val="sr-Cyrl-CS"/>
              </w:rPr>
              <w:t>2016</w:t>
            </w:r>
            <w:r w:rsidRPr="00926144">
              <w:rPr>
                <w:rFonts w:ascii="Arial" w:hAnsi="Arial" w:cs="Arial"/>
              </w:rPr>
              <w:t xml:space="preserve"> и 2017</w:t>
            </w:r>
            <w:r w:rsidRPr="00926144">
              <w:rPr>
                <w:rFonts w:ascii="Arial" w:hAnsi="Arial" w:cs="Arial"/>
                <w:lang w:val="sr-Cyrl-CS"/>
              </w:rPr>
              <w:t xml:space="preserve">) </w:t>
            </w:r>
            <w:r w:rsidRPr="00926144">
              <w:rPr>
                <w:rFonts w:ascii="Arial" w:hAnsi="Arial" w:cs="Arial"/>
              </w:rPr>
              <w:t>пружио</w:t>
            </w:r>
            <w:r w:rsidR="000072AD" w:rsidRPr="00926144">
              <w:rPr>
                <w:rFonts w:ascii="Arial" w:hAnsi="Arial" w:cs="Arial"/>
              </w:rPr>
              <w:t xml:space="preserve"> најмање 3</w:t>
            </w:r>
            <w:r w:rsidRPr="00926144">
              <w:rPr>
                <w:rFonts w:ascii="Arial" w:hAnsi="Arial" w:cs="Arial"/>
              </w:rPr>
              <w:t xml:space="preserve"> истоврсне услуге стручног надзора над извођењем радова на асвалтирању путева и улица</w:t>
            </w:r>
            <w:r w:rsidR="000072AD" w:rsidRPr="00926144">
              <w:rPr>
                <w:rFonts w:ascii="Arial" w:hAnsi="Arial" w:cs="Arial"/>
              </w:rPr>
              <w:t>, укупне дужине од 5км.</w:t>
            </w:r>
          </w:p>
        </w:tc>
        <w:tc>
          <w:tcPr>
            <w:tcW w:w="4116" w:type="dxa"/>
            <w:vMerge/>
            <w:shd w:val="clear" w:color="auto" w:fill="FFFFFF"/>
          </w:tcPr>
          <w:p w:rsidR="00F80A51" w:rsidRPr="00926144" w:rsidRDefault="00F80A51" w:rsidP="00BD7632">
            <w:pPr>
              <w:pStyle w:val="Default"/>
              <w:jc w:val="both"/>
              <w:rPr>
                <w:color w:val="auto"/>
                <w:sz w:val="28"/>
                <w:szCs w:val="28"/>
              </w:rPr>
            </w:pPr>
          </w:p>
        </w:tc>
      </w:tr>
    </w:tbl>
    <w:p w:rsidR="000072AD" w:rsidRPr="00926144" w:rsidRDefault="000072AD" w:rsidP="000072AD">
      <w:pPr>
        <w:pStyle w:val="ListParagraph"/>
        <w:numPr>
          <w:ilvl w:val="1"/>
          <w:numId w:val="2"/>
        </w:numPr>
        <w:jc w:val="both"/>
        <w:rPr>
          <w:rFonts w:ascii="Arial" w:hAnsi="Arial" w:cs="Arial"/>
          <w:b/>
          <w:bCs/>
          <w:i/>
          <w:iCs/>
          <w:lang w:val="ru-RU"/>
        </w:rPr>
      </w:pPr>
      <w:r w:rsidRPr="00926144">
        <w:rPr>
          <w:rFonts w:ascii="Arial" w:hAnsi="Arial" w:cs="Arial"/>
          <w:bCs/>
          <w:iCs/>
          <w:lang w:val="ru-RU"/>
        </w:rPr>
        <w:lastRenderedPageBreak/>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0072AD" w:rsidRPr="00926144" w:rsidRDefault="000072AD" w:rsidP="000072AD">
      <w:pPr>
        <w:pStyle w:val="ListParagraph"/>
        <w:ind w:left="0"/>
        <w:jc w:val="both"/>
        <w:rPr>
          <w:rFonts w:ascii="Arial" w:hAnsi="Arial" w:cs="Arial"/>
          <w:lang w:val="ru-RU"/>
        </w:rPr>
      </w:pPr>
    </w:p>
    <w:p w:rsidR="000072AD" w:rsidRPr="00926144" w:rsidRDefault="000072AD" w:rsidP="000072AD">
      <w:pPr>
        <w:pStyle w:val="ListParagraph"/>
        <w:numPr>
          <w:ilvl w:val="1"/>
          <w:numId w:val="2"/>
        </w:numPr>
        <w:jc w:val="both"/>
        <w:rPr>
          <w:rFonts w:ascii="Arial" w:hAnsi="Arial" w:cs="Arial"/>
          <w:bCs/>
          <w:iCs/>
          <w:lang w:val="ru-RU"/>
        </w:rPr>
      </w:pPr>
      <w:r w:rsidRPr="00926144">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0072AD" w:rsidRPr="00926144" w:rsidRDefault="000072AD" w:rsidP="000072AD">
      <w:pPr>
        <w:jc w:val="both"/>
        <w:rPr>
          <w:rFonts w:ascii="Arial" w:hAnsi="Arial" w:cs="Arial"/>
          <w:b/>
          <w:bCs/>
          <w:i/>
          <w:iCs/>
        </w:rPr>
      </w:pPr>
    </w:p>
    <w:p w:rsidR="000072AD" w:rsidRPr="00926144" w:rsidRDefault="000072AD" w:rsidP="000072AD">
      <w:pPr>
        <w:jc w:val="both"/>
        <w:rPr>
          <w:rFonts w:ascii="Arial" w:hAnsi="Arial" w:cs="Arial"/>
          <w:b/>
          <w:bCs/>
          <w:i/>
          <w:iCs/>
        </w:rPr>
      </w:pPr>
    </w:p>
    <w:p w:rsidR="00F14B9E" w:rsidRPr="00926144" w:rsidRDefault="00F14B9E" w:rsidP="00F14B9E">
      <w:pPr>
        <w:pStyle w:val="ListParagraph"/>
        <w:tabs>
          <w:tab w:val="left" w:pos="680"/>
        </w:tabs>
        <w:ind w:left="0"/>
        <w:jc w:val="center"/>
        <w:rPr>
          <w:rFonts w:ascii="Arial" w:eastAsia="TimesNewRomanPS-BoldMT" w:hAnsi="Arial" w:cs="Arial"/>
          <w:b/>
          <w:bCs/>
          <w:color w:val="auto"/>
          <w:sz w:val="28"/>
          <w:szCs w:val="28"/>
          <w:lang w:val="sr-Cyrl-CS"/>
        </w:rPr>
      </w:pPr>
      <w:r w:rsidRPr="00926144">
        <w:rPr>
          <w:rFonts w:ascii="Arial" w:eastAsia="TimesNewRomanPS-BoldMT" w:hAnsi="Arial" w:cs="Arial"/>
          <w:b/>
          <w:bCs/>
          <w:color w:val="auto"/>
          <w:sz w:val="28"/>
          <w:szCs w:val="28"/>
          <w:lang w:val="sr-Cyrl-CS"/>
        </w:rPr>
        <w:t>УПУТСТВО КАКО СЕ ДОКАЗУЈЕ ИСПУЊЕНОСТ УСЛОВА</w:t>
      </w:r>
    </w:p>
    <w:p w:rsidR="000072AD" w:rsidRPr="00926144" w:rsidRDefault="000072AD" w:rsidP="000072AD">
      <w:pPr>
        <w:jc w:val="both"/>
        <w:rPr>
          <w:rFonts w:ascii="Arial" w:hAnsi="Arial" w:cs="Arial"/>
          <w:bCs/>
          <w:i/>
          <w:iCs/>
          <w:color w:val="C00000"/>
          <w:lang w:val="sr-Cyrl-CS"/>
        </w:rPr>
      </w:pPr>
    </w:p>
    <w:p w:rsidR="00F14B9E" w:rsidRPr="00926144" w:rsidRDefault="00F14B9E" w:rsidP="000072AD">
      <w:pPr>
        <w:jc w:val="both"/>
        <w:rPr>
          <w:rFonts w:ascii="Arial" w:hAnsi="Arial" w:cs="Arial"/>
          <w:bCs/>
          <w:i/>
          <w:iCs/>
          <w:color w:val="C00000"/>
          <w:lang w:val="sr-Cyrl-CS"/>
        </w:rPr>
      </w:pPr>
    </w:p>
    <w:p w:rsidR="000072AD" w:rsidRPr="00926144" w:rsidRDefault="000072AD" w:rsidP="000072AD">
      <w:pPr>
        <w:pStyle w:val="ListParagraph"/>
        <w:ind w:left="0"/>
        <w:jc w:val="both"/>
        <w:rPr>
          <w:rFonts w:ascii="Arial" w:hAnsi="Arial" w:cs="Arial"/>
          <w:lang w:val="ru-RU"/>
        </w:rPr>
      </w:pPr>
      <w:r w:rsidRPr="00926144">
        <w:rPr>
          <w:rFonts w:ascii="Arial" w:hAnsi="Arial" w:cs="Arial"/>
          <w:lang w:val="ru-RU"/>
        </w:rPr>
        <w:t xml:space="preserve">Испуњеност </w:t>
      </w:r>
      <w:r w:rsidRPr="00926144">
        <w:rPr>
          <w:rFonts w:ascii="Arial" w:hAnsi="Arial" w:cs="Arial"/>
          <w:b/>
          <w:lang w:val="ru-RU"/>
        </w:rPr>
        <w:t xml:space="preserve">обавезних </w:t>
      </w:r>
      <w:r w:rsidRPr="00926144">
        <w:rPr>
          <w:rFonts w:ascii="Arial" w:hAnsi="Arial" w:cs="Arial"/>
          <w:b/>
          <w:lang w:val="sr-Cyrl-CS"/>
        </w:rPr>
        <w:t xml:space="preserve">услова </w:t>
      </w:r>
      <w:r w:rsidRPr="00926144">
        <w:rPr>
          <w:rFonts w:ascii="Arial" w:hAnsi="Arial" w:cs="Arial"/>
          <w:lang w:val="ru-RU"/>
        </w:rPr>
        <w:t xml:space="preserve">за учешће у поступку предметне јавне набавке, </w:t>
      </w:r>
      <w:r w:rsidRPr="00926144">
        <w:rPr>
          <w:rFonts w:ascii="Arial" w:hAnsi="Arial" w:cs="Arial"/>
          <w:lang w:val="sr-Cyrl-CS"/>
        </w:rPr>
        <w:t>понуђач доказује достављањем следећих доказа:</w:t>
      </w:r>
    </w:p>
    <w:p w:rsidR="000072AD" w:rsidRPr="00926144" w:rsidRDefault="000072AD" w:rsidP="000072AD">
      <w:pPr>
        <w:pStyle w:val="ListParagraph"/>
        <w:jc w:val="both"/>
        <w:rPr>
          <w:rFonts w:ascii="Arial" w:hAnsi="Arial" w:cs="Arial"/>
          <w:lang w:val="ru-RU"/>
        </w:rPr>
      </w:pPr>
    </w:p>
    <w:p w:rsidR="000072AD" w:rsidRPr="00926144" w:rsidRDefault="000072AD" w:rsidP="000072AD">
      <w:pPr>
        <w:pStyle w:val="ListParagraph"/>
        <w:numPr>
          <w:ilvl w:val="0"/>
          <w:numId w:val="12"/>
        </w:numPr>
        <w:tabs>
          <w:tab w:val="left" w:pos="680"/>
        </w:tabs>
        <w:ind w:hanging="720"/>
        <w:jc w:val="both"/>
        <w:rPr>
          <w:rFonts w:ascii="Arial" w:eastAsia="TimesNewRomanPSMT" w:hAnsi="Arial" w:cs="Arial"/>
          <w:bCs/>
          <w:color w:val="auto"/>
        </w:rPr>
      </w:pPr>
      <w:r w:rsidRPr="00926144">
        <w:rPr>
          <w:rFonts w:ascii="Arial" w:eastAsia="TimesNewRomanPSMT" w:hAnsi="Arial" w:cs="Arial"/>
          <w:bCs/>
          <w:color w:val="auto"/>
        </w:rPr>
        <w:t xml:space="preserve">Чл. 75. </w:t>
      </w:r>
      <w:proofErr w:type="gramStart"/>
      <w:r w:rsidRPr="00926144">
        <w:rPr>
          <w:rFonts w:ascii="Arial" w:eastAsia="TimesNewRomanPSMT" w:hAnsi="Arial" w:cs="Arial"/>
          <w:bCs/>
          <w:color w:val="auto"/>
        </w:rPr>
        <w:t>ст</w:t>
      </w:r>
      <w:proofErr w:type="gramEnd"/>
      <w:r w:rsidRPr="00926144">
        <w:rPr>
          <w:rFonts w:ascii="Arial" w:eastAsia="TimesNewRomanPSMT" w:hAnsi="Arial" w:cs="Arial"/>
          <w:bCs/>
          <w:color w:val="auto"/>
        </w:rPr>
        <w:t xml:space="preserve">. 1. </w:t>
      </w:r>
      <w:proofErr w:type="gramStart"/>
      <w:r w:rsidRPr="00926144">
        <w:rPr>
          <w:rFonts w:ascii="Arial" w:eastAsia="TimesNewRomanPSMT" w:hAnsi="Arial" w:cs="Arial"/>
          <w:bCs/>
          <w:color w:val="auto"/>
        </w:rPr>
        <w:t>тач</w:t>
      </w:r>
      <w:proofErr w:type="gramEnd"/>
      <w:r w:rsidRPr="00926144">
        <w:rPr>
          <w:rFonts w:ascii="Arial" w:eastAsia="TimesNewRomanPSMT" w:hAnsi="Arial" w:cs="Arial"/>
          <w:bCs/>
          <w:color w:val="auto"/>
        </w:rPr>
        <w:t xml:space="preserve">. 1) ЗЈН, услов под редним бројем 1. наведен у табеларном приказу </w:t>
      </w:r>
      <w:r w:rsidRPr="00926144">
        <w:rPr>
          <w:rFonts w:ascii="Arial" w:eastAsia="TimesNewRomanPSMT" w:hAnsi="Arial" w:cs="Arial"/>
          <w:b/>
          <w:bCs/>
          <w:color w:val="auto"/>
        </w:rPr>
        <w:t>обавезних услова</w:t>
      </w:r>
      <w:r w:rsidRPr="00926144">
        <w:rPr>
          <w:rFonts w:ascii="Arial" w:eastAsia="TimesNewRomanPSMT" w:hAnsi="Arial" w:cs="Arial"/>
          <w:bCs/>
          <w:color w:val="auto"/>
        </w:rPr>
        <w:t xml:space="preserve"> –</w:t>
      </w:r>
      <w:r w:rsidRPr="00926144">
        <w:rPr>
          <w:rFonts w:ascii="Arial" w:eastAsia="TimesNewRomanPSMT" w:hAnsi="Arial" w:cs="Arial"/>
          <w:b/>
          <w:bCs/>
          <w:color w:val="auto"/>
        </w:rPr>
        <w:t xml:space="preserve"> Доказ:</w:t>
      </w:r>
      <w:r w:rsidRPr="00926144">
        <w:rPr>
          <w:rFonts w:ascii="Arial" w:eastAsia="TimesNewRomanPSMT" w:hAnsi="Arial" w:cs="Arial"/>
          <w:bCs/>
          <w:color w:val="auto"/>
        </w:rPr>
        <w:t xml:space="preserve"> </w:t>
      </w:r>
    </w:p>
    <w:p w:rsidR="000072AD" w:rsidRPr="00926144" w:rsidRDefault="000072AD" w:rsidP="000072AD">
      <w:pPr>
        <w:pStyle w:val="ListParagraph"/>
        <w:tabs>
          <w:tab w:val="left" w:pos="680"/>
        </w:tabs>
        <w:ind w:hanging="720"/>
        <w:jc w:val="both"/>
        <w:rPr>
          <w:rFonts w:ascii="Arial" w:hAnsi="Arial" w:cs="Arial"/>
          <w:color w:val="auto"/>
        </w:rPr>
      </w:pPr>
      <w:r w:rsidRPr="00926144">
        <w:rPr>
          <w:rFonts w:ascii="Arial" w:eastAsia="TimesNewRomanPSMT" w:hAnsi="Arial" w:cs="Arial"/>
          <w:b/>
          <w:bCs/>
          <w:color w:val="auto"/>
          <w:u w:val="single"/>
        </w:rPr>
        <w:t>Правна лица</w:t>
      </w:r>
      <w:r w:rsidRPr="00926144">
        <w:rPr>
          <w:rFonts w:ascii="Arial" w:eastAsia="TimesNewRomanPSMT" w:hAnsi="Arial" w:cs="Arial"/>
          <w:bCs/>
          <w:color w:val="auto"/>
          <w:u w:val="single"/>
        </w:rPr>
        <w:t>:</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0072AD" w:rsidRPr="00926144" w:rsidRDefault="000072AD" w:rsidP="000072AD">
      <w:pPr>
        <w:pStyle w:val="ListParagraph"/>
        <w:tabs>
          <w:tab w:val="left" w:pos="680"/>
        </w:tabs>
        <w:ind w:hanging="720"/>
        <w:jc w:val="both"/>
        <w:rPr>
          <w:rFonts w:ascii="Arial" w:eastAsia="TimesNewRomanPSMT" w:hAnsi="Arial" w:cs="Arial"/>
          <w:bCs/>
          <w:color w:val="auto"/>
        </w:rPr>
      </w:pPr>
      <w:r w:rsidRPr="00926144">
        <w:rPr>
          <w:rFonts w:ascii="Arial" w:hAnsi="Arial" w:cs="Arial"/>
          <w:b/>
          <w:color w:val="auto"/>
          <w:u w:val="single"/>
        </w:rPr>
        <w:t>Предузетници:</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из регистра Агенције за привредне регистре, односно извод из одговарајућег регистра.</w:t>
      </w:r>
    </w:p>
    <w:p w:rsidR="000072AD" w:rsidRPr="00926144" w:rsidRDefault="000072AD" w:rsidP="000072AD">
      <w:pPr>
        <w:pStyle w:val="ListParagraph"/>
        <w:numPr>
          <w:ilvl w:val="0"/>
          <w:numId w:val="12"/>
        </w:numPr>
        <w:tabs>
          <w:tab w:val="left" w:pos="680"/>
        </w:tabs>
        <w:autoSpaceDE w:val="0"/>
        <w:autoSpaceDN w:val="0"/>
        <w:adjustRightInd w:val="0"/>
        <w:ind w:hanging="720"/>
        <w:jc w:val="both"/>
        <w:rPr>
          <w:rFonts w:ascii="Arial" w:hAnsi="Arial" w:cs="Arial"/>
          <w:color w:val="auto"/>
        </w:rPr>
      </w:pPr>
      <w:r w:rsidRPr="00926144">
        <w:rPr>
          <w:rFonts w:ascii="Arial" w:eastAsia="TimesNewRomanPSMT" w:hAnsi="Arial" w:cs="Arial"/>
          <w:bCs/>
          <w:color w:val="auto"/>
        </w:rPr>
        <w:t xml:space="preserve">Чл. 75. </w:t>
      </w:r>
      <w:proofErr w:type="gramStart"/>
      <w:r w:rsidRPr="00926144">
        <w:rPr>
          <w:rFonts w:ascii="Arial" w:eastAsia="TimesNewRomanPSMT" w:hAnsi="Arial" w:cs="Arial"/>
          <w:bCs/>
          <w:color w:val="auto"/>
        </w:rPr>
        <w:t>ст</w:t>
      </w:r>
      <w:proofErr w:type="gramEnd"/>
      <w:r w:rsidRPr="00926144">
        <w:rPr>
          <w:rFonts w:ascii="Arial" w:eastAsia="TimesNewRomanPSMT" w:hAnsi="Arial" w:cs="Arial"/>
          <w:bCs/>
          <w:color w:val="auto"/>
        </w:rPr>
        <w:t xml:space="preserve">. 1. </w:t>
      </w:r>
      <w:proofErr w:type="gramStart"/>
      <w:r w:rsidRPr="00926144">
        <w:rPr>
          <w:rFonts w:ascii="Arial" w:eastAsia="TimesNewRomanPSMT" w:hAnsi="Arial" w:cs="Arial"/>
          <w:bCs/>
          <w:color w:val="auto"/>
        </w:rPr>
        <w:t>тач</w:t>
      </w:r>
      <w:proofErr w:type="gramEnd"/>
      <w:r w:rsidRPr="00926144">
        <w:rPr>
          <w:rFonts w:ascii="Arial" w:eastAsia="TimesNewRomanPSMT" w:hAnsi="Arial" w:cs="Arial"/>
          <w:bCs/>
          <w:color w:val="auto"/>
        </w:rPr>
        <w:t xml:space="preserve">. 2) ЗЈН, услов под редним бројем 2. наведен у табеларном приказу </w:t>
      </w:r>
      <w:r w:rsidRPr="00926144">
        <w:rPr>
          <w:rFonts w:ascii="Arial" w:eastAsia="TimesNewRomanPSMT" w:hAnsi="Arial" w:cs="Arial"/>
          <w:b/>
          <w:bCs/>
          <w:color w:val="auto"/>
        </w:rPr>
        <w:t xml:space="preserve">обавезних услова </w:t>
      </w:r>
      <w:r w:rsidRPr="00926144">
        <w:rPr>
          <w:rFonts w:ascii="Arial" w:eastAsia="TimesNewRomanPSMT" w:hAnsi="Arial" w:cs="Arial"/>
          <w:bCs/>
          <w:color w:val="auto"/>
        </w:rPr>
        <w:t xml:space="preserve">– </w:t>
      </w:r>
      <w:r w:rsidRPr="00926144">
        <w:rPr>
          <w:rFonts w:ascii="Arial" w:eastAsia="TimesNewRomanPSMT" w:hAnsi="Arial" w:cs="Arial"/>
          <w:b/>
          <w:bCs/>
          <w:color w:val="auto"/>
        </w:rPr>
        <w:t>Доказ:</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r w:rsidRPr="00926144">
        <w:rPr>
          <w:rFonts w:ascii="Arial" w:hAnsi="Arial" w:cs="Arial"/>
          <w:b/>
          <w:color w:val="auto"/>
          <w:u w:val="single"/>
        </w:rPr>
        <w:t>П</w:t>
      </w:r>
      <w:r w:rsidRPr="00926144">
        <w:rPr>
          <w:rFonts w:ascii="Arial" w:hAnsi="Arial" w:cs="Arial"/>
          <w:b/>
          <w:color w:val="auto"/>
          <w:u w:val="single"/>
          <w:lang w:val="sr-Cyrl-CS"/>
        </w:rPr>
        <w:t>р</w:t>
      </w:r>
      <w:r w:rsidRPr="00926144">
        <w:rPr>
          <w:rFonts w:ascii="Arial" w:hAnsi="Arial" w:cs="Arial"/>
          <w:b/>
          <w:bCs/>
          <w:color w:val="auto"/>
          <w:u w:val="single"/>
        </w:rPr>
        <w:t>авна лица:</w:t>
      </w:r>
      <w:r w:rsidRPr="00926144">
        <w:rPr>
          <w:rFonts w:ascii="Arial" w:hAnsi="Arial" w:cs="Arial"/>
          <w:bCs/>
          <w:color w:val="auto"/>
        </w:rPr>
        <w:t xml:space="preserve"> 1) </w:t>
      </w:r>
      <w:r w:rsidRPr="00926144">
        <w:rPr>
          <w:rFonts w:ascii="Arial" w:hAnsi="Arial" w:cs="Arial"/>
          <w:color w:val="auto"/>
        </w:rPr>
        <w:t>Извод из казнене евиденције, односно уверење</w:t>
      </w:r>
      <w:r w:rsidRPr="00926144">
        <w:rPr>
          <w:rFonts w:ascii="Arial" w:hAnsi="Arial" w:cs="Arial"/>
          <w:b/>
          <w:color w:val="auto"/>
        </w:rPr>
        <w:t xml:space="preserve"> основног суда </w:t>
      </w:r>
      <w:r w:rsidRPr="00926144">
        <w:rPr>
          <w:rFonts w:ascii="Arial" w:hAnsi="Arial" w:cs="Arial"/>
          <w:color w:val="auto"/>
        </w:rPr>
        <w:t>на чијем подручју се налази седиште домаћег правног лица</w:t>
      </w:r>
      <w:r w:rsidRPr="00926144">
        <w:rPr>
          <w:rFonts w:ascii="Arial" w:hAnsi="Arial" w:cs="Arial"/>
          <w:color w:val="auto"/>
          <w:lang w:val="ru-RU"/>
        </w:rPr>
        <w:t>,</w:t>
      </w:r>
      <w:r w:rsidRPr="00926144">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26144">
        <w:rPr>
          <w:rFonts w:ascii="Arial" w:hAnsi="Arial" w:cs="Arial"/>
          <w:color w:val="auto"/>
          <w:u w:val="single"/>
        </w:rPr>
        <w:t>Напомена</w:t>
      </w:r>
      <w:r w:rsidRPr="00926144">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26144">
        <w:rPr>
          <w:rFonts w:ascii="Arial" w:hAnsi="Arial" w:cs="Arial"/>
          <w:b/>
          <w:color w:val="auto"/>
          <w:u w:val="single"/>
        </w:rPr>
        <w:t>И</w:t>
      </w:r>
      <w:r w:rsidRPr="00926144">
        <w:rPr>
          <w:rFonts w:ascii="Arial" w:hAnsi="Arial" w:cs="Arial"/>
          <w:color w:val="auto"/>
        </w:rPr>
        <w:t xml:space="preserve"> </w:t>
      </w:r>
      <w:r w:rsidRPr="00926144">
        <w:rPr>
          <w:rFonts w:ascii="Arial" w:hAnsi="Arial" w:cs="Arial"/>
          <w:b/>
          <w:color w:val="auto"/>
        </w:rPr>
        <w:t xml:space="preserve">УВЕРЕЊЕ ВИШЕГ СУДА </w:t>
      </w:r>
      <w:r w:rsidRPr="00926144">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26144">
        <w:rPr>
          <w:rFonts w:ascii="Arial" w:hAnsi="Arial" w:cs="Arial"/>
          <w:b/>
          <w:color w:val="auto"/>
        </w:rPr>
        <w:t>Посебног одељења за организовани криминал Вишег суда у Београду</w:t>
      </w:r>
      <w:r w:rsidRPr="00926144">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26144">
        <w:rPr>
          <w:rFonts w:ascii="Arial" w:hAnsi="Arial" w:cs="Arial"/>
          <w:b/>
          <w:color w:val="auto"/>
        </w:rPr>
        <w:t xml:space="preserve"> надлежне полицијске управе МУП-а</w:t>
      </w:r>
      <w:r w:rsidRPr="00926144">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926144">
        <w:rPr>
          <w:rFonts w:ascii="Arial" w:hAnsi="Arial" w:cs="Arial"/>
          <w:color w:val="auto"/>
        </w:rPr>
        <w:t>Уколико понуђач има више законских заступника дужан је да достави доказ за сваког од њих.</w:t>
      </w:r>
      <w:proofErr w:type="gramEnd"/>
      <w:r w:rsidRPr="00926144">
        <w:rPr>
          <w:rFonts w:ascii="Arial" w:hAnsi="Arial" w:cs="Arial"/>
          <w:color w:val="auto"/>
        </w:rPr>
        <w:t xml:space="preserve"> </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r w:rsidRPr="00926144">
        <w:rPr>
          <w:rFonts w:ascii="Arial" w:hAnsi="Arial" w:cs="Arial"/>
          <w:b/>
          <w:color w:val="auto"/>
          <w:u w:val="single"/>
        </w:rPr>
        <w:t>П</w:t>
      </w:r>
      <w:r w:rsidRPr="00926144">
        <w:rPr>
          <w:rFonts w:ascii="Arial" w:hAnsi="Arial" w:cs="Arial"/>
          <w:b/>
          <w:bCs/>
          <w:color w:val="auto"/>
          <w:u w:val="single"/>
        </w:rPr>
        <w:t>редузетници</w:t>
      </w:r>
      <w:r w:rsidRPr="00926144">
        <w:rPr>
          <w:rFonts w:ascii="Arial" w:hAnsi="Arial" w:cs="Arial"/>
          <w:color w:val="auto"/>
          <w:u w:val="single"/>
        </w:rPr>
        <w:t>:</w:t>
      </w:r>
      <w:r w:rsidRPr="00926144">
        <w:rPr>
          <w:rFonts w:ascii="Arial" w:hAnsi="Arial" w:cs="Arial"/>
          <w:color w:val="auto"/>
        </w:rPr>
        <w:t xml:space="preserve"> Извод из казнене евиденције, односно уверење </w:t>
      </w:r>
      <w:r w:rsidRPr="00926144">
        <w:rPr>
          <w:rFonts w:ascii="Arial" w:hAnsi="Arial" w:cs="Arial"/>
          <w:b/>
          <w:color w:val="auto"/>
        </w:rPr>
        <w:t>надлежне полицијске управе МУП-а</w:t>
      </w:r>
      <w:r w:rsidRPr="00926144">
        <w:rPr>
          <w:rFonts w:ascii="Arial" w:hAnsi="Arial" w:cs="Arial"/>
          <w:color w:val="auto"/>
        </w:rPr>
        <w:t xml:space="preserve">, којим се потврђује да није осуђиван за неко </w:t>
      </w:r>
      <w:r w:rsidRPr="00926144">
        <w:rPr>
          <w:rFonts w:ascii="Arial" w:hAnsi="Arial" w:cs="Arial"/>
          <w:color w:val="auto"/>
        </w:rPr>
        <w:lastRenderedPageBreak/>
        <w:t>од кривичних дела као</w:t>
      </w:r>
      <w:r w:rsidRPr="00926144">
        <w:rPr>
          <w:rFonts w:ascii="Arial" w:hAnsi="Arial" w:cs="Arial"/>
          <w:color w:val="FF0000"/>
        </w:rPr>
        <w:t xml:space="preserve"> </w:t>
      </w:r>
      <w:r w:rsidRPr="00926144">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proofErr w:type="gramStart"/>
      <w:r w:rsidRPr="00926144">
        <w:rPr>
          <w:rFonts w:ascii="Arial" w:hAnsi="Arial" w:cs="Arial"/>
          <w:b/>
          <w:color w:val="auto"/>
        </w:rPr>
        <w:t>Докази не могу бити старији од два месеца пре отварања понуда.</w:t>
      </w:r>
      <w:proofErr w:type="gramEnd"/>
    </w:p>
    <w:p w:rsidR="000072AD" w:rsidRPr="00926144" w:rsidRDefault="000072AD" w:rsidP="000072AD">
      <w:pPr>
        <w:pStyle w:val="ListParagraph"/>
        <w:numPr>
          <w:ilvl w:val="0"/>
          <w:numId w:val="12"/>
        </w:numPr>
        <w:tabs>
          <w:tab w:val="left" w:pos="680"/>
        </w:tabs>
        <w:autoSpaceDE w:val="0"/>
        <w:autoSpaceDN w:val="0"/>
        <w:adjustRightInd w:val="0"/>
        <w:ind w:hanging="720"/>
        <w:jc w:val="both"/>
        <w:rPr>
          <w:rFonts w:ascii="Arial" w:hAnsi="Arial" w:cs="Arial"/>
          <w:color w:val="auto"/>
        </w:rPr>
      </w:pPr>
      <w:r w:rsidRPr="00926144">
        <w:rPr>
          <w:rFonts w:ascii="Arial" w:eastAsia="TimesNewRomanPSMT" w:hAnsi="Arial" w:cs="Arial"/>
          <w:bCs/>
          <w:color w:val="auto"/>
        </w:rPr>
        <w:t xml:space="preserve">Чл. 75. </w:t>
      </w:r>
      <w:proofErr w:type="gramStart"/>
      <w:r w:rsidRPr="00926144">
        <w:rPr>
          <w:rFonts w:ascii="Arial" w:eastAsia="TimesNewRomanPSMT" w:hAnsi="Arial" w:cs="Arial"/>
          <w:bCs/>
          <w:color w:val="auto"/>
        </w:rPr>
        <w:t>ст</w:t>
      </w:r>
      <w:proofErr w:type="gramEnd"/>
      <w:r w:rsidRPr="00926144">
        <w:rPr>
          <w:rFonts w:ascii="Arial" w:eastAsia="TimesNewRomanPSMT" w:hAnsi="Arial" w:cs="Arial"/>
          <w:bCs/>
          <w:color w:val="auto"/>
        </w:rPr>
        <w:t xml:space="preserve">. 1. </w:t>
      </w:r>
      <w:proofErr w:type="gramStart"/>
      <w:r w:rsidRPr="00926144">
        <w:rPr>
          <w:rFonts w:ascii="Arial" w:eastAsia="TimesNewRomanPSMT" w:hAnsi="Arial" w:cs="Arial"/>
          <w:bCs/>
          <w:color w:val="auto"/>
        </w:rPr>
        <w:t>тач</w:t>
      </w:r>
      <w:proofErr w:type="gramEnd"/>
      <w:r w:rsidRPr="00926144">
        <w:rPr>
          <w:rFonts w:ascii="Arial" w:eastAsia="TimesNewRomanPSMT" w:hAnsi="Arial" w:cs="Arial"/>
          <w:bCs/>
          <w:color w:val="auto"/>
        </w:rPr>
        <w:t xml:space="preserve">. 4) ЗЈН, услов под редним бројем 3. наведен у табеларном приказу </w:t>
      </w:r>
      <w:r w:rsidRPr="00926144">
        <w:rPr>
          <w:rFonts w:ascii="Arial" w:eastAsia="TimesNewRomanPSMT" w:hAnsi="Arial" w:cs="Arial"/>
          <w:b/>
          <w:bCs/>
          <w:color w:val="auto"/>
        </w:rPr>
        <w:t xml:space="preserve">обавезних услова  </w:t>
      </w:r>
      <w:r w:rsidRPr="00926144">
        <w:rPr>
          <w:rFonts w:ascii="Arial" w:eastAsia="TimesNewRomanPSMT" w:hAnsi="Arial" w:cs="Arial"/>
          <w:bCs/>
          <w:color w:val="auto"/>
        </w:rPr>
        <w:t>-</w:t>
      </w:r>
      <w:r w:rsidRPr="00926144">
        <w:rPr>
          <w:rFonts w:ascii="Arial" w:hAnsi="Arial" w:cs="Arial"/>
          <w:b/>
          <w:color w:val="auto"/>
          <w:lang w:val="sr-Cyrl-CS"/>
        </w:rPr>
        <w:t xml:space="preserve"> Доказ: </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proofErr w:type="gramStart"/>
      <w:r w:rsidRPr="00926144">
        <w:rPr>
          <w:rFonts w:ascii="Arial" w:hAnsi="Arial" w:cs="Arial"/>
          <w:color w:val="auto"/>
        </w:rPr>
        <w:t xml:space="preserve">Уверење </w:t>
      </w:r>
      <w:r w:rsidRPr="00926144">
        <w:rPr>
          <w:rFonts w:ascii="Arial" w:hAnsi="Arial" w:cs="Arial"/>
          <w:bCs/>
          <w:color w:val="auto"/>
        </w:rPr>
        <w:t xml:space="preserve">Пореске управе Министарства финансија </w:t>
      </w:r>
      <w:r w:rsidRPr="00926144">
        <w:rPr>
          <w:rFonts w:ascii="Arial" w:hAnsi="Arial" w:cs="Arial"/>
          <w:color w:val="auto"/>
        </w:rPr>
        <w:t xml:space="preserve">да је измирио доспеле порезе и доприносе и уверење надлежне управе </w:t>
      </w:r>
      <w:r w:rsidRPr="00926144">
        <w:rPr>
          <w:rFonts w:ascii="Arial" w:hAnsi="Arial" w:cs="Arial"/>
          <w:bCs/>
          <w:color w:val="auto"/>
        </w:rPr>
        <w:t xml:space="preserve">локалне самоуправе </w:t>
      </w:r>
      <w:r w:rsidRPr="00926144">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926144">
        <w:rPr>
          <w:rFonts w:ascii="Arial" w:hAnsi="Arial" w:cs="Arial"/>
          <w:color w:val="auto"/>
        </w:rPr>
        <w:t xml:space="preserve"> </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proofErr w:type="gramStart"/>
      <w:r w:rsidRPr="00926144">
        <w:rPr>
          <w:rFonts w:ascii="Arial" w:hAnsi="Arial" w:cs="Arial"/>
          <w:b/>
          <w:color w:val="auto"/>
        </w:rPr>
        <w:t>Докази не могу бити старији од два месеца пре отварања понуда.</w:t>
      </w:r>
      <w:proofErr w:type="gramEnd"/>
    </w:p>
    <w:p w:rsidR="000072AD" w:rsidRPr="00926144" w:rsidRDefault="000072AD" w:rsidP="000072AD">
      <w:pPr>
        <w:pStyle w:val="ListParagraph"/>
        <w:jc w:val="both"/>
        <w:rPr>
          <w:rFonts w:ascii="Arial" w:hAnsi="Arial" w:cs="Arial"/>
          <w:lang w:val="sr-Cyrl-CS"/>
        </w:rPr>
      </w:pPr>
    </w:p>
    <w:p w:rsidR="000072AD" w:rsidRPr="00926144" w:rsidRDefault="000072AD" w:rsidP="000072AD">
      <w:pPr>
        <w:pStyle w:val="ListParagraph"/>
        <w:tabs>
          <w:tab w:val="left" w:pos="680"/>
        </w:tabs>
        <w:ind w:left="0"/>
        <w:jc w:val="both"/>
        <w:rPr>
          <w:rFonts w:ascii="Arial" w:eastAsia="TimesNewRomanPS-BoldMT" w:hAnsi="Arial" w:cs="Arial"/>
          <w:bCs/>
          <w:lang w:val="sr-Cyrl-CS"/>
        </w:rPr>
      </w:pPr>
      <w:r w:rsidRPr="00926144">
        <w:rPr>
          <w:rFonts w:ascii="Arial" w:eastAsia="TimesNewRomanPS-BoldMT" w:hAnsi="Arial" w:cs="Arial"/>
          <w:bCs/>
          <w:lang w:val="sr-Cyrl-CS"/>
        </w:rPr>
        <w:t xml:space="preserve">Испуњеност </w:t>
      </w:r>
      <w:r w:rsidRPr="00926144">
        <w:rPr>
          <w:rFonts w:ascii="Arial" w:eastAsia="TimesNewRomanPS-BoldMT" w:hAnsi="Arial" w:cs="Arial"/>
          <w:b/>
          <w:bCs/>
          <w:lang w:val="sr-Cyrl-CS"/>
        </w:rPr>
        <w:t xml:space="preserve">додатних услова </w:t>
      </w:r>
      <w:r w:rsidRPr="00926144">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0072AD" w:rsidRPr="00926144" w:rsidRDefault="000072AD" w:rsidP="000072AD">
      <w:pPr>
        <w:pStyle w:val="ListParagraph"/>
        <w:tabs>
          <w:tab w:val="left" w:pos="680"/>
        </w:tabs>
        <w:ind w:left="0"/>
        <w:jc w:val="both"/>
        <w:rPr>
          <w:rFonts w:ascii="Arial" w:eastAsia="TimesNewRomanPS-BoldMT" w:hAnsi="Arial" w:cs="Arial"/>
          <w:bCs/>
          <w:lang w:val="sr-Cyrl-CS"/>
        </w:rPr>
      </w:pPr>
    </w:p>
    <w:p w:rsidR="000072AD" w:rsidRPr="00926144" w:rsidRDefault="000072AD" w:rsidP="000072AD">
      <w:pPr>
        <w:pStyle w:val="ListParagraph"/>
        <w:numPr>
          <w:ilvl w:val="0"/>
          <w:numId w:val="31"/>
        </w:numPr>
        <w:tabs>
          <w:tab w:val="left" w:pos="680"/>
        </w:tabs>
        <w:autoSpaceDE w:val="0"/>
        <w:autoSpaceDN w:val="0"/>
        <w:adjustRightInd w:val="0"/>
        <w:ind w:left="720" w:hanging="720"/>
        <w:jc w:val="both"/>
        <w:rPr>
          <w:rFonts w:ascii="Arial" w:eastAsia="TimesNewRomanPSMT" w:hAnsi="Arial" w:cs="Arial"/>
          <w:b/>
          <w:bCs/>
          <w:color w:val="auto"/>
        </w:rPr>
      </w:pPr>
      <w:r w:rsidRPr="00926144">
        <w:rPr>
          <w:rFonts w:ascii="Arial" w:eastAsia="TimesNewRomanPSMT" w:hAnsi="Arial" w:cs="Arial"/>
          <w:bCs/>
          <w:color w:val="auto"/>
        </w:rPr>
        <w:t xml:space="preserve">Кадровски капацитет, услов под редним бројем </w:t>
      </w:r>
      <w:r w:rsidRPr="00926144">
        <w:rPr>
          <w:rFonts w:ascii="Arial" w:eastAsia="TimesNewRomanPSMT" w:hAnsi="Arial" w:cs="Arial"/>
          <w:bCs/>
          <w:color w:val="auto"/>
          <w:lang w:val="sr-Cyrl-CS"/>
        </w:rPr>
        <w:t>1</w:t>
      </w:r>
      <w:r w:rsidRPr="00926144">
        <w:rPr>
          <w:rFonts w:ascii="Arial" w:eastAsia="TimesNewRomanPSMT" w:hAnsi="Arial" w:cs="Arial"/>
          <w:bCs/>
          <w:color w:val="auto"/>
        </w:rPr>
        <w:t xml:space="preserve">. наведен у табеларном приказу </w:t>
      </w:r>
      <w:r w:rsidRPr="00926144">
        <w:rPr>
          <w:rFonts w:ascii="Arial" w:eastAsia="TimesNewRomanPSMT" w:hAnsi="Arial" w:cs="Arial"/>
          <w:b/>
          <w:bCs/>
          <w:color w:val="auto"/>
        </w:rPr>
        <w:t>додатних услова – Докази:</w:t>
      </w:r>
    </w:p>
    <w:p w:rsidR="000072AD" w:rsidRPr="00926144" w:rsidRDefault="000072AD" w:rsidP="000072AD">
      <w:pPr>
        <w:pStyle w:val="ListParagraph"/>
        <w:tabs>
          <w:tab w:val="left" w:pos="0"/>
        </w:tabs>
        <w:autoSpaceDE w:val="0"/>
        <w:autoSpaceDN w:val="0"/>
        <w:adjustRightInd w:val="0"/>
        <w:ind w:left="0"/>
        <w:jc w:val="both"/>
        <w:rPr>
          <w:rFonts w:ascii="Arial" w:hAnsi="Arial" w:cs="Arial"/>
          <w:color w:val="auto"/>
        </w:rPr>
      </w:pPr>
    </w:p>
    <w:p w:rsidR="000072AD" w:rsidRPr="00926144" w:rsidRDefault="000072AD" w:rsidP="000072AD">
      <w:pPr>
        <w:pStyle w:val="ListParagraph"/>
        <w:numPr>
          <w:ilvl w:val="0"/>
          <w:numId w:val="33"/>
        </w:numPr>
        <w:suppressAutoHyphens w:val="0"/>
        <w:spacing w:line="240" w:lineRule="auto"/>
        <w:jc w:val="both"/>
        <w:rPr>
          <w:rFonts w:ascii="Arial" w:hAnsi="Arial" w:cs="Arial"/>
          <w:lang w:val="sr-Cyrl-CS"/>
        </w:rPr>
      </w:pPr>
      <w:r w:rsidRPr="00926144">
        <w:rPr>
          <w:rFonts w:ascii="Arial" w:hAnsi="Arial" w:cs="Arial"/>
          <w:lang w:val="sr-Cyrl-CS"/>
        </w:rPr>
        <w:t>Копија личне лиценце број 312 или 315 или 318 или 410 или 412 или 415  или 418;</w:t>
      </w:r>
    </w:p>
    <w:p w:rsidR="000072AD" w:rsidRPr="00926144" w:rsidRDefault="000072AD" w:rsidP="000072AD">
      <w:pPr>
        <w:pStyle w:val="ListParagraph"/>
        <w:numPr>
          <w:ilvl w:val="0"/>
          <w:numId w:val="33"/>
        </w:numPr>
        <w:suppressAutoHyphens w:val="0"/>
        <w:spacing w:line="240" w:lineRule="auto"/>
        <w:jc w:val="both"/>
        <w:rPr>
          <w:rFonts w:ascii="Arial" w:eastAsia="Times New Roman" w:hAnsi="Arial" w:cs="Arial"/>
          <w:color w:val="auto"/>
          <w:kern w:val="0"/>
          <w:lang w:val="sr-Cyrl-CS" w:eastAsia="en-US"/>
        </w:rPr>
      </w:pPr>
      <w:r w:rsidRPr="00926144">
        <w:rPr>
          <w:rFonts w:ascii="Arial" w:hAnsi="Arial" w:cs="Arial"/>
          <w:lang w:val="sr-Cyrl-CS"/>
        </w:rPr>
        <w:t>Копија Потврде Инжењерске коморе Србије да је лиценца важећа;</w:t>
      </w:r>
    </w:p>
    <w:p w:rsidR="000072AD" w:rsidRPr="00926144" w:rsidRDefault="000072AD" w:rsidP="000072AD">
      <w:pPr>
        <w:pStyle w:val="ListParagraph"/>
        <w:numPr>
          <w:ilvl w:val="0"/>
          <w:numId w:val="33"/>
        </w:numPr>
        <w:suppressAutoHyphens w:val="0"/>
        <w:spacing w:line="240" w:lineRule="auto"/>
        <w:jc w:val="both"/>
        <w:rPr>
          <w:rFonts w:ascii="Arial" w:eastAsia="Times New Roman" w:hAnsi="Arial" w:cs="Arial"/>
          <w:color w:val="auto"/>
          <w:kern w:val="0"/>
          <w:lang w:val="sr-Cyrl-CS" w:eastAsia="en-US"/>
        </w:rPr>
      </w:pPr>
      <w:proofErr w:type="gramStart"/>
      <w:r w:rsidRPr="00926144">
        <w:rPr>
          <w:rFonts w:ascii="Arial" w:eastAsia="Times New Roman" w:hAnsi="Arial" w:cs="Arial"/>
          <w:color w:val="auto"/>
          <w:kern w:val="0"/>
          <w:lang w:eastAsia="en-US"/>
        </w:rPr>
        <w:t>доказ</w:t>
      </w:r>
      <w:proofErr w:type="gramEnd"/>
      <w:r w:rsidRPr="00926144">
        <w:rPr>
          <w:rFonts w:ascii="Arial" w:eastAsia="Times New Roman" w:hAnsi="Arial" w:cs="Arial"/>
          <w:color w:val="auto"/>
          <w:kern w:val="0"/>
          <w:lang w:eastAsia="en-US"/>
        </w:rPr>
        <w:t xml:space="preserve"> о радном односу (кумулативно уговор о раду и М образац) или доказ да ће лице кој</w:t>
      </w:r>
      <w:r w:rsidRPr="00926144">
        <w:rPr>
          <w:rFonts w:ascii="Arial" w:eastAsia="Times New Roman" w:hAnsi="Arial" w:cs="Arial"/>
          <w:color w:val="auto"/>
          <w:kern w:val="0"/>
          <w:lang w:val="sr-Cyrl-CS" w:eastAsia="en-US"/>
        </w:rPr>
        <w:t>е</w:t>
      </w:r>
      <w:r w:rsidRPr="00926144">
        <w:rPr>
          <w:rFonts w:ascii="Arial" w:eastAsia="Times New Roman" w:hAnsi="Arial" w:cs="Arial"/>
          <w:color w:val="auto"/>
          <w:kern w:val="0"/>
          <w:lang w:eastAsia="en-US"/>
        </w:rPr>
        <w:t xml:space="preserve"> иначе није запошље</w:t>
      </w:r>
      <w:r w:rsidRPr="00926144">
        <w:rPr>
          <w:rFonts w:ascii="Arial" w:eastAsia="Times New Roman" w:hAnsi="Arial" w:cs="Arial"/>
          <w:color w:val="auto"/>
          <w:kern w:val="0"/>
          <w:lang w:val="sr-Cyrl-CS" w:eastAsia="en-US"/>
        </w:rPr>
        <w:t>н</w:t>
      </w:r>
      <w:r w:rsidRPr="00926144">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926144">
        <w:rPr>
          <w:rFonts w:ascii="Arial" w:eastAsia="Times New Roman" w:hAnsi="Arial" w:cs="Arial"/>
          <w:color w:val="auto"/>
          <w:kern w:val="0"/>
          <w:lang w:val="sr-Cyrl-CS" w:eastAsia="en-US"/>
        </w:rPr>
        <w:t>п</w:t>
      </w:r>
      <w:r w:rsidRPr="00926144">
        <w:rPr>
          <w:rFonts w:ascii="Arial" w:eastAsia="Times New Roman" w:hAnsi="Arial" w:cs="Arial"/>
          <w:color w:val="auto"/>
          <w:kern w:val="0"/>
          <w:lang w:eastAsia="en-US"/>
        </w:rPr>
        <w:t>реко уговора о делу или неког др.</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eastAsia="en-US"/>
        </w:rPr>
        <w:t>уговора у складу са позитивним прописима који регулишу дату област).</w:t>
      </w:r>
    </w:p>
    <w:p w:rsidR="000072AD" w:rsidRPr="00926144" w:rsidRDefault="000072AD" w:rsidP="000072AD">
      <w:pPr>
        <w:suppressAutoHyphens w:val="0"/>
        <w:spacing w:line="240" w:lineRule="auto"/>
        <w:ind w:left="360"/>
        <w:jc w:val="both"/>
        <w:rPr>
          <w:rFonts w:ascii="Arial" w:hAnsi="Arial" w:cs="Arial"/>
          <w:lang w:val="sr-Cyrl-CS"/>
        </w:rPr>
      </w:pPr>
    </w:p>
    <w:p w:rsidR="000072AD" w:rsidRPr="00926144" w:rsidRDefault="000072AD" w:rsidP="000072AD">
      <w:pPr>
        <w:pStyle w:val="ListParagraph"/>
        <w:numPr>
          <w:ilvl w:val="0"/>
          <w:numId w:val="31"/>
        </w:numPr>
        <w:ind w:left="630" w:hanging="630"/>
        <w:jc w:val="both"/>
        <w:rPr>
          <w:rFonts w:ascii="Arial" w:hAnsi="Arial" w:cs="Arial"/>
          <w:iCs/>
        </w:rPr>
      </w:pPr>
      <w:r w:rsidRPr="00926144">
        <w:rPr>
          <w:rFonts w:ascii="Arial" w:hAnsi="Arial" w:cs="Arial"/>
          <w:iCs/>
        </w:rPr>
        <w:t xml:space="preserve">Пословни капацитет, </w:t>
      </w:r>
      <w:r w:rsidRPr="00926144">
        <w:rPr>
          <w:rFonts w:ascii="Arial" w:eastAsia="TimesNewRomanPSMT" w:hAnsi="Arial" w:cs="Arial"/>
          <w:bCs/>
          <w:color w:val="auto"/>
        </w:rPr>
        <w:t xml:space="preserve">услов под редним бројем </w:t>
      </w:r>
      <w:r w:rsidRPr="00926144">
        <w:rPr>
          <w:rFonts w:ascii="Arial" w:eastAsia="TimesNewRomanPSMT" w:hAnsi="Arial" w:cs="Arial"/>
          <w:bCs/>
          <w:color w:val="auto"/>
          <w:lang w:val="sr-Cyrl-CS"/>
        </w:rPr>
        <w:t>2</w:t>
      </w:r>
      <w:r w:rsidRPr="00926144">
        <w:rPr>
          <w:rFonts w:ascii="Arial" w:eastAsia="TimesNewRomanPSMT" w:hAnsi="Arial" w:cs="Arial"/>
          <w:bCs/>
          <w:color w:val="auto"/>
        </w:rPr>
        <w:t xml:space="preserve">. наведен у табеларном приказу </w:t>
      </w:r>
      <w:r w:rsidRPr="00926144">
        <w:rPr>
          <w:rFonts w:ascii="Arial" w:eastAsia="TimesNewRomanPSMT" w:hAnsi="Arial" w:cs="Arial"/>
          <w:b/>
          <w:bCs/>
          <w:color w:val="auto"/>
        </w:rPr>
        <w:t>додатних услова – Докази:</w:t>
      </w:r>
    </w:p>
    <w:p w:rsidR="000072AD" w:rsidRPr="00926144" w:rsidRDefault="000072AD" w:rsidP="000072AD">
      <w:pPr>
        <w:pStyle w:val="ListParagraph"/>
        <w:numPr>
          <w:ilvl w:val="0"/>
          <w:numId w:val="30"/>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926144">
        <w:rPr>
          <w:rFonts w:ascii="Arial" w:hAnsi="Arial" w:cs="Arial"/>
          <w:lang w:val="sr-Cyrl-CS"/>
        </w:rPr>
        <w:t xml:space="preserve">Попуњен Образац </w:t>
      </w:r>
      <w:r w:rsidRPr="00926144">
        <w:rPr>
          <w:rFonts w:ascii="Arial" w:hAnsi="Arial" w:cs="Arial"/>
        </w:rPr>
        <w:t>VIII-</w:t>
      </w:r>
      <w:r w:rsidRPr="00926144">
        <w:rPr>
          <w:rFonts w:ascii="Arial" w:hAnsi="Arial" w:cs="Arial"/>
          <w:lang w:val="sr-Cyrl-CS"/>
        </w:rPr>
        <w:t>6: Списак пружених услуга</w:t>
      </w:r>
    </w:p>
    <w:p w:rsidR="000072AD" w:rsidRPr="00926144" w:rsidRDefault="000072AD" w:rsidP="000072AD">
      <w:pPr>
        <w:pStyle w:val="ListParagraph"/>
        <w:numPr>
          <w:ilvl w:val="0"/>
          <w:numId w:val="30"/>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926144">
        <w:rPr>
          <w:rFonts w:ascii="Arial" w:hAnsi="Arial" w:cs="Arial"/>
        </w:rPr>
        <w:t xml:space="preserve">Потврде наручиоца о </w:t>
      </w:r>
      <w:r w:rsidRPr="00926144">
        <w:rPr>
          <w:rFonts w:ascii="Arial" w:hAnsi="Arial" w:cs="Arial"/>
          <w:lang w:val="sr-Cyrl-CS"/>
        </w:rPr>
        <w:t>пруженим услугама</w:t>
      </w:r>
      <w:r w:rsidRPr="00926144">
        <w:rPr>
          <w:rFonts w:ascii="Arial" w:hAnsi="Arial" w:cs="Arial"/>
        </w:rPr>
        <w:t xml:space="preserve"> - референце (Образац VIII-</w:t>
      </w:r>
      <w:r w:rsidRPr="00926144">
        <w:rPr>
          <w:rFonts w:ascii="Arial" w:hAnsi="Arial" w:cs="Arial"/>
          <w:lang w:val="sr-Cyrl-CS"/>
        </w:rPr>
        <w:t>7</w:t>
      </w:r>
      <w:r w:rsidRPr="00926144">
        <w:rPr>
          <w:rFonts w:ascii="Arial" w:hAnsi="Arial" w:cs="Arial"/>
        </w:rPr>
        <w:t>) са фотокопијама уговора и окончан</w:t>
      </w:r>
      <w:r w:rsidRPr="00926144">
        <w:rPr>
          <w:rFonts w:ascii="Arial" w:hAnsi="Arial" w:cs="Arial"/>
          <w:lang w:val="sr-Cyrl-CS"/>
        </w:rPr>
        <w:t>их</w:t>
      </w:r>
      <w:r w:rsidRPr="00926144">
        <w:rPr>
          <w:rFonts w:ascii="Arial" w:hAnsi="Arial" w:cs="Arial"/>
        </w:rPr>
        <w:t xml:space="preserve"> ситуациј</w:t>
      </w:r>
      <w:r w:rsidRPr="00926144">
        <w:rPr>
          <w:rFonts w:ascii="Arial" w:hAnsi="Arial" w:cs="Arial"/>
          <w:lang w:val="sr-Cyrl-CS"/>
        </w:rPr>
        <w:t>а</w:t>
      </w:r>
      <w:r w:rsidRPr="00926144">
        <w:rPr>
          <w:rFonts w:ascii="Arial" w:hAnsi="Arial" w:cs="Arial"/>
        </w:rPr>
        <w:t xml:space="preserve"> (рачуна) о </w:t>
      </w:r>
      <w:r w:rsidR="00070B57">
        <w:rPr>
          <w:rFonts w:ascii="Arial" w:hAnsi="Arial" w:cs="Arial"/>
          <w:lang w:val="sr-Cyrl-CS"/>
        </w:rPr>
        <w:t>пруженим услугама</w:t>
      </w:r>
    </w:p>
    <w:p w:rsidR="000072AD" w:rsidRPr="00926144" w:rsidRDefault="000072AD" w:rsidP="007F50BC">
      <w:pPr>
        <w:pStyle w:val="ListParagraph"/>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p>
    <w:p w:rsidR="000072AD" w:rsidRPr="00926144" w:rsidRDefault="000072AD" w:rsidP="000072AD">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b/>
          <w:bCs/>
          <w:i/>
          <w:color w:val="auto"/>
          <w:kern w:val="0"/>
          <w:lang w:val="ru-RU" w:eastAsia="en-US"/>
        </w:rPr>
        <w:t>Напомена</w:t>
      </w:r>
      <w:r w:rsidRPr="00926144">
        <w:rPr>
          <w:rFonts w:ascii="Arial" w:eastAsia="Times New Roman" w:hAnsi="Arial" w:cs="Arial"/>
          <w:color w:val="auto"/>
          <w:kern w:val="0"/>
          <w:lang w:val="ru-RU" w:eastAsia="en-US"/>
        </w:rPr>
        <w:t>: Потврде Наручилаца о реализацији закључених уговора</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 xml:space="preserve">могу бити на оригиналном </w:t>
      </w:r>
      <w:r w:rsidRPr="00926144">
        <w:rPr>
          <w:rFonts w:ascii="Arial" w:eastAsia="Times New Roman" w:hAnsi="Arial" w:cs="Arial"/>
          <w:color w:val="auto"/>
          <w:kern w:val="0"/>
          <w:lang w:val="sr-Cyrl-CS" w:eastAsia="en-US"/>
        </w:rPr>
        <w:t>О</w:t>
      </w:r>
      <w:r w:rsidRPr="00926144">
        <w:rPr>
          <w:rFonts w:ascii="Arial" w:eastAsia="Times New Roman" w:hAnsi="Arial" w:cs="Arial"/>
          <w:color w:val="auto"/>
          <w:kern w:val="0"/>
          <w:lang w:val="ru-RU" w:eastAsia="en-US"/>
        </w:rPr>
        <w:t>брасцу из конкурсне документације</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или издате од</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стране других наручилаца на њиховим обрасцима, при</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чему такве потврде морају имати све елементе које садржи Образац из</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конкурсне документације и то:</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назив и адреса Наручиоца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назив и седиште понуђача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xml:space="preserve">- облик наступања за </w:t>
      </w:r>
      <w:r w:rsidR="007F50BC" w:rsidRPr="00926144">
        <w:rPr>
          <w:rFonts w:ascii="Arial" w:eastAsia="Times New Roman" w:hAnsi="Arial" w:cs="Arial"/>
          <w:color w:val="auto"/>
          <w:kern w:val="0"/>
          <w:lang w:val="ru-RU" w:eastAsia="en-US"/>
        </w:rPr>
        <w:t>услуге</w:t>
      </w:r>
      <w:r w:rsidRPr="00926144">
        <w:rPr>
          <w:rFonts w:ascii="Arial" w:eastAsia="Times New Roman" w:hAnsi="Arial" w:cs="Arial"/>
          <w:color w:val="auto"/>
          <w:kern w:val="0"/>
          <w:lang w:val="ru-RU" w:eastAsia="en-US"/>
        </w:rPr>
        <w:t xml:space="preserve"> за које се издаје Потврда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xml:space="preserve">- изјава да су </w:t>
      </w:r>
      <w:r w:rsidR="007F50BC" w:rsidRPr="00926144">
        <w:rPr>
          <w:rFonts w:ascii="Arial" w:eastAsia="Times New Roman" w:hAnsi="Arial" w:cs="Arial"/>
          <w:color w:val="auto"/>
          <w:kern w:val="0"/>
          <w:lang w:val="ru-RU" w:eastAsia="en-US"/>
        </w:rPr>
        <w:t>услуге</w:t>
      </w:r>
      <w:r w:rsidRPr="00926144">
        <w:rPr>
          <w:rFonts w:ascii="Arial" w:eastAsia="Times New Roman" w:hAnsi="Arial" w:cs="Arial"/>
          <w:color w:val="auto"/>
          <w:kern w:val="0"/>
          <w:lang w:val="ru-RU" w:eastAsia="en-US"/>
        </w:rPr>
        <w:t xml:space="preserve"> за потребе тог наручиоца извршен</w:t>
      </w:r>
      <w:r w:rsidR="007F50BC" w:rsidRPr="00926144">
        <w:rPr>
          <w:rFonts w:ascii="Arial" w:eastAsia="Times New Roman" w:hAnsi="Arial" w:cs="Arial"/>
          <w:color w:val="auto"/>
          <w:kern w:val="0"/>
          <w:lang w:val="ru-RU" w:eastAsia="en-US"/>
        </w:rPr>
        <w:t>е</w:t>
      </w:r>
      <w:r w:rsidRPr="00926144">
        <w:rPr>
          <w:rFonts w:ascii="Arial" w:eastAsia="Times New Roman" w:hAnsi="Arial" w:cs="Arial"/>
          <w:color w:val="auto"/>
          <w:kern w:val="0"/>
          <w:lang w:val="ru-RU" w:eastAsia="en-US"/>
        </w:rPr>
        <w:t xml:space="preserve"> квалитетно</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и у уговореном року</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xml:space="preserve">- врста </w:t>
      </w:r>
      <w:r w:rsidR="007F50BC" w:rsidRPr="00926144">
        <w:rPr>
          <w:rFonts w:ascii="Arial" w:eastAsia="Times New Roman" w:hAnsi="Arial" w:cs="Arial"/>
          <w:color w:val="auto"/>
          <w:kern w:val="0"/>
          <w:lang w:val="ru-RU" w:eastAsia="en-US"/>
        </w:rPr>
        <w:t>услуга</w:t>
      </w:r>
    </w:p>
    <w:p w:rsidR="007F50BC"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дужина асвал</w:t>
      </w:r>
      <w:r w:rsidR="007F50BC" w:rsidRPr="00926144">
        <w:rPr>
          <w:rFonts w:ascii="Arial" w:eastAsia="Times New Roman" w:hAnsi="Arial" w:cs="Arial"/>
          <w:color w:val="auto"/>
          <w:kern w:val="0"/>
          <w:lang w:val="ru-RU" w:eastAsia="en-US"/>
        </w:rPr>
        <w:t>тираних деоница, над којима се вршио стручни надзор</w:t>
      </w:r>
      <w:r w:rsidRPr="00926144">
        <w:rPr>
          <w:rFonts w:ascii="Arial" w:eastAsia="Times New Roman" w:hAnsi="Arial" w:cs="Arial"/>
          <w:color w:val="auto"/>
          <w:kern w:val="0"/>
          <w:lang w:val="ru-RU" w:eastAsia="en-US"/>
        </w:rPr>
        <w:t xml:space="preserve"> </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уговорена вредност</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број и датум уговора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lastRenderedPageBreak/>
        <w:t>- изјава да се Потврда издаје ради учешћа на тендеру и у друге сврхе</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се не може користити</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контакт особа наручиоца и телефон</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sz w:val="20"/>
          <w:szCs w:val="20"/>
          <w:lang w:eastAsia="en-US"/>
        </w:rPr>
      </w:pPr>
      <w:r w:rsidRPr="00926144">
        <w:rPr>
          <w:rFonts w:ascii="Arial" w:eastAsia="Times New Roman" w:hAnsi="Arial" w:cs="Arial"/>
          <w:color w:val="auto"/>
          <w:kern w:val="0"/>
          <w:lang w:val="ru-RU" w:eastAsia="en-US"/>
        </w:rPr>
        <w:t>- потпис овлашћеног лица и печат наручиоца</w:t>
      </w:r>
    </w:p>
    <w:p w:rsidR="00DE7732" w:rsidRPr="00926144" w:rsidRDefault="00DE7732" w:rsidP="00DE7732">
      <w:pPr>
        <w:jc w:val="both"/>
        <w:rPr>
          <w:rFonts w:ascii="Arial" w:eastAsia="Times New Roman" w:hAnsi="Arial" w:cs="Arial"/>
          <w:i/>
          <w:color w:val="auto"/>
          <w:kern w:val="0"/>
          <w:lang w:val="ru-RU" w:eastAsia="en-US"/>
        </w:rPr>
      </w:pPr>
    </w:p>
    <w:p w:rsidR="007F50BC" w:rsidRPr="00926144" w:rsidRDefault="007F50BC" w:rsidP="007F50BC">
      <w:pPr>
        <w:pStyle w:val="ListParagraph"/>
        <w:ind w:left="0"/>
        <w:jc w:val="both"/>
        <w:rPr>
          <w:rFonts w:ascii="Arial" w:hAnsi="Arial" w:cs="Arial"/>
          <w:bCs/>
          <w:iCs/>
          <w:lang w:val="sr-Cyrl-CS"/>
        </w:rPr>
      </w:pPr>
      <w:r w:rsidRPr="00926144">
        <w:rPr>
          <w:rFonts w:ascii="Arial" w:hAnsi="Arial" w:cs="Arial"/>
          <w:b/>
          <w:bCs/>
          <w:iCs/>
          <w:u w:val="single"/>
          <w:lang w:val="ru-RU"/>
        </w:rPr>
        <w:t>Уколико п</w:t>
      </w:r>
      <w:r w:rsidRPr="00926144">
        <w:rPr>
          <w:rFonts w:ascii="Arial" w:hAnsi="Arial" w:cs="Arial"/>
          <w:b/>
          <w:bCs/>
          <w:iCs/>
          <w:u w:val="single"/>
          <w:lang w:val="sr-Cyrl-CS"/>
        </w:rPr>
        <w:t>онуду</w:t>
      </w:r>
      <w:r w:rsidRPr="00926144">
        <w:rPr>
          <w:rFonts w:ascii="Arial" w:hAnsi="Arial" w:cs="Arial"/>
          <w:b/>
          <w:bCs/>
          <w:iCs/>
          <w:u w:val="single"/>
          <w:lang w:val="ru-RU"/>
        </w:rPr>
        <w:t xml:space="preserve"> подноси </w:t>
      </w:r>
      <w:r w:rsidRPr="00926144">
        <w:rPr>
          <w:rFonts w:ascii="Arial" w:hAnsi="Arial" w:cs="Arial"/>
          <w:b/>
          <w:bCs/>
          <w:iCs/>
          <w:u w:val="single"/>
          <w:lang w:val="sr-Cyrl-CS"/>
        </w:rPr>
        <w:t>група понуђача</w:t>
      </w:r>
      <w:r w:rsidRPr="00926144">
        <w:rPr>
          <w:rFonts w:ascii="Arial" w:hAnsi="Arial" w:cs="Arial"/>
          <w:bCs/>
          <w:iCs/>
          <w:lang w:val="ru-RU"/>
        </w:rPr>
        <w:t xml:space="preserve"> понуђач је дужан да </w:t>
      </w:r>
      <w:r w:rsidRPr="00926144">
        <w:rPr>
          <w:rFonts w:ascii="Arial" w:hAnsi="Arial" w:cs="Arial"/>
          <w:bCs/>
          <w:iCs/>
          <w:lang w:val="sr-Cyrl-CS"/>
        </w:rPr>
        <w:t>за  сваког члана групе достави наведене доказе да испуњава услове из члана 75. став 1. тач. 1) до 4),</w:t>
      </w:r>
    </w:p>
    <w:p w:rsidR="007F50BC" w:rsidRPr="00926144" w:rsidRDefault="007F50BC" w:rsidP="007F50BC">
      <w:pPr>
        <w:pStyle w:val="ListParagraph"/>
        <w:ind w:left="0"/>
        <w:jc w:val="both"/>
        <w:rPr>
          <w:rFonts w:ascii="Arial" w:hAnsi="Arial" w:cs="Arial"/>
          <w:bCs/>
          <w:iCs/>
          <w:lang w:val="ru-RU"/>
        </w:rPr>
      </w:pPr>
      <w:r w:rsidRPr="00926144">
        <w:rPr>
          <w:rFonts w:ascii="Arial" w:hAnsi="Arial" w:cs="Arial"/>
          <w:b/>
          <w:bCs/>
          <w:iCs/>
          <w:lang w:val="sr-Cyrl-CS"/>
        </w:rPr>
        <w:t>Додатне услове група понуђача испуњава заједно.</w:t>
      </w:r>
    </w:p>
    <w:p w:rsidR="007F50BC" w:rsidRPr="00926144" w:rsidRDefault="007F50BC" w:rsidP="007F50BC">
      <w:pPr>
        <w:pStyle w:val="ListParagraph"/>
        <w:ind w:left="0"/>
        <w:jc w:val="both"/>
        <w:rPr>
          <w:rFonts w:ascii="Arial" w:hAnsi="Arial" w:cs="Arial"/>
          <w:bCs/>
          <w:iCs/>
          <w:lang w:val="ru-RU"/>
        </w:rPr>
      </w:pPr>
    </w:p>
    <w:p w:rsidR="007F50BC" w:rsidRPr="00926144" w:rsidRDefault="007F50BC" w:rsidP="007F50BC">
      <w:pPr>
        <w:pStyle w:val="ListParagraph"/>
        <w:ind w:left="0"/>
        <w:jc w:val="both"/>
        <w:rPr>
          <w:rFonts w:ascii="Arial" w:hAnsi="Arial" w:cs="Arial"/>
          <w:bCs/>
          <w:iCs/>
          <w:lang w:val="ru-RU"/>
        </w:rPr>
      </w:pPr>
      <w:r w:rsidRPr="00926144">
        <w:rPr>
          <w:rFonts w:ascii="Arial" w:hAnsi="Arial" w:cs="Arial"/>
          <w:b/>
          <w:bCs/>
          <w:iCs/>
          <w:u w:val="single"/>
          <w:lang w:val="sr-Cyrl-CS"/>
        </w:rPr>
        <w:t>У</w:t>
      </w:r>
      <w:r w:rsidRPr="00926144">
        <w:rPr>
          <w:rFonts w:ascii="Arial" w:hAnsi="Arial" w:cs="Arial"/>
          <w:b/>
          <w:bCs/>
          <w:iCs/>
          <w:u w:val="single"/>
          <w:lang w:val="ru-RU"/>
        </w:rPr>
        <w:t>колико понуђач подноси понуду са подизвођачем</w:t>
      </w:r>
      <w:r w:rsidRPr="00926144">
        <w:rPr>
          <w:rFonts w:ascii="Arial" w:hAnsi="Arial" w:cs="Arial"/>
          <w:bCs/>
          <w:iCs/>
          <w:lang w:val="ru-RU"/>
        </w:rPr>
        <w:t xml:space="preserve">, понуђач је дужан да </w:t>
      </w:r>
      <w:r w:rsidRPr="00926144">
        <w:rPr>
          <w:rFonts w:ascii="Arial" w:hAnsi="Arial" w:cs="Arial"/>
          <w:bCs/>
          <w:iCs/>
          <w:lang w:val="sr-Cyrl-CS"/>
        </w:rPr>
        <w:t>за подизвођача достави доказе да испуњава услове из члана 75. став 1. тач. 1) до 4) Закона.</w:t>
      </w:r>
    </w:p>
    <w:p w:rsidR="007F50BC" w:rsidRPr="00926144" w:rsidRDefault="007F50BC" w:rsidP="007F50BC">
      <w:pPr>
        <w:pStyle w:val="ListParagraph"/>
        <w:ind w:left="0"/>
        <w:jc w:val="both"/>
        <w:rPr>
          <w:rFonts w:ascii="Arial" w:hAnsi="Arial" w:cs="Arial"/>
          <w:bCs/>
          <w:iCs/>
          <w:lang w:val="ru-RU"/>
        </w:rPr>
      </w:pPr>
    </w:p>
    <w:p w:rsidR="007F50BC" w:rsidRPr="00926144" w:rsidRDefault="007F50BC" w:rsidP="007F50BC">
      <w:pPr>
        <w:pStyle w:val="ListParagraph"/>
        <w:tabs>
          <w:tab w:val="left" w:pos="680"/>
        </w:tabs>
        <w:ind w:left="0"/>
        <w:jc w:val="both"/>
        <w:rPr>
          <w:rFonts w:ascii="Arial" w:hAnsi="Arial" w:cs="Arial"/>
          <w:bCs/>
          <w:lang w:val="sr-Latn-CS"/>
        </w:rPr>
      </w:pPr>
      <w:r w:rsidRPr="00926144">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7F50BC" w:rsidRPr="00926144" w:rsidRDefault="007F50BC" w:rsidP="007F50BC">
      <w:pPr>
        <w:pStyle w:val="ListParagraph"/>
        <w:tabs>
          <w:tab w:val="left" w:pos="680"/>
        </w:tabs>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7F50BC" w:rsidRPr="00926144" w:rsidRDefault="007F50BC" w:rsidP="007F50BC">
      <w:pPr>
        <w:pStyle w:val="ListParagraph"/>
        <w:tabs>
          <w:tab w:val="left" w:pos="680"/>
        </w:tabs>
        <w:ind w:left="0"/>
        <w:jc w:val="both"/>
        <w:rPr>
          <w:rFonts w:ascii="Arial" w:hAnsi="Arial" w:cs="Arial"/>
          <w:lang w:val="sr-Latn-CS"/>
        </w:rPr>
      </w:pPr>
      <w:r w:rsidRPr="00926144">
        <w:rPr>
          <w:rFonts w:ascii="Arial" w:eastAsia="TimesNewRomanPS-BoldMT" w:hAnsi="Arial" w:cs="Arial"/>
          <w:bCs/>
          <w:lang w:val="ru-RU"/>
        </w:rPr>
        <w:t xml:space="preserve">Понуђачи који су регистровани у регистру </w:t>
      </w:r>
      <w:r w:rsidRPr="00926144">
        <w:rPr>
          <w:rFonts w:ascii="Arial" w:eastAsia="TimesNewRomanPS-BoldMT" w:hAnsi="Arial" w:cs="Arial"/>
          <w:bCs/>
          <w:lang w:val="sr-Cyrl-CS"/>
        </w:rPr>
        <w:t xml:space="preserve">понуђача </w:t>
      </w:r>
      <w:r w:rsidRPr="00926144">
        <w:rPr>
          <w:rFonts w:ascii="Arial" w:eastAsia="TimesNewRomanPS-BoldMT" w:hAnsi="Arial" w:cs="Arial"/>
          <w:bCs/>
          <w:lang w:val="ru-RU"/>
        </w:rPr>
        <w:t xml:space="preserve">који води Агенција за привредне регистре не морају да доставе доказ </w:t>
      </w:r>
      <w:r w:rsidRPr="00926144">
        <w:rPr>
          <w:rFonts w:ascii="Arial" w:eastAsia="TimesNewRomanPS-BoldMT" w:hAnsi="Arial" w:cs="Arial"/>
          <w:bCs/>
          <w:lang w:val="sr-Cyrl-CS"/>
        </w:rPr>
        <w:t>из чл.  75. ст. 1. тач. 1) до 4).</w:t>
      </w:r>
    </w:p>
    <w:p w:rsidR="007F50BC" w:rsidRPr="00926144" w:rsidRDefault="007F50BC" w:rsidP="007F50BC">
      <w:pPr>
        <w:pStyle w:val="ListParagraph"/>
        <w:tabs>
          <w:tab w:val="left" w:pos="680"/>
        </w:tabs>
        <w:ind w:left="0"/>
        <w:jc w:val="both"/>
        <w:rPr>
          <w:rFonts w:ascii="Arial" w:eastAsia="TimesNewRomanPS-BoldMT" w:hAnsi="Arial" w:cs="Arial"/>
          <w:bCs/>
          <w:lang w:val="sr-Latn-CS"/>
        </w:rPr>
      </w:pPr>
      <w:r w:rsidRPr="00926144">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7F50BC" w:rsidRPr="00926144" w:rsidRDefault="007F50BC" w:rsidP="007F50BC">
      <w:pPr>
        <w:jc w:val="both"/>
        <w:rPr>
          <w:rFonts w:ascii="Arial" w:hAnsi="Arial" w:cs="Arial"/>
          <w:lang w:val="sr-Latn-CS"/>
        </w:rPr>
      </w:pPr>
      <w:r w:rsidRPr="00926144">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7F50BC" w:rsidRPr="00926144" w:rsidRDefault="007F50BC" w:rsidP="007F50BC">
      <w:pPr>
        <w:pStyle w:val="ListParagraph"/>
        <w:tabs>
          <w:tab w:val="left" w:pos="680"/>
        </w:tabs>
        <w:ind w:left="0"/>
        <w:jc w:val="both"/>
        <w:rPr>
          <w:rFonts w:ascii="Arial" w:hAnsi="Arial" w:cs="Arial"/>
          <w:lang w:val="sr-Latn-CS"/>
        </w:rPr>
      </w:pPr>
      <w:r w:rsidRPr="00926144">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7F50BC" w:rsidRPr="00926144" w:rsidRDefault="007F50BC" w:rsidP="007F50BC">
      <w:pPr>
        <w:pStyle w:val="ListParagraph"/>
        <w:tabs>
          <w:tab w:val="left" w:pos="680"/>
        </w:tabs>
        <w:ind w:left="0"/>
        <w:jc w:val="both"/>
        <w:rPr>
          <w:rFonts w:ascii="Arial" w:eastAsia="TimesNewRomanPSMT" w:hAnsi="Arial" w:cs="Arial"/>
          <w:b/>
          <w:bCs/>
          <w:color w:val="002060"/>
          <w:lang w:val="sr-Latn-CS"/>
        </w:rPr>
      </w:pPr>
      <w:r w:rsidRPr="00926144">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926144">
        <w:rPr>
          <w:rFonts w:ascii="Arial" w:eastAsia="TimesNewRomanPSMT" w:hAnsi="Arial" w:cs="Arial"/>
          <w:bCs/>
          <w:lang w:val="ru-RU"/>
        </w:rPr>
        <w:t>.</w:t>
      </w:r>
    </w:p>
    <w:p w:rsidR="007F50BC" w:rsidRPr="00926144" w:rsidRDefault="007F50BC" w:rsidP="007F50BC">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DE7732" w:rsidRPr="00926144" w:rsidRDefault="00DE7732" w:rsidP="00DE7732">
      <w:pPr>
        <w:tabs>
          <w:tab w:val="left" w:pos="0"/>
          <w:tab w:val="left" w:pos="1080"/>
        </w:tabs>
        <w:ind w:firstLine="720"/>
        <w:jc w:val="both"/>
        <w:rPr>
          <w:rFonts w:ascii="Arial" w:eastAsia="TimesNewRomanPSMT" w:hAnsi="Arial" w:cs="Arial"/>
          <w:b/>
          <w:bCs/>
          <w:color w:val="auto"/>
        </w:rPr>
      </w:pPr>
    </w:p>
    <w:p w:rsidR="00595A64" w:rsidRPr="00926144" w:rsidRDefault="00595A64"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Pr="00926144" w:rsidRDefault="00F14B9E" w:rsidP="005520AD">
      <w:pPr>
        <w:rPr>
          <w:rFonts w:ascii="Arial" w:hAnsi="Arial" w:cs="Arial"/>
          <w:b/>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w:t>
      </w:r>
      <w:r w:rsidRPr="00926144">
        <w:rPr>
          <w:rFonts w:ascii="Arial" w:hAnsi="Arial" w:cs="Arial"/>
          <w:b/>
          <w:bCs/>
          <w:i/>
          <w:iCs/>
          <w:sz w:val="28"/>
          <w:szCs w:val="28"/>
          <w:lang w:val="ru-RU"/>
        </w:rPr>
        <w:t xml:space="preserve"> КРИТЕРИЈУМ ЗА ИЗБОР НАЈПОВОЉНИЈЕ ПОНУДЕ</w:t>
      </w:r>
    </w:p>
    <w:p w:rsidR="00DE7732" w:rsidRPr="00926144" w:rsidRDefault="00DE7732" w:rsidP="00DE7732">
      <w:pPr>
        <w:jc w:val="center"/>
        <w:rPr>
          <w:rFonts w:ascii="Arial" w:hAnsi="Arial" w:cs="Arial"/>
          <w:b/>
          <w:bCs/>
        </w:rPr>
      </w:pPr>
    </w:p>
    <w:p w:rsidR="00DE7732" w:rsidRPr="00926144" w:rsidRDefault="00DE7732" w:rsidP="00DE7732">
      <w:pPr>
        <w:jc w:val="center"/>
        <w:rPr>
          <w:rFonts w:ascii="Arial" w:hAnsi="Arial" w:cs="Arial"/>
          <w:b/>
          <w:bCs/>
        </w:rPr>
      </w:pPr>
    </w:p>
    <w:p w:rsidR="00DE7732" w:rsidRPr="00926144" w:rsidRDefault="00DE7732" w:rsidP="00FE27EF">
      <w:pPr>
        <w:numPr>
          <w:ilvl w:val="0"/>
          <w:numId w:val="15"/>
        </w:numPr>
        <w:jc w:val="both"/>
        <w:rPr>
          <w:rFonts w:ascii="Arial" w:hAnsi="Arial" w:cs="Arial"/>
          <w:b/>
        </w:rPr>
      </w:pPr>
      <w:r w:rsidRPr="00926144">
        <w:rPr>
          <w:rFonts w:ascii="Arial" w:hAnsi="Arial" w:cs="Arial"/>
          <w:b/>
        </w:rPr>
        <w:t xml:space="preserve">Критеријум за доделу уговора: </w:t>
      </w:r>
    </w:p>
    <w:p w:rsidR="00DE7732" w:rsidRPr="00926144" w:rsidRDefault="00DE7732" w:rsidP="00DE7732">
      <w:pPr>
        <w:ind w:left="720"/>
        <w:jc w:val="both"/>
        <w:rPr>
          <w:rFonts w:ascii="Arial" w:hAnsi="Arial" w:cs="Arial"/>
        </w:rPr>
      </w:pPr>
    </w:p>
    <w:p w:rsidR="00DE7732" w:rsidRPr="00926144" w:rsidRDefault="00DE7732" w:rsidP="00DE7732">
      <w:pPr>
        <w:jc w:val="both"/>
        <w:rPr>
          <w:rFonts w:ascii="Arial" w:hAnsi="Arial" w:cs="Arial"/>
        </w:rPr>
      </w:pPr>
      <w:r w:rsidRPr="00926144">
        <w:rPr>
          <w:rFonts w:ascii="Arial" w:hAnsi="Arial" w:cs="Arial"/>
        </w:rPr>
        <w:t xml:space="preserve">Избор најповољније понуде наручилац ће извршити применом критеријума </w:t>
      </w:r>
      <w:proofErr w:type="gramStart"/>
      <w:r w:rsidRPr="00926144">
        <w:rPr>
          <w:rFonts w:ascii="Arial" w:hAnsi="Arial" w:cs="Arial"/>
        </w:rPr>
        <w:t>,,најнижа</w:t>
      </w:r>
      <w:proofErr w:type="gramEnd"/>
      <w:r w:rsidRPr="00926144">
        <w:rPr>
          <w:rFonts w:ascii="Arial" w:hAnsi="Arial" w:cs="Arial"/>
        </w:rPr>
        <w:t xml:space="preserve"> понуђена цена“. </w:t>
      </w:r>
      <w:proofErr w:type="gramStart"/>
      <w:r w:rsidRPr="00926144">
        <w:rPr>
          <w:rFonts w:ascii="Arial" w:hAnsi="Arial" w:cs="Arial"/>
        </w:rPr>
        <w:t>Приликом оцене понуда као релевантна узимаће се укупна понуђена цена без ПДВ-а.</w:t>
      </w:r>
      <w:proofErr w:type="gramEnd"/>
    </w:p>
    <w:p w:rsidR="00DE7732" w:rsidRPr="00926144" w:rsidRDefault="00DE7732" w:rsidP="00DE7732">
      <w:pPr>
        <w:jc w:val="both"/>
        <w:rPr>
          <w:rFonts w:ascii="Arial" w:hAnsi="Arial" w:cs="Arial"/>
          <w:lang w:val="sr-Cyrl-CS"/>
        </w:rPr>
      </w:pPr>
    </w:p>
    <w:p w:rsidR="00DE7732" w:rsidRPr="00926144" w:rsidRDefault="00DE7732" w:rsidP="00DE7732">
      <w:pPr>
        <w:jc w:val="both"/>
        <w:rPr>
          <w:rFonts w:ascii="Arial" w:hAnsi="Arial" w:cs="Arial"/>
          <w:lang w:val="sr-Cyrl-CS"/>
        </w:rPr>
      </w:pPr>
    </w:p>
    <w:p w:rsidR="00DE7732" w:rsidRPr="00926144" w:rsidRDefault="00DE7732" w:rsidP="00FE27EF">
      <w:pPr>
        <w:pStyle w:val="ListParagraph"/>
        <w:numPr>
          <w:ilvl w:val="0"/>
          <w:numId w:val="15"/>
        </w:numPr>
        <w:jc w:val="both"/>
        <w:rPr>
          <w:rFonts w:ascii="Arial" w:hAnsi="Arial" w:cs="Arial"/>
          <w:b/>
          <w:bCs/>
        </w:rPr>
      </w:pPr>
      <w:r w:rsidRPr="00926144">
        <w:rPr>
          <w:rFonts w:ascii="Arial" w:hAnsi="Arial" w:cs="Arial"/>
          <w:b/>
        </w:rPr>
        <w:t>Е</w:t>
      </w:r>
      <w:r w:rsidRPr="00926144">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DE7732" w:rsidRPr="00926144" w:rsidRDefault="00DE7732" w:rsidP="00DE7732">
      <w:pPr>
        <w:jc w:val="both"/>
        <w:rPr>
          <w:rFonts w:ascii="Arial" w:hAnsi="Arial" w:cs="Arial"/>
          <w:b/>
          <w:bCs/>
        </w:rPr>
      </w:pPr>
    </w:p>
    <w:p w:rsidR="00DE7732" w:rsidRPr="00926144" w:rsidRDefault="00DE7732" w:rsidP="00DE7732">
      <w:pPr>
        <w:jc w:val="both"/>
        <w:rPr>
          <w:rFonts w:ascii="Arial" w:hAnsi="Arial" w:cs="Arial"/>
          <w:iCs/>
          <w:color w:val="auto"/>
          <w:lang w:val="sr-Cyrl-CS"/>
        </w:rPr>
      </w:pPr>
      <w:proofErr w:type="gramStart"/>
      <w:r w:rsidRPr="00926144">
        <w:rPr>
          <w:rFonts w:ascii="Arial" w:hAnsi="Arial" w:cs="Arial"/>
          <w:iCs/>
          <w:color w:val="auto"/>
        </w:rPr>
        <w:t>Уколико две или више понуда имају исту најнижу понуђену цену, као најповољнија биће изабрана понуда оног понуђача који је понудио</w:t>
      </w:r>
      <w:r w:rsidRPr="00926144">
        <w:rPr>
          <w:rFonts w:ascii="Arial" w:hAnsi="Arial" w:cs="Arial"/>
          <w:iCs/>
          <w:lang w:val="ru-RU"/>
        </w:rPr>
        <w:t xml:space="preserve"> </w:t>
      </w:r>
      <w:r w:rsidRPr="00926144">
        <w:rPr>
          <w:rFonts w:ascii="Arial" w:hAnsi="Arial" w:cs="Arial"/>
          <w:iCs/>
        </w:rPr>
        <w:t>дужи рок важења понуде</w:t>
      </w:r>
      <w:r w:rsidRPr="00926144">
        <w:rPr>
          <w:rFonts w:ascii="Arial" w:hAnsi="Arial" w:cs="Arial"/>
          <w:iCs/>
          <w:lang w:val="ru-RU"/>
        </w:rPr>
        <w:t>.</w:t>
      </w:r>
      <w:proofErr w:type="gramEnd"/>
      <w:r w:rsidRPr="00926144">
        <w:rPr>
          <w:rFonts w:ascii="Arial" w:hAnsi="Arial" w:cs="Arial"/>
          <w:iCs/>
          <w:lang w:val="ru-RU"/>
        </w:rPr>
        <w:t xml:space="preserve"> </w:t>
      </w:r>
    </w:p>
    <w:p w:rsidR="00DE7732" w:rsidRPr="00926144" w:rsidRDefault="00DE7732" w:rsidP="00DE7732">
      <w:pPr>
        <w:jc w:val="both"/>
        <w:rPr>
          <w:rFonts w:ascii="Arial" w:hAnsi="Arial" w:cs="Arial"/>
          <w:b/>
          <w:bCs/>
          <w:iCs/>
          <w:color w:val="auto"/>
        </w:rPr>
      </w:pPr>
      <w:proofErr w:type="gramStart"/>
      <w:r w:rsidRPr="00926144">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926144">
        <w:rPr>
          <w:rFonts w:ascii="Arial" w:eastAsia="Times New Roman" w:hAnsi="Arial" w:cs="Arial"/>
          <w:color w:val="auto"/>
          <w:kern w:val="0"/>
          <w:lang w:eastAsia="en-US"/>
        </w:rPr>
        <w:t xml:space="preserve"> </w:t>
      </w:r>
      <w:proofErr w:type="gramStart"/>
      <w:r w:rsidRPr="00926144">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926144">
        <w:rPr>
          <w:rFonts w:ascii="Arial" w:eastAsia="Times New Roman" w:hAnsi="Arial" w:cs="Arial"/>
          <w:color w:val="auto"/>
        </w:rPr>
        <w:t xml:space="preserve"> </w:t>
      </w:r>
      <w:proofErr w:type="gramStart"/>
      <w:r w:rsidRPr="00926144">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eastAsia="en-US"/>
        </w:rPr>
        <w:t>и исти рок важења понуде.</w:t>
      </w:r>
      <w:proofErr w:type="gramEnd"/>
      <w:r w:rsidRPr="00926144">
        <w:rPr>
          <w:rFonts w:ascii="Arial" w:eastAsia="Times New Roman" w:hAnsi="Arial" w:cs="Arial"/>
          <w:color w:val="auto"/>
          <w:kern w:val="0"/>
          <w:lang w:eastAsia="en-US"/>
        </w:rPr>
        <w:t xml:space="preserve"> </w:t>
      </w:r>
      <w:proofErr w:type="gramStart"/>
      <w:r w:rsidRPr="00926144">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926144">
        <w:rPr>
          <w:rFonts w:ascii="Arial" w:eastAsia="Times New Roman" w:hAnsi="Arial" w:cs="Arial"/>
          <w:color w:val="auto"/>
          <w:kern w:val="0"/>
          <w:lang w:eastAsia="en-US"/>
        </w:rPr>
        <w:t xml:space="preserve"> </w:t>
      </w:r>
      <w:proofErr w:type="gramStart"/>
      <w:r w:rsidRPr="00926144">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926144">
        <w:rPr>
          <w:rFonts w:ascii="Arial" w:eastAsia="Times New Roman" w:hAnsi="Arial" w:cs="Arial"/>
          <w:color w:val="auto"/>
          <w:kern w:val="0"/>
          <w:lang w:eastAsia="en-US"/>
        </w:rPr>
        <w:t xml:space="preserve"> </w:t>
      </w:r>
      <w:proofErr w:type="gramStart"/>
      <w:r w:rsidRPr="00926144">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E826AC" w:rsidRPr="00926144" w:rsidRDefault="00E826AC"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752063" w:rsidRPr="00926144" w:rsidRDefault="00752063" w:rsidP="005520AD">
      <w:pPr>
        <w:rPr>
          <w:rFonts w:ascii="Arial" w:hAnsi="Arial" w:cs="Arial"/>
          <w:b/>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VII ОБРАСЦИ КОЈИ ЧИНЕ САСТАВНИ ДЕО ПОНУДЕ</w:t>
      </w:r>
    </w:p>
    <w:p w:rsidR="00DE7732" w:rsidRPr="00926144" w:rsidRDefault="00DE7732" w:rsidP="00DE7732">
      <w:pPr>
        <w:pStyle w:val="ListParagraph"/>
        <w:ind w:left="0"/>
        <w:jc w:val="both"/>
      </w:pPr>
    </w:p>
    <w:p w:rsidR="00DE7732" w:rsidRPr="00926144" w:rsidRDefault="00DE7732" w:rsidP="00DE7732">
      <w:pPr>
        <w:pStyle w:val="ListParagraph"/>
        <w:ind w:left="0"/>
        <w:jc w:val="both"/>
        <w:rPr>
          <w:lang w:val="sr-Cyrl-CS"/>
        </w:rPr>
      </w:pPr>
    </w:p>
    <w:p w:rsidR="00211B2F" w:rsidRPr="00926144" w:rsidRDefault="00211B2F" w:rsidP="00DE7732">
      <w:pPr>
        <w:pStyle w:val="ListParagraph"/>
        <w:ind w:left="0"/>
        <w:jc w:val="both"/>
        <w:rPr>
          <w:lang w:val="sr-Cyrl-CS"/>
        </w:rPr>
      </w:pPr>
    </w:p>
    <w:p w:rsidR="00DE7732" w:rsidRPr="00926144" w:rsidRDefault="00DE7732" w:rsidP="00DE7732">
      <w:pPr>
        <w:pStyle w:val="ListParagraph"/>
        <w:ind w:left="0"/>
        <w:jc w:val="both"/>
        <w:rPr>
          <w:rFonts w:ascii="Arial" w:hAnsi="Arial" w:cs="Arial"/>
        </w:rPr>
      </w:pPr>
      <w:r w:rsidRPr="00926144">
        <w:rPr>
          <w:rFonts w:ascii="Arial" w:hAnsi="Arial" w:cs="Arial"/>
        </w:rPr>
        <w:t>Саставни део понуде чине следећи обрасци:</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Образац понуде (Образац 1);</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 xml:space="preserve">Образац структуре понуђене цене, са упутством како да се попуни (Образац 2); </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 xml:space="preserve">Образац трошкова припреме понуде (Образац 3); </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Образац изјаве о независној понуди (Образац 4);</w:t>
      </w:r>
    </w:p>
    <w:p w:rsidR="00DE7732" w:rsidRPr="00926144" w:rsidRDefault="00173CCC" w:rsidP="00FE27EF">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r w:rsidR="00DE7732" w:rsidRPr="00926144">
        <w:rPr>
          <w:rFonts w:ascii="Arial" w:hAnsi="Arial" w:cs="Arial"/>
        </w:rPr>
        <w:t xml:space="preserve"> (Образац 5);</w:t>
      </w:r>
    </w:p>
    <w:p w:rsidR="00DE7732" w:rsidRPr="00926144" w:rsidRDefault="00211B2F" w:rsidP="00FE27EF">
      <w:pPr>
        <w:numPr>
          <w:ilvl w:val="0"/>
          <w:numId w:val="16"/>
        </w:numPr>
        <w:spacing w:before="100" w:beforeAutospacing="1" w:line="210" w:lineRule="atLeast"/>
        <w:jc w:val="both"/>
        <w:rPr>
          <w:rFonts w:ascii="Arial" w:eastAsia="Times New Roman" w:hAnsi="Arial" w:cs="Arial"/>
          <w:color w:val="auto"/>
        </w:rPr>
      </w:pPr>
      <w:r w:rsidRPr="00926144">
        <w:rPr>
          <w:rFonts w:ascii="Arial" w:hAnsi="Arial" w:cs="Arial"/>
          <w:lang w:val="sr-Cyrl-CS"/>
        </w:rPr>
        <w:t>Списак пружених услуга</w:t>
      </w:r>
      <w:r w:rsidRPr="00926144">
        <w:rPr>
          <w:rFonts w:ascii="Arial" w:eastAsia="Times New Roman" w:hAnsi="Arial" w:cs="Arial"/>
          <w:color w:val="auto"/>
        </w:rPr>
        <w:t xml:space="preserve"> </w:t>
      </w:r>
      <w:r w:rsidR="00DE7732" w:rsidRPr="00926144">
        <w:rPr>
          <w:rFonts w:ascii="Arial" w:eastAsia="Times New Roman" w:hAnsi="Arial" w:cs="Arial"/>
          <w:color w:val="auto"/>
        </w:rPr>
        <w:t>(Образац 6);</w:t>
      </w:r>
    </w:p>
    <w:p w:rsidR="00173CCC" w:rsidRPr="00926144" w:rsidRDefault="00211B2F" w:rsidP="00173CCC">
      <w:pPr>
        <w:numPr>
          <w:ilvl w:val="0"/>
          <w:numId w:val="16"/>
        </w:numPr>
        <w:spacing w:before="100" w:beforeAutospacing="1" w:line="210" w:lineRule="atLeast"/>
        <w:jc w:val="both"/>
        <w:rPr>
          <w:rFonts w:ascii="Arial" w:eastAsia="Times New Roman" w:hAnsi="Arial" w:cs="Arial"/>
          <w:color w:val="auto"/>
        </w:rPr>
      </w:pPr>
      <w:r w:rsidRPr="00926144">
        <w:rPr>
          <w:rFonts w:ascii="Arial" w:hAnsi="Arial" w:cs="Arial"/>
        </w:rPr>
        <w:t xml:space="preserve">Потврде наручиоца о </w:t>
      </w:r>
      <w:r w:rsidRPr="00926144">
        <w:rPr>
          <w:rFonts w:ascii="Arial" w:hAnsi="Arial" w:cs="Arial"/>
          <w:lang w:val="sr-Cyrl-CS"/>
        </w:rPr>
        <w:t>пруженим услугама</w:t>
      </w:r>
      <w:r w:rsidRPr="00926144">
        <w:rPr>
          <w:rFonts w:ascii="Arial" w:hAnsi="Arial" w:cs="Arial"/>
        </w:rPr>
        <w:t>- референце</w:t>
      </w:r>
      <w:r w:rsidRPr="00926144">
        <w:rPr>
          <w:rFonts w:ascii="Arial" w:eastAsia="Times New Roman" w:hAnsi="Arial" w:cs="Arial"/>
          <w:color w:val="auto"/>
        </w:rPr>
        <w:t xml:space="preserve"> </w:t>
      </w:r>
      <w:r w:rsidR="00173CCC" w:rsidRPr="00926144">
        <w:rPr>
          <w:rFonts w:ascii="Arial" w:eastAsia="Times New Roman" w:hAnsi="Arial" w:cs="Arial"/>
          <w:color w:val="auto"/>
        </w:rPr>
        <w:t xml:space="preserve">(Образац </w:t>
      </w:r>
      <w:r w:rsidR="00173CCC" w:rsidRPr="00926144">
        <w:rPr>
          <w:rFonts w:ascii="Arial" w:eastAsia="Times New Roman" w:hAnsi="Arial" w:cs="Arial"/>
          <w:color w:val="auto"/>
          <w:lang w:val="sr-Cyrl-CS"/>
        </w:rPr>
        <w:t>7</w:t>
      </w:r>
      <w:r w:rsidRPr="00926144">
        <w:rPr>
          <w:rFonts w:ascii="Arial" w:eastAsia="Times New Roman" w:hAnsi="Arial" w:cs="Arial"/>
          <w:color w:val="auto"/>
        </w:rPr>
        <w:t>)</w:t>
      </w:r>
      <w:r w:rsidRPr="00926144">
        <w:rPr>
          <w:rFonts w:ascii="Arial" w:eastAsia="Times New Roman" w:hAnsi="Arial" w:cs="Arial"/>
          <w:color w:val="auto"/>
          <w:lang w:val="sr-Cyrl-CS"/>
        </w:rPr>
        <w:t>.</w:t>
      </w:r>
    </w:p>
    <w:p w:rsidR="00173CCC" w:rsidRPr="00926144" w:rsidRDefault="00173CCC" w:rsidP="00173CCC">
      <w:pPr>
        <w:spacing w:before="100" w:beforeAutospacing="1" w:line="210" w:lineRule="atLeast"/>
        <w:ind w:left="720"/>
        <w:jc w:val="both"/>
        <w:rPr>
          <w:rFonts w:ascii="Arial" w:eastAsia="Times New Roman" w:hAnsi="Arial" w:cs="Arial"/>
          <w:color w:val="auto"/>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DE7732" w:rsidRPr="00926144" w:rsidRDefault="00DE7732" w:rsidP="005520AD">
      <w:pPr>
        <w:rPr>
          <w:rFonts w:ascii="Arial" w:hAnsi="Arial" w:cs="Arial"/>
          <w:b/>
          <w:bCs/>
          <w:lang w:val="ru-RU"/>
        </w:rPr>
      </w:pPr>
    </w:p>
    <w:p w:rsidR="00173CCC" w:rsidRPr="00926144" w:rsidRDefault="00173CCC" w:rsidP="005520AD">
      <w:pPr>
        <w:rPr>
          <w:rFonts w:ascii="Arial" w:hAnsi="Arial" w:cs="Arial"/>
          <w:b/>
          <w:bCs/>
          <w:lang w:val="ru-RU"/>
        </w:rPr>
      </w:pPr>
    </w:p>
    <w:p w:rsidR="00DE7732" w:rsidRPr="00926144" w:rsidRDefault="00DE7732" w:rsidP="005520AD">
      <w:pPr>
        <w:rPr>
          <w:rFonts w:ascii="Arial" w:hAnsi="Arial" w:cs="Arial"/>
          <w:b/>
          <w:bCs/>
          <w:lang w:val="sr-Cyrl-CS"/>
        </w:rPr>
      </w:pPr>
    </w:p>
    <w:p w:rsidR="001261D2" w:rsidRPr="00926144" w:rsidRDefault="001261D2" w:rsidP="001261D2">
      <w:pPr>
        <w:ind w:left="720"/>
        <w:jc w:val="right"/>
        <w:rPr>
          <w:rFonts w:ascii="Arial" w:hAnsi="Arial" w:cs="Arial"/>
          <w:b/>
          <w:bCs/>
          <w:iCs/>
          <w:sz w:val="28"/>
          <w:szCs w:val="28"/>
        </w:rPr>
      </w:pPr>
      <w:r w:rsidRPr="00926144">
        <w:rPr>
          <w:rFonts w:ascii="Arial" w:hAnsi="Arial" w:cs="Arial"/>
          <w:b/>
          <w:bCs/>
          <w:iCs/>
          <w:sz w:val="28"/>
          <w:szCs w:val="28"/>
        </w:rPr>
        <w:lastRenderedPageBreak/>
        <w:t>(ОБРАЗАЦ 1)</w:t>
      </w:r>
    </w:p>
    <w:p w:rsidR="001261D2" w:rsidRPr="00926144" w:rsidRDefault="001261D2" w:rsidP="001261D2">
      <w:pPr>
        <w:ind w:left="720"/>
        <w:jc w:val="center"/>
        <w:rPr>
          <w:rFonts w:ascii="Arial" w:hAnsi="Arial" w:cs="Arial"/>
          <w:b/>
          <w:bCs/>
          <w:iCs/>
          <w:sz w:val="28"/>
          <w:szCs w:val="28"/>
        </w:rPr>
      </w:pPr>
      <w:r w:rsidRPr="00926144">
        <w:rPr>
          <w:rFonts w:ascii="Arial" w:hAnsi="Arial" w:cs="Arial"/>
          <w:b/>
          <w:bCs/>
          <w:iCs/>
          <w:sz w:val="28"/>
          <w:szCs w:val="28"/>
        </w:rPr>
        <w:t>ОБРАЗАЦ ПОНУДЕ</w:t>
      </w:r>
    </w:p>
    <w:p w:rsidR="001261D2" w:rsidRPr="00926144" w:rsidRDefault="001261D2" w:rsidP="001261D2">
      <w:pPr>
        <w:jc w:val="both"/>
        <w:rPr>
          <w:rFonts w:ascii="Arial" w:hAnsi="Arial" w:cs="Arial"/>
        </w:rPr>
      </w:pPr>
    </w:p>
    <w:p w:rsidR="001261D2" w:rsidRPr="00926144" w:rsidRDefault="001261D2" w:rsidP="001261D2">
      <w:pPr>
        <w:jc w:val="both"/>
        <w:rPr>
          <w:rFonts w:ascii="Arial" w:hAnsi="Arial" w:cs="Arial"/>
          <w:lang w:val="ru-RU"/>
        </w:rPr>
      </w:pPr>
      <w:r w:rsidRPr="00926144">
        <w:rPr>
          <w:rFonts w:ascii="Arial" w:hAnsi="Arial" w:cs="Arial"/>
          <w:iCs/>
          <w:lang w:val="ru-RU"/>
        </w:rPr>
        <w:t>Понуда бр ________________ од __________________ за јавну набавку</w:t>
      </w:r>
      <w:r w:rsidRPr="00926144">
        <w:rPr>
          <w:lang w:val="ru-RU"/>
        </w:rPr>
        <w:t xml:space="preserve"> </w:t>
      </w:r>
      <w:r w:rsidRPr="00926144">
        <w:rPr>
          <w:rFonts w:ascii="Arial" w:hAnsi="Arial" w:cs="Arial"/>
          <w:b/>
          <w:iCs/>
        </w:rPr>
        <w:t xml:space="preserve">услуга </w:t>
      </w:r>
      <w:r w:rsidRPr="00926144">
        <w:rPr>
          <w:rFonts w:ascii="Arial" w:hAnsi="Arial" w:cs="Arial"/>
          <w:b/>
          <w:bCs/>
        </w:rPr>
        <w:t xml:space="preserve">стручног надзора над извођењем радова </w:t>
      </w:r>
      <w:r w:rsidR="00335789" w:rsidRPr="00926144">
        <w:rPr>
          <w:rFonts w:ascii="Arial" w:hAnsi="Arial" w:cs="Arial"/>
          <w:b/>
          <w:bCs/>
        </w:rPr>
        <w:t xml:space="preserve">на асвалтирању локалних путева и улица </w:t>
      </w:r>
      <w:r w:rsidR="00E826AC" w:rsidRPr="00926144">
        <w:rPr>
          <w:rFonts w:ascii="Arial" w:hAnsi="Arial" w:cs="Arial"/>
          <w:b/>
          <w:bCs/>
        </w:rPr>
        <w:t>на територији општине Баточина,</w:t>
      </w:r>
      <w:r w:rsidRPr="00926144">
        <w:rPr>
          <w:rFonts w:ascii="Arial" w:hAnsi="Arial" w:cs="Arial"/>
          <w:b/>
          <w:lang w:val="hr-HR"/>
        </w:rPr>
        <w:t xml:space="preserve"> </w:t>
      </w:r>
      <w:r w:rsidRPr="00926144">
        <w:rPr>
          <w:rFonts w:ascii="Arial" w:hAnsi="Arial" w:cs="Arial"/>
          <w:b/>
        </w:rPr>
        <w:t xml:space="preserve">интерни број </w:t>
      </w:r>
      <w:r w:rsidR="005D1857" w:rsidRPr="00926144">
        <w:rPr>
          <w:rFonts w:ascii="Arial" w:hAnsi="Arial" w:cs="Arial"/>
          <w:b/>
          <w:lang w:val="sr-Cyrl-CS"/>
        </w:rPr>
        <w:t>ЈНВВ</w:t>
      </w:r>
      <w:r w:rsidRPr="00926144">
        <w:rPr>
          <w:rFonts w:ascii="Arial" w:hAnsi="Arial" w:cs="Arial"/>
          <w:b/>
          <w:lang w:val="sr-Cyrl-CS"/>
        </w:rPr>
        <w:t xml:space="preserve">  </w:t>
      </w:r>
      <w:r w:rsidR="00423D8E" w:rsidRPr="00926144">
        <w:rPr>
          <w:rFonts w:ascii="Arial" w:hAnsi="Arial" w:cs="Arial"/>
          <w:b/>
          <w:lang w:val="sr-Cyrl-CS"/>
        </w:rPr>
        <w:t>7/2018</w:t>
      </w:r>
      <w:r w:rsidRPr="00926144">
        <w:rPr>
          <w:rFonts w:ascii="Arial" w:hAnsi="Arial" w:cs="Arial"/>
          <w:b/>
          <w:lang w:val="sr-Cyrl-CS"/>
        </w:rPr>
        <w:t xml:space="preserve">, </w:t>
      </w:r>
      <w:r w:rsidRPr="00926144">
        <w:rPr>
          <w:rFonts w:ascii="Arial" w:hAnsi="Arial" w:cs="Arial"/>
          <w:b/>
          <w:lang w:val="ru-RU"/>
        </w:rPr>
        <w:t xml:space="preserve">наведене у Плану јавних набавки под бројем </w:t>
      </w:r>
      <w:r w:rsidR="00423D8E" w:rsidRPr="00926144">
        <w:rPr>
          <w:rFonts w:ascii="Arial" w:hAnsi="Arial" w:cs="Arial"/>
          <w:b/>
          <w:lang w:val="ru-RU"/>
        </w:rPr>
        <w:t>1.2.6/18</w:t>
      </w:r>
      <w:r w:rsidRPr="00926144">
        <w:rPr>
          <w:rFonts w:ascii="Arial" w:hAnsi="Arial" w:cs="Arial"/>
          <w:b/>
          <w:lang w:val="ru-RU"/>
        </w:rPr>
        <w:t>.</w:t>
      </w:r>
      <w:r w:rsidRPr="00926144">
        <w:rPr>
          <w:rFonts w:ascii="Arial" w:hAnsi="Arial" w:cs="Arial"/>
          <w:lang w:val="ru-RU"/>
        </w:rPr>
        <w:t xml:space="preserve">  </w:t>
      </w:r>
    </w:p>
    <w:p w:rsidR="00E826AC" w:rsidRPr="00926144" w:rsidRDefault="00E826AC" w:rsidP="001261D2">
      <w:pPr>
        <w:jc w:val="both"/>
        <w:rPr>
          <w:rFonts w:ascii="Arial" w:hAnsi="Arial" w:cs="Arial"/>
          <w:b/>
          <w:lang w:val="sr-Cyrl-CS"/>
        </w:rPr>
      </w:pPr>
    </w:p>
    <w:p w:rsidR="001261D2" w:rsidRPr="00926144" w:rsidRDefault="001261D2" w:rsidP="001261D2">
      <w:pPr>
        <w:rPr>
          <w:rFonts w:ascii="Arial" w:hAnsi="Arial" w:cs="Arial"/>
          <w:i/>
          <w:iCs/>
        </w:rPr>
      </w:pPr>
      <w:proofErr w:type="gramStart"/>
      <w:r w:rsidRPr="00926144">
        <w:rPr>
          <w:rFonts w:ascii="Arial" w:hAnsi="Arial" w:cs="Arial"/>
          <w:b/>
          <w:bCs/>
          <w:i/>
          <w:iCs/>
        </w:rPr>
        <w:t>1)ОПШТИ</w:t>
      </w:r>
      <w:proofErr w:type="gramEnd"/>
      <w:r w:rsidRPr="00926144">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Назив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Адреса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Матични број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Порески идентификациони број понуђача (ПИБ):</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Име особе за контакт:</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Електронска адреса понуђача (</w:t>
            </w:r>
            <w:r w:rsidRPr="00926144">
              <w:rPr>
                <w:rFonts w:ascii="Arial" w:hAnsi="Arial" w:cs="Arial"/>
                <w:i/>
                <w:iCs/>
              </w:rPr>
              <w:t>e</w:t>
            </w:r>
            <w:r w:rsidRPr="00926144">
              <w:rPr>
                <w:rFonts w:ascii="Arial" w:hAnsi="Arial" w:cs="Arial"/>
                <w:i/>
                <w:iCs/>
                <w:lang w:val="ru-RU"/>
              </w:rPr>
              <w:t>-</w:t>
            </w:r>
            <w:r w:rsidRPr="00926144">
              <w:rPr>
                <w:rFonts w:ascii="Arial" w:hAnsi="Arial" w:cs="Arial"/>
                <w:i/>
                <w:iCs/>
              </w:rPr>
              <w:t>mail</w:t>
            </w:r>
            <w:r w:rsidRPr="00926144">
              <w:rPr>
                <w:rFonts w:ascii="Arial" w:hAnsi="Arial" w:cs="Arial"/>
                <w:i/>
                <w:iCs/>
                <w:lang w:val="ru-RU"/>
              </w:rPr>
              <w:t>):</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Телефон:</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Телефакс:</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Број рачуна понуђача и назив банке:</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p w:rsidR="001261D2" w:rsidRPr="00926144" w:rsidRDefault="001261D2" w:rsidP="00BD7632">
            <w:pPr>
              <w:rPr>
                <w:rFonts w:ascii="Arial" w:hAnsi="Arial" w:cs="Arial"/>
                <w:b/>
                <w:bCs/>
                <w:i/>
                <w:iCs/>
                <w:lang w:val="ru-RU"/>
              </w:rPr>
            </w:pPr>
          </w:p>
          <w:p w:rsidR="001261D2" w:rsidRPr="00926144" w:rsidRDefault="001261D2" w:rsidP="00BD7632">
            <w:pPr>
              <w:rPr>
                <w:rFonts w:ascii="Arial" w:hAnsi="Arial" w:cs="Arial"/>
                <w:b/>
                <w:bCs/>
                <w:i/>
                <w:iCs/>
                <w:lang w:val="ru-RU"/>
              </w:rPr>
            </w:pPr>
          </w:p>
        </w:tc>
      </w:tr>
      <w:tr w:rsidR="001261D2" w:rsidRPr="00926144" w:rsidTr="001261D2">
        <w:trPr>
          <w:trHeight w:val="593"/>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tc>
      </w:tr>
    </w:tbl>
    <w:p w:rsidR="001261D2" w:rsidRPr="00926144" w:rsidRDefault="001261D2" w:rsidP="001261D2">
      <w:pPr>
        <w:rPr>
          <w:rFonts w:ascii="Arial" w:eastAsia="TimesNewRomanPSMT" w:hAnsi="Arial" w:cs="Arial"/>
          <w:b/>
          <w:bCs/>
          <w:i/>
          <w:iCs/>
          <w:lang w:val="ru-RU"/>
        </w:rPr>
      </w:pPr>
    </w:p>
    <w:p w:rsidR="001261D2" w:rsidRPr="00926144" w:rsidRDefault="001261D2" w:rsidP="001261D2">
      <w:r w:rsidRPr="00926144">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 xml:space="preserve">А) САМОСТАЛНО </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Б) СА ПОДИЗВОЂАЧЕМ</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hAnsi="Arial" w:cs="Arial"/>
                <w:b/>
                <w:i/>
                <w:iCs/>
                <w:lang w:val="ru-RU"/>
              </w:rPr>
            </w:pPr>
            <w:r w:rsidRPr="00926144">
              <w:rPr>
                <w:rFonts w:ascii="Arial" w:eastAsia="TimesNewRomanPSMT" w:hAnsi="Arial" w:cs="Arial"/>
                <w:b/>
                <w:bCs/>
              </w:rPr>
              <w:t>В) КАО ЗАЈЕДНИЧКУ ПОНУДУ</w:t>
            </w:r>
          </w:p>
        </w:tc>
      </w:tr>
    </w:tbl>
    <w:p w:rsidR="001261D2" w:rsidRPr="00926144" w:rsidRDefault="001261D2" w:rsidP="001261D2">
      <w:pPr>
        <w:jc w:val="both"/>
        <w:rPr>
          <w:rFonts w:ascii="Arial" w:hAnsi="Arial" w:cs="Arial"/>
          <w:i/>
          <w:iCs/>
        </w:rPr>
      </w:pPr>
      <w:r w:rsidRPr="00926144">
        <w:rPr>
          <w:rFonts w:ascii="Arial" w:hAnsi="Arial" w:cs="Arial"/>
          <w:b/>
          <w:i/>
          <w:iCs/>
          <w:lang w:val="ru-RU"/>
        </w:rPr>
        <w:t>Напомена:</w:t>
      </w:r>
      <w:r w:rsidRPr="00926144">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Pr="00926144" w:rsidRDefault="001261D2" w:rsidP="001261D2">
      <w:pPr>
        <w:jc w:val="both"/>
        <w:rPr>
          <w:rFonts w:ascii="Arial" w:eastAsia="TimesNewRomanPSMT" w:hAnsi="Arial" w:cs="Arial"/>
          <w:b/>
          <w:bCs/>
          <w:i/>
        </w:rPr>
      </w:pPr>
      <w:r w:rsidRPr="00926144">
        <w:rPr>
          <w:rFonts w:ascii="Arial" w:eastAsia="TimesNewRomanPSMT" w:hAnsi="Arial" w:cs="Arial"/>
          <w:b/>
          <w:bCs/>
          <w:i/>
          <w:lang w:val="sr-Cyrl-CS"/>
        </w:rPr>
        <w:lastRenderedPageBreak/>
        <w:t xml:space="preserve">3) </w:t>
      </w:r>
      <w:r w:rsidRPr="00926144">
        <w:rPr>
          <w:rFonts w:ascii="Arial" w:eastAsia="TimesNewRomanPSMT" w:hAnsi="Arial" w:cs="Arial"/>
          <w:b/>
          <w:bCs/>
          <w:i/>
        </w:rPr>
        <w:t xml:space="preserve">ПОДАЦИ О ПОДИЗВОЂАЧУ </w:t>
      </w:r>
    </w:p>
    <w:p w:rsidR="001261D2" w:rsidRPr="00926144" w:rsidRDefault="001261D2" w:rsidP="001261D2">
      <w:pPr>
        <w:jc w:val="both"/>
      </w:pPr>
      <w:r w:rsidRPr="00926144">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bl>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lang w:val="ru-RU"/>
        </w:rPr>
        <w:t>Напомена:</w:t>
      </w:r>
      <w:r w:rsidRPr="00926144">
        <w:rPr>
          <w:rFonts w:ascii="Arial" w:hAnsi="Arial" w:cs="Arial"/>
          <w:b/>
          <w:bCs/>
          <w:i/>
          <w:iCs/>
          <w:lang w:val="ru-RU"/>
        </w:rPr>
        <w:t xml:space="preserve"> </w:t>
      </w:r>
    </w:p>
    <w:p w:rsidR="001261D2" w:rsidRPr="00926144" w:rsidRDefault="001261D2" w:rsidP="001261D2">
      <w:pPr>
        <w:jc w:val="both"/>
        <w:rPr>
          <w:rFonts w:ascii="Arial" w:eastAsia="TimesNewRomanPSMT" w:hAnsi="Arial" w:cs="Arial"/>
          <w:b/>
          <w:bCs/>
          <w:lang w:val="ru-RU"/>
        </w:rPr>
      </w:pPr>
      <w:r w:rsidRPr="00926144">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i/>
          <w:lang w:val="ru-RU"/>
        </w:rPr>
      </w:pPr>
      <w:r w:rsidRPr="00926144">
        <w:rPr>
          <w:rFonts w:ascii="Arial" w:eastAsia="TimesNewRomanPSMT" w:hAnsi="Arial" w:cs="Arial"/>
          <w:b/>
          <w:bCs/>
          <w:i/>
          <w:lang w:val="sr-Cyrl-CS"/>
        </w:rPr>
        <w:lastRenderedPageBreak/>
        <w:t xml:space="preserve">4) </w:t>
      </w:r>
      <w:r w:rsidRPr="00926144">
        <w:rPr>
          <w:rFonts w:ascii="Arial" w:eastAsia="TimesNewRomanPSMT" w:hAnsi="Arial" w:cs="Arial"/>
          <w:b/>
          <w:bCs/>
          <w:i/>
          <w:lang w:val="ru-RU"/>
        </w:rPr>
        <w:t>ПОДАЦИ О УЧЕСНИКУ  У ЗАЈЕДНИЧКОЈ ПОНУДИ</w:t>
      </w:r>
    </w:p>
    <w:p w:rsidR="001261D2" w:rsidRPr="00926144" w:rsidRDefault="001261D2" w:rsidP="001261D2">
      <w:pPr>
        <w:jc w:val="both"/>
        <w:rPr>
          <w:lang w:val="ru-RU"/>
        </w:rPr>
      </w:pPr>
      <w:r w:rsidRPr="00926144">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lang w:val="ru-RU"/>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bl>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rPr>
        <w:t>Напомена:</w:t>
      </w:r>
      <w:r w:rsidRPr="00926144">
        <w:rPr>
          <w:rFonts w:ascii="Arial" w:hAnsi="Arial" w:cs="Arial"/>
          <w:b/>
          <w:bCs/>
          <w:i/>
          <w:iCs/>
        </w:rPr>
        <w:t xml:space="preserve"> </w:t>
      </w:r>
    </w:p>
    <w:p w:rsidR="001261D2" w:rsidRPr="00926144" w:rsidRDefault="001261D2" w:rsidP="001261D2">
      <w:pPr>
        <w:jc w:val="both"/>
        <w:rPr>
          <w:rFonts w:ascii="Arial" w:hAnsi="Arial" w:cs="Arial"/>
          <w:b/>
          <w:bCs/>
          <w:i/>
          <w:iCs/>
          <w:sz w:val="20"/>
          <w:szCs w:val="20"/>
          <w:lang w:val="ru-RU"/>
        </w:rPr>
      </w:pPr>
      <w:r w:rsidRPr="00926144">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926144">
        <w:rPr>
          <w:rFonts w:ascii="Arial" w:hAnsi="Arial" w:cs="Arial"/>
          <w:i/>
          <w:iCs/>
          <w:sz w:val="20"/>
          <w:szCs w:val="20"/>
          <w:lang w:val="ru-RU"/>
        </w:rPr>
        <w:t>.</w:t>
      </w: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A6510" w:rsidRPr="00926144" w:rsidRDefault="001A6510" w:rsidP="001261D2">
      <w:pPr>
        <w:jc w:val="both"/>
        <w:rPr>
          <w:rFonts w:ascii="Arial" w:hAnsi="Arial" w:cs="Arial"/>
          <w:b/>
          <w:bCs/>
          <w:i/>
          <w:iCs/>
          <w:sz w:val="20"/>
          <w:szCs w:val="20"/>
          <w:lang w:val="ru-RU"/>
        </w:rPr>
      </w:pPr>
    </w:p>
    <w:p w:rsidR="001A6510" w:rsidRPr="00926144" w:rsidRDefault="001261D2" w:rsidP="001A6510">
      <w:pPr>
        <w:jc w:val="both"/>
        <w:rPr>
          <w:rFonts w:ascii="Arial" w:hAnsi="Arial" w:cs="Arial"/>
          <w:b/>
          <w:lang w:val="sr-Cyrl-CS"/>
        </w:rPr>
      </w:pPr>
      <w:r w:rsidRPr="00926144">
        <w:rPr>
          <w:rFonts w:ascii="Arial" w:eastAsia="TimesNewRomanPSMT" w:hAnsi="Arial" w:cs="Arial"/>
          <w:b/>
          <w:bCs/>
          <w:lang w:val="ru-RU"/>
        </w:rPr>
        <w:lastRenderedPageBreak/>
        <w:t>5) ОПИС ПРЕДМЕТА НАБАВКЕ</w:t>
      </w:r>
      <w:r w:rsidRPr="00926144">
        <w:rPr>
          <w:lang w:val="ru-RU"/>
        </w:rPr>
        <w:t xml:space="preserve"> </w:t>
      </w:r>
      <w:r w:rsidR="00B2556E" w:rsidRPr="00926144">
        <w:rPr>
          <w:rFonts w:ascii="Arial" w:hAnsi="Arial" w:cs="Arial"/>
          <w:b/>
          <w:iCs/>
        </w:rPr>
        <w:t xml:space="preserve">Услуге стручног надзора над извођењем радова </w:t>
      </w:r>
      <w:r w:rsidR="00335789" w:rsidRPr="00926144">
        <w:rPr>
          <w:rFonts w:ascii="Arial" w:hAnsi="Arial" w:cs="Arial"/>
          <w:b/>
          <w:iCs/>
        </w:rPr>
        <w:t xml:space="preserve">на асвалтирању локалних путева и улица </w:t>
      </w:r>
      <w:r w:rsidR="00B2556E" w:rsidRPr="00926144">
        <w:rPr>
          <w:rFonts w:ascii="Arial" w:hAnsi="Arial" w:cs="Arial"/>
          <w:b/>
          <w:iCs/>
        </w:rPr>
        <w:t xml:space="preserve"> на територији општине Баточина</w:t>
      </w:r>
      <w:r w:rsidR="001A6510" w:rsidRPr="00926144">
        <w:rPr>
          <w:rFonts w:ascii="Arial" w:hAnsi="Arial" w:cs="Arial"/>
          <w:b/>
          <w:lang w:val="hr-HR"/>
        </w:rPr>
        <w:t xml:space="preserve">, </w:t>
      </w:r>
      <w:r w:rsidR="001A6510" w:rsidRPr="00926144">
        <w:rPr>
          <w:rFonts w:ascii="Arial" w:hAnsi="Arial" w:cs="Arial"/>
          <w:b/>
        </w:rPr>
        <w:t xml:space="preserve">интерни број </w:t>
      </w:r>
      <w:r w:rsidR="005D1857" w:rsidRPr="00926144">
        <w:rPr>
          <w:rFonts w:ascii="Arial" w:hAnsi="Arial" w:cs="Arial"/>
          <w:b/>
          <w:lang w:val="sr-Cyrl-CS"/>
        </w:rPr>
        <w:t>ЈНВВ</w:t>
      </w:r>
      <w:r w:rsidR="001A6510" w:rsidRPr="00926144">
        <w:rPr>
          <w:rFonts w:ascii="Arial" w:hAnsi="Arial" w:cs="Arial"/>
          <w:b/>
          <w:lang w:val="sr-Cyrl-CS"/>
        </w:rPr>
        <w:t xml:space="preserve">  </w:t>
      </w:r>
      <w:r w:rsidR="00423D8E" w:rsidRPr="00926144">
        <w:rPr>
          <w:rFonts w:ascii="Arial" w:hAnsi="Arial" w:cs="Arial"/>
          <w:b/>
          <w:lang w:val="sr-Cyrl-CS"/>
        </w:rPr>
        <w:t>7/2018</w:t>
      </w:r>
      <w:r w:rsidR="001A6510" w:rsidRPr="00926144">
        <w:rPr>
          <w:rFonts w:ascii="Arial" w:hAnsi="Arial" w:cs="Arial"/>
          <w:b/>
          <w:lang w:val="sr-Cyrl-CS"/>
        </w:rPr>
        <w:t xml:space="preserve">, </w:t>
      </w:r>
      <w:r w:rsidR="001A6510" w:rsidRPr="00926144">
        <w:rPr>
          <w:rFonts w:ascii="Arial" w:hAnsi="Arial" w:cs="Arial"/>
          <w:b/>
          <w:lang w:val="ru-RU"/>
        </w:rPr>
        <w:t xml:space="preserve">наведене у Плану јавних набавки под бројем </w:t>
      </w:r>
      <w:r w:rsidR="00423D8E" w:rsidRPr="00926144">
        <w:rPr>
          <w:rFonts w:ascii="Arial" w:hAnsi="Arial" w:cs="Arial"/>
          <w:b/>
          <w:lang w:val="ru-RU"/>
        </w:rPr>
        <w:t>1.2.6/18</w:t>
      </w:r>
      <w:r w:rsidR="001A6510" w:rsidRPr="00926144">
        <w:rPr>
          <w:rFonts w:ascii="Arial" w:hAnsi="Arial" w:cs="Arial"/>
          <w:b/>
          <w:lang w:val="ru-RU"/>
        </w:rPr>
        <w:t>.</w:t>
      </w:r>
      <w:r w:rsidR="001A6510" w:rsidRPr="00926144">
        <w:rPr>
          <w:rFonts w:ascii="Arial" w:hAnsi="Arial" w:cs="Arial"/>
          <w:lang w:val="ru-RU"/>
        </w:rPr>
        <w:t xml:space="preserve">  </w:t>
      </w:r>
    </w:p>
    <w:p w:rsidR="001A6510" w:rsidRPr="00926144" w:rsidRDefault="001A6510" w:rsidP="001A6510">
      <w:pPr>
        <w:jc w:val="both"/>
      </w:pPr>
    </w:p>
    <w:p w:rsidR="001261D2" w:rsidRPr="00926144" w:rsidRDefault="001261D2" w:rsidP="001261D2">
      <w:pPr>
        <w:ind w:left="720" w:firstLine="720"/>
        <w:jc w:val="both"/>
      </w:pPr>
    </w:p>
    <w:tbl>
      <w:tblPr>
        <w:tblW w:w="0" w:type="auto"/>
        <w:tblInd w:w="308" w:type="dxa"/>
        <w:tblLayout w:type="fixed"/>
        <w:tblLook w:val="0000"/>
      </w:tblPr>
      <w:tblGrid>
        <w:gridCol w:w="5250"/>
        <w:gridCol w:w="3365"/>
      </w:tblGrid>
      <w:tr w:rsidR="001A6510" w:rsidRPr="00926144" w:rsidTr="00BD7632">
        <w:tc>
          <w:tcPr>
            <w:tcW w:w="5250" w:type="dxa"/>
            <w:tcBorders>
              <w:top w:val="single" w:sz="4" w:space="0" w:color="000000"/>
              <w:left w:val="single" w:sz="4" w:space="0" w:color="000000"/>
              <w:bottom w:val="single" w:sz="4" w:space="0" w:color="000000"/>
            </w:tcBorders>
            <w:shd w:val="clear" w:color="auto" w:fill="auto"/>
          </w:tcPr>
          <w:p w:rsidR="001A6510" w:rsidRPr="00926144" w:rsidRDefault="00E826AC" w:rsidP="00BD7632">
            <w:pPr>
              <w:rPr>
                <w:rFonts w:ascii="Arial" w:eastAsia="TimesNewRomanPSMT" w:hAnsi="Arial" w:cs="Arial"/>
                <w:bCs/>
              </w:rPr>
            </w:pPr>
            <w:r w:rsidRPr="00926144">
              <w:rPr>
                <w:rFonts w:ascii="Arial" w:eastAsia="TimesNewRomanPSMT" w:hAnsi="Arial" w:cs="Arial"/>
                <w:bCs/>
              </w:rPr>
              <w:t>Укупна ц</w:t>
            </w:r>
            <w:r w:rsidR="001A6510" w:rsidRPr="00926144">
              <w:rPr>
                <w:rFonts w:ascii="Arial" w:eastAsia="TimesNewRomanPSMT" w:hAnsi="Arial" w:cs="Arial"/>
                <w:bCs/>
              </w:rPr>
              <w:t xml:space="preserve">ена </w:t>
            </w:r>
            <w:r w:rsidR="001A6510" w:rsidRPr="00926144">
              <w:rPr>
                <w:rFonts w:ascii="Arial" w:hAnsi="Arial" w:cs="Arial"/>
                <w:lang w:val="sr-Cyrl-CS"/>
              </w:rPr>
              <w:t>без ПДВ-а</w:t>
            </w:r>
          </w:p>
          <w:p w:rsidR="001A6510" w:rsidRPr="00926144" w:rsidRDefault="001A6510" w:rsidP="00BD7632">
            <w:pPr>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Cs/>
                <w:color w:val="FF0000"/>
                <w:lang w:val="ru-RU"/>
              </w:rPr>
            </w:pPr>
          </w:p>
          <w:p w:rsidR="001A6510" w:rsidRPr="00926144" w:rsidRDefault="001A6510" w:rsidP="00BD7632">
            <w:pPr>
              <w:rPr>
                <w:rFonts w:ascii="Arial" w:eastAsia="TimesNewRomanPSMT" w:hAnsi="Arial" w:cs="Arial"/>
                <w:bCs/>
                <w:color w:val="FF0000"/>
                <w:lang w:val="ru-RU"/>
              </w:rPr>
            </w:pP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Понуђач је у систему пдв-а</w:t>
            </w:r>
          </w:p>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(заокружити)</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
                <w:bCs/>
                <w:lang w:val="ru-RU"/>
              </w:rPr>
            </w:pPr>
            <w:r w:rsidRPr="00926144">
              <w:rPr>
                <w:rFonts w:ascii="Arial" w:eastAsia="TimesNewRomanPSMT" w:hAnsi="Arial" w:cs="Arial"/>
                <w:b/>
                <w:bCs/>
                <w:lang w:val="ru-RU"/>
              </w:rPr>
              <w:t>Да  /  Не</w:t>
            </w:r>
          </w:p>
        </w:tc>
      </w:tr>
      <w:tr w:rsidR="00E826AC"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E826AC" w:rsidRPr="00926144" w:rsidRDefault="00E826AC" w:rsidP="00E826AC">
            <w:pPr>
              <w:rPr>
                <w:rFonts w:ascii="Arial" w:eastAsia="TimesNewRomanPSMT" w:hAnsi="Arial" w:cs="Arial"/>
                <w:bCs/>
              </w:rPr>
            </w:pPr>
            <w:r w:rsidRPr="00926144">
              <w:rPr>
                <w:rFonts w:ascii="Arial" w:eastAsia="TimesNewRomanPSMT" w:hAnsi="Arial" w:cs="Arial"/>
                <w:bCs/>
              </w:rPr>
              <w:t>Укупна цена са</w:t>
            </w:r>
            <w:r w:rsidRPr="00926144">
              <w:rPr>
                <w:rFonts w:ascii="Arial" w:hAnsi="Arial" w:cs="Arial"/>
                <w:lang w:val="sr-Cyrl-CS"/>
              </w:rPr>
              <w:t xml:space="preserve"> ПДВ-ом</w:t>
            </w:r>
          </w:p>
          <w:p w:rsidR="00E826AC" w:rsidRPr="00926144" w:rsidRDefault="00E826AC"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E826AC" w:rsidRPr="00926144" w:rsidRDefault="00E826AC" w:rsidP="00BD7632">
            <w:pPr>
              <w:snapToGrid w:val="0"/>
              <w:rPr>
                <w:rFonts w:ascii="Arial" w:eastAsia="TimesNewRomanPSMT" w:hAnsi="Arial" w:cs="Arial"/>
                <w:b/>
                <w:bCs/>
                <w:lang w:val="ru-RU"/>
              </w:rPr>
            </w:pP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Рок плаћања</w:t>
            </w:r>
          </w:p>
          <w:p w:rsidR="001A6510" w:rsidRPr="00926144" w:rsidRDefault="001A6510"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
                <w:bCs/>
                <w:lang w:val="ru-RU"/>
              </w:rPr>
            </w:pPr>
            <w:r w:rsidRPr="00926144">
              <w:rPr>
                <w:rFonts w:ascii="Arial" w:eastAsia="TimesNewRomanPSMT" w:hAnsi="Arial" w:cs="Arial"/>
                <w:b/>
                <w:bCs/>
                <w:lang w:val="ru-RU"/>
              </w:rPr>
              <w:t>45 дана</w:t>
            </w: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rPr>
                <w:rFonts w:ascii="Arial" w:eastAsia="TimesNewRomanPSMT" w:hAnsi="Arial" w:cs="Arial"/>
                <w:bCs/>
                <w:lang w:val="ru-RU"/>
              </w:rPr>
            </w:pPr>
            <w:r w:rsidRPr="00926144">
              <w:rPr>
                <w:rFonts w:ascii="Arial" w:eastAsia="TimesNewRomanPSMT" w:hAnsi="Arial" w:cs="Arial"/>
                <w:bCs/>
                <w:lang w:val="ru-RU"/>
              </w:rPr>
              <w:t>Рок важења понуде</w:t>
            </w:r>
            <w:r w:rsidR="00B54C27" w:rsidRPr="00926144">
              <w:rPr>
                <w:rFonts w:ascii="Arial" w:eastAsia="TimesNewRomanPSMT" w:hAnsi="Arial" w:cs="Arial"/>
                <w:bCs/>
                <w:lang w:val="ru-RU"/>
              </w:rPr>
              <w:t xml:space="preserve"> (не краћи</w:t>
            </w:r>
            <w:r w:rsidR="00E826AC" w:rsidRPr="00926144">
              <w:rPr>
                <w:rFonts w:ascii="Arial" w:eastAsia="TimesNewRomanPSMT" w:hAnsi="Arial" w:cs="Arial"/>
                <w:bCs/>
                <w:lang w:val="ru-RU"/>
              </w:rPr>
              <w:t xml:space="preserve"> од 30 дана)</w:t>
            </w:r>
          </w:p>
          <w:p w:rsidR="001A6510" w:rsidRPr="00926144" w:rsidRDefault="001A6510"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Cs/>
                <w:lang w:val="ru-RU"/>
              </w:rPr>
            </w:pPr>
          </w:p>
        </w:tc>
      </w:tr>
      <w:tr w:rsidR="006959BC"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6959BC" w:rsidRPr="00926144" w:rsidRDefault="006959BC" w:rsidP="00BD7632">
            <w:pPr>
              <w:rPr>
                <w:rFonts w:ascii="Arial" w:eastAsia="TimesNewRomanPSMT" w:hAnsi="Arial" w:cs="Arial"/>
                <w:bCs/>
                <w:lang w:val="ru-RU"/>
              </w:rPr>
            </w:pPr>
          </w:p>
          <w:p w:rsidR="006959BC" w:rsidRPr="00926144" w:rsidRDefault="006959BC" w:rsidP="00BD7632">
            <w:pPr>
              <w:rPr>
                <w:rFonts w:ascii="Arial" w:eastAsia="TimesNewRomanPSMT" w:hAnsi="Arial" w:cs="Arial"/>
                <w:bCs/>
                <w:lang w:val="ru-RU"/>
              </w:rPr>
            </w:pPr>
            <w:r w:rsidRPr="00926144">
              <w:rPr>
                <w:rFonts w:ascii="Arial" w:eastAsia="TimesNewRomanPSMT" w:hAnsi="Arial" w:cs="Arial"/>
                <w:bCs/>
                <w:lang w:val="ru-RU"/>
              </w:rPr>
              <w:t>Рок извршења услуге</w:t>
            </w:r>
          </w:p>
          <w:p w:rsidR="006959BC" w:rsidRPr="00926144" w:rsidRDefault="006959BC"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6959BC" w:rsidRPr="00926144" w:rsidRDefault="006959BC" w:rsidP="00BD7632">
            <w:pPr>
              <w:snapToGrid w:val="0"/>
              <w:rPr>
                <w:rFonts w:ascii="Arial" w:eastAsia="TimesNewRomanPSMT" w:hAnsi="Arial" w:cs="Arial"/>
                <w:bCs/>
                <w:lang w:val="ru-RU"/>
              </w:rPr>
            </w:pPr>
            <w:r w:rsidRPr="00926144">
              <w:rPr>
                <w:rFonts w:ascii="Arial" w:eastAsia="TimesNewRomanPSMT" w:hAnsi="Arial" w:cs="Arial"/>
                <w:bCs/>
                <w:lang w:val="ru-RU"/>
              </w:rPr>
              <w:t xml:space="preserve">Рок извршења услуге надзора над извођењем радова је у складу са роковима за извршење радова, односно услугу надзора треба извести у року  који  је  предвиђен уговорм о извођењу радова. </w:t>
            </w:r>
          </w:p>
        </w:tc>
      </w:tr>
    </w:tbl>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rPr>
      </w:pPr>
    </w:p>
    <w:p w:rsidR="001261D2" w:rsidRPr="00926144" w:rsidRDefault="001261D2" w:rsidP="001261D2">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261D2" w:rsidRPr="00926144" w:rsidRDefault="001261D2" w:rsidP="001261D2">
      <w:pPr>
        <w:ind w:left="2880" w:firstLine="720"/>
        <w:jc w:val="both"/>
        <w:rPr>
          <w:rFonts w:ascii="Arial" w:eastAsia="TimesNewRomanPS-BoldMT" w:hAnsi="Arial" w:cs="Arial"/>
          <w:b/>
          <w:bCs/>
          <w:i/>
          <w:iCs/>
          <w:color w:val="002060"/>
        </w:rPr>
      </w:pPr>
      <w:r w:rsidRPr="00926144">
        <w:rPr>
          <w:rFonts w:ascii="Arial" w:eastAsia="TimesNewRomanPSMT" w:hAnsi="Arial" w:cs="Arial"/>
          <w:bCs/>
        </w:rPr>
        <w:t xml:space="preserve">    М. П. </w:t>
      </w:r>
    </w:p>
    <w:p w:rsidR="001261D2" w:rsidRPr="00926144" w:rsidRDefault="001261D2" w:rsidP="001261D2">
      <w:pPr>
        <w:jc w:val="both"/>
        <w:rPr>
          <w:rFonts w:ascii="Arial" w:eastAsia="TimesNewRomanPS-BoldMT" w:hAnsi="Arial" w:cs="Arial"/>
          <w:b/>
          <w:bCs/>
          <w:i/>
          <w:iCs/>
          <w:color w:val="auto"/>
        </w:rPr>
      </w:pPr>
      <w:r w:rsidRPr="00926144">
        <w:rPr>
          <w:rFonts w:ascii="Arial" w:eastAsia="TimesNewRomanPS-BoldMT" w:hAnsi="Arial" w:cs="Arial"/>
          <w:b/>
          <w:bCs/>
          <w:i/>
          <w:iCs/>
          <w:color w:val="auto"/>
        </w:rPr>
        <w:t>_____________________________</w:t>
      </w:r>
      <w:r w:rsidRPr="00926144">
        <w:rPr>
          <w:rFonts w:ascii="Arial" w:eastAsia="TimesNewRomanPS-BoldMT" w:hAnsi="Arial" w:cs="Arial"/>
          <w:b/>
          <w:bCs/>
          <w:i/>
          <w:iCs/>
          <w:color w:val="auto"/>
        </w:rPr>
        <w:tab/>
        <w:t>________________________________</w:t>
      </w: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rPr>
      </w:pPr>
    </w:p>
    <w:p w:rsidR="001261D2" w:rsidRPr="00926144" w:rsidRDefault="001261D2" w:rsidP="001261D2">
      <w:pPr>
        <w:jc w:val="both"/>
        <w:rPr>
          <w:rFonts w:ascii="Arial" w:hAnsi="Arial" w:cs="Arial"/>
          <w:i/>
          <w:iCs/>
        </w:rPr>
      </w:pPr>
      <w:r w:rsidRPr="00926144">
        <w:rPr>
          <w:rFonts w:ascii="Arial" w:hAnsi="Arial" w:cs="Arial"/>
          <w:b/>
          <w:bCs/>
          <w:i/>
          <w:iCs/>
          <w:u w:val="single"/>
        </w:rPr>
        <w:t>Напомене:</w:t>
      </w:r>
      <w:r w:rsidRPr="00926144">
        <w:rPr>
          <w:rFonts w:ascii="Arial" w:hAnsi="Arial" w:cs="Arial"/>
          <w:b/>
          <w:bCs/>
          <w:i/>
          <w:iCs/>
        </w:rPr>
        <w:t xml:space="preserve"> </w:t>
      </w:r>
    </w:p>
    <w:p w:rsidR="001261D2" w:rsidRPr="00926144" w:rsidRDefault="001261D2" w:rsidP="001261D2">
      <w:pPr>
        <w:jc w:val="both"/>
        <w:rPr>
          <w:rFonts w:ascii="Arial" w:hAnsi="Arial" w:cs="Arial"/>
          <w:i/>
          <w:iCs/>
          <w:lang w:val="ru-RU"/>
        </w:rPr>
      </w:pPr>
      <w:r w:rsidRPr="00926144">
        <w:rPr>
          <w:rFonts w:ascii="Arial" w:hAnsi="Arial" w:cs="Arial"/>
          <w:i/>
          <w:iCs/>
          <w:lang w:val="ru-RU"/>
        </w:rPr>
        <w:t xml:space="preserve">Образац понуде понуђач мора да попуни, овери печатом 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E826AC" w:rsidRPr="00926144" w:rsidRDefault="00E826AC" w:rsidP="005520AD">
      <w:pPr>
        <w:rPr>
          <w:rFonts w:ascii="Arial" w:hAnsi="Arial" w:cs="Arial"/>
          <w:b/>
          <w:bCs/>
          <w:lang w:val="sr-Cyrl-CS"/>
        </w:rPr>
      </w:pPr>
    </w:p>
    <w:p w:rsidR="006959BC" w:rsidRPr="00926144" w:rsidRDefault="006959BC" w:rsidP="005520AD">
      <w:pPr>
        <w:rPr>
          <w:rFonts w:ascii="Arial" w:hAnsi="Arial" w:cs="Arial"/>
          <w:b/>
          <w:bCs/>
          <w:lang w:val="sr-Cyrl-CS"/>
        </w:rPr>
      </w:pPr>
    </w:p>
    <w:p w:rsidR="006959BC" w:rsidRPr="00926144" w:rsidRDefault="006959BC" w:rsidP="005520AD">
      <w:pPr>
        <w:rPr>
          <w:rFonts w:ascii="Arial" w:hAnsi="Arial" w:cs="Arial"/>
          <w:b/>
          <w:bCs/>
          <w:lang w:val="sr-Cyrl-CS"/>
        </w:rPr>
      </w:pPr>
    </w:p>
    <w:p w:rsidR="006959BC" w:rsidRPr="00926144" w:rsidRDefault="006959BC" w:rsidP="005520AD">
      <w:pPr>
        <w:rPr>
          <w:rFonts w:ascii="Arial" w:hAnsi="Arial" w:cs="Arial"/>
          <w:b/>
          <w:bCs/>
          <w:lang w:val="sr-Cyrl-CS"/>
        </w:rPr>
      </w:pPr>
    </w:p>
    <w:p w:rsidR="001A6510" w:rsidRPr="00926144" w:rsidRDefault="001A6510" w:rsidP="001A6510">
      <w:pPr>
        <w:jc w:val="right"/>
        <w:rPr>
          <w:rFonts w:ascii="Arial" w:hAnsi="Arial" w:cs="Arial"/>
          <w:b/>
          <w:bCs/>
          <w:i/>
          <w:iCs/>
          <w:sz w:val="28"/>
          <w:szCs w:val="28"/>
        </w:rPr>
      </w:pPr>
      <w:r w:rsidRPr="00926144">
        <w:rPr>
          <w:rFonts w:ascii="Arial" w:hAnsi="Arial" w:cs="Arial"/>
          <w:b/>
          <w:bCs/>
          <w:i/>
          <w:iCs/>
          <w:sz w:val="28"/>
          <w:szCs w:val="28"/>
        </w:rPr>
        <w:lastRenderedPageBreak/>
        <w:t>(ОБРАЗАЦ 2)</w:t>
      </w:r>
    </w:p>
    <w:p w:rsidR="001A6510" w:rsidRPr="00926144" w:rsidRDefault="001A6510" w:rsidP="001A6510">
      <w:pPr>
        <w:jc w:val="right"/>
        <w:rPr>
          <w:rFonts w:ascii="Arial" w:hAnsi="Arial" w:cs="Arial"/>
          <w:b/>
          <w:bCs/>
          <w:i/>
          <w:iCs/>
          <w:sz w:val="28"/>
          <w:szCs w:val="28"/>
        </w:rPr>
      </w:pPr>
    </w:p>
    <w:p w:rsidR="001A6510" w:rsidRPr="00926144" w:rsidRDefault="001A6510" w:rsidP="001A6510">
      <w:pPr>
        <w:jc w:val="center"/>
        <w:rPr>
          <w:rFonts w:ascii="Arial" w:hAnsi="Arial" w:cs="Arial"/>
          <w:b/>
          <w:bCs/>
          <w:i/>
          <w:iCs/>
          <w:sz w:val="28"/>
          <w:szCs w:val="28"/>
        </w:rPr>
      </w:pPr>
      <w:r w:rsidRPr="00926144">
        <w:rPr>
          <w:rFonts w:ascii="Arial" w:hAnsi="Arial" w:cs="Arial"/>
          <w:b/>
          <w:bCs/>
          <w:i/>
          <w:iCs/>
          <w:sz w:val="28"/>
          <w:szCs w:val="28"/>
        </w:rPr>
        <w:t>ОБРАЗАЦ СТРУКТУРЕ ЦЕНЕ СА УПУТСТВОМ КАКО ДА СЕ ПОПУНИ</w:t>
      </w:r>
    </w:p>
    <w:p w:rsidR="001A6510" w:rsidRPr="00926144" w:rsidRDefault="001A6510" w:rsidP="001A6510">
      <w:pPr>
        <w:jc w:val="both"/>
        <w:rPr>
          <w:rFonts w:ascii="Arial" w:hAnsi="Arial" w:cs="Arial"/>
        </w:rPr>
      </w:pPr>
    </w:p>
    <w:p w:rsidR="001A6510" w:rsidRPr="00926144" w:rsidRDefault="001A6510" w:rsidP="001A6510">
      <w:pPr>
        <w:jc w:val="both"/>
        <w:rPr>
          <w:rFonts w:ascii="Arial" w:hAnsi="Arial" w:cs="Arial"/>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Понуда број: ______________________ од ______________________ године</w:t>
      </w: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 xml:space="preserve">                                           (уписати број и датум понуде)</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jc w:val="both"/>
        <w:rPr>
          <w:rFonts w:ascii="Arial" w:hAnsi="Arial" w:cs="Arial"/>
          <w:b/>
          <w:lang w:val="sr-Cyrl-CS"/>
        </w:rPr>
      </w:pPr>
      <w:r w:rsidRPr="00926144">
        <w:rPr>
          <w:rFonts w:ascii="Arial" w:eastAsia="TimesNewRomanPSMT" w:hAnsi="Arial" w:cs="Arial"/>
          <w:bCs/>
          <w:lang w:val="ru-RU"/>
        </w:rPr>
        <w:t xml:space="preserve">за јавну набавку мале вредности интерног броја </w:t>
      </w:r>
      <w:r w:rsidR="00423D8E" w:rsidRPr="00926144">
        <w:rPr>
          <w:rFonts w:ascii="Arial" w:eastAsia="TimesNewRomanPSMT" w:hAnsi="Arial" w:cs="Arial"/>
          <w:bCs/>
          <w:lang w:val="ru-RU"/>
        </w:rPr>
        <w:t>7/2018</w:t>
      </w:r>
      <w:r w:rsidRPr="00926144">
        <w:rPr>
          <w:rFonts w:ascii="Arial" w:eastAsia="TimesNewRomanPSMT" w:hAnsi="Arial" w:cs="Arial"/>
          <w:bCs/>
          <w:lang w:val="ru-RU"/>
        </w:rPr>
        <w:t xml:space="preserve">, </w:t>
      </w:r>
      <w:r w:rsidRPr="00926144">
        <w:rPr>
          <w:rFonts w:ascii="Arial" w:hAnsi="Arial" w:cs="Arial"/>
          <w:lang w:val="ru-RU"/>
        </w:rPr>
        <w:t xml:space="preserve">наведене у Плану јавних набавки под бројем </w:t>
      </w:r>
      <w:r w:rsidR="00423D8E" w:rsidRPr="00926144">
        <w:rPr>
          <w:rFonts w:ascii="Arial" w:hAnsi="Arial" w:cs="Arial"/>
          <w:lang w:val="ru-RU"/>
        </w:rPr>
        <w:t>1.2.6/18</w:t>
      </w:r>
      <w:r w:rsidRPr="00926144">
        <w:rPr>
          <w:rFonts w:ascii="Arial" w:eastAsia="TimesNewRomanPSMT" w:hAnsi="Arial" w:cs="Arial"/>
          <w:bCs/>
          <w:lang w:val="ru-RU"/>
        </w:rPr>
        <w:t xml:space="preserve"> - </w:t>
      </w:r>
      <w:r w:rsidR="00B2556E" w:rsidRPr="00926144">
        <w:rPr>
          <w:rFonts w:ascii="Arial" w:hAnsi="Arial" w:cs="Arial"/>
          <w:b/>
          <w:iCs/>
        </w:rPr>
        <w:t xml:space="preserve">Услуге стручног надзора над извођењем радова </w:t>
      </w:r>
      <w:r w:rsidR="00335789" w:rsidRPr="00926144">
        <w:rPr>
          <w:rFonts w:ascii="Arial" w:hAnsi="Arial" w:cs="Arial"/>
          <w:b/>
          <w:iCs/>
        </w:rPr>
        <w:t xml:space="preserve">на асвалтирању локалних путева и улица </w:t>
      </w:r>
      <w:r w:rsidR="00B2556E" w:rsidRPr="00926144">
        <w:rPr>
          <w:rFonts w:ascii="Arial" w:hAnsi="Arial" w:cs="Arial"/>
          <w:b/>
          <w:iCs/>
        </w:rPr>
        <w:t xml:space="preserve"> на територији општине Баточина</w:t>
      </w:r>
      <w:r w:rsidRPr="00926144">
        <w:rPr>
          <w:rFonts w:ascii="Arial" w:hAnsi="Arial" w:cs="Arial"/>
          <w:b/>
          <w:lang w:val="sr-Cyrl-CS"/>
        </w:rPr>
        <w:t>.</w:t>
      </w: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sr-Cyrl-CS"/>
        </w:rPr>
      </w:pPr>
      <w:r w:rsidRPr="00926144">
        <w:rPr>
          <w:rFonts w:ascii="Arial" w:hAnsi="Arial" w:cs="Arial"/>
          <w:lang w:val="sr-Cyrl-CS"/>
        </w:rPr>
        <w:t>Назив понуђача: _____________________________________________________</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211B2F" w:rsidRPr="00926144" w:rsidRDefault="00211B2F" w:rsidP="001A6510">
      <w:pPr>
        <w:pStyle w:val="ListParagraph"/>
        <w:tabs>
          <w:tab w:val="left" w:pos="680"/>
        </w:tabs>
        <w:ind w:left="0"/>
        <w:jc w:val="both"/>
        <w:rPr>
          <w:rFonts w:ascii="Arial" w:eastAsia="TimesNewRomanPSMT" w:hAnsi="Arial" w:cs="Arial"/>
          <w:bCs/>
          <w:lang w:val="ru-RU"/>
        </w:rPr>
      </w:pPr>
    </w:p>
    <w:tbl>
      <w:tblPr>
        <w:tblW w:w="10411" w:type="dxa"/>
        <w:tblInd w:w="-522" w:type="dxa"/>
        <w:tblLayout w:type="fixed"/>
        <w:tblLook w:val="04A0"/>
      </w:tblPr>
      <w:tblGrid>
        <w:gridCol w:w="1080"/>
        <w:gridCol w:w="2610"/>
        <w:gridCol w:w="810"/>
        <w:gridCol w:w="2250"/>
        <w:gridCol w:w="1440"/>
        <w:gridCol w:w="2221"/>
      </w:tblGrid>
      <w:tr w:rsidR="00926144" w:rsidRPr="00926144" w:rsidTr="003C0A8E">
        <w:trPr>
          <w:trHeight w:val="429"/>
          <w:tblHeader/>
        </w:trPr>
        <w:tc>
          <w:tcPr>
            <w:tcW w:w="1080" w:type="dxa"/>
            <w:tcBorders>
              <w:top w:val="single" w:sz="4" w:space="0" w:color="auto"/>
              <w:left w:val="single" w:sz="4" w:space="0" w:color="auto"/>
              <w:bottom w:val="single" w:sz="4" w:space="0" w:color="auto"/>
              <w:right w:val="single" w:sz="4" w:space="0" w:color="auto"/>
            </w:tcBorders>
            <w:shd w:val="clear" w:color="000000" w:fill="DCE6F1"/>
            <w:noWrap/>
            <w:vAlign w:val="center"/>
          </w:tcPr>
          <w:p w:rsidR="003C0A8E" w:rsidRPr="00926144" w:rsidRDefault="003C0A8E" w:rsidP="003634FA">
            <w:pPr>
              <w:jc w:val="center"/>
              <w:rPr>
                <w:rFonts w:ascii="Arial" w:hAnsi="Arial" w:cs="Arial"/>
                <w:b/>
              </w:rPr>
            </w:pPr>
            <w:r w:rsidRPr="00926144">
              <w:rPr>
                <w:rFonts w:ascii="Arial" w:hAnsi="Arial" w:cs="Arial"/>
                <w:b/>
              </w:rPr>
              <w:t>колона</w:t>
            </w:r>
          </w:p>
          <w:p w:rsidR="003C0A8E" w:rsidRPr="00926144" w:rsidRDefault="003C0A8E" w:rsidP="003634FA">
            <w:pPr>
              <w:jc w:val="center"/>
              <w:rPr>
                <w:rFonts w:ascii="Arial" w:hAnsi="Arial" w:cs="Arial"/>
                <w:b/>
              </w:rPr>
            </w:pPr>
            <w:r w:rsidRPr="00926144">
              <w:rPr>
                <w:rFonts w:ascii="Arial" w:hAnsi="Arial" w:cs="Arial"/>
                <w:b/>
              </w:rPr>
              <w:sym w:font="Wingdings" w:char="F0E0"/>
            </w:r>
          </w:p>
        </w:tc>
        <w:tc>
          <w:tcPr>
            <w:tcW w:w="261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1</w:t>
            </w:r>
          </w:p>
        </w:tc>
        <w:tc>
          <w:tcPr>
            <w:tcW w:w="81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2</w:t>
            </w:r>
          </w:p>
        </w:tc>
        <w:tc>
          <w:tcPr>
            <w:tcW w:w="225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3</w:t>
            </w:r>
          </w:p>
        </w:tc>
        <w:tc>
          <w:tcPr>
            <w:tcW w:w="144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4</w:t>
            </w:r>
          </w:p>
        </w:tc>
        <w:tc>
          <w:tcPr>
            <w:tcW w:w="2221"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5</w:t>
            </w:r>
          </w:p>
        </w:tc>
      </w:tr>
      <w:tr w:rsidR="00926144" w:rsidRPr="00926144" w:rsidTr="003C0A8E">
        <w:trPr>
          <w:trHeight w:val="935"/>
          <w:tblHeader/>
        </w:trPr>
        <w:tc>
          <w:tcPr>
            <w:tcW w:w="1080" w:type="dxa"/>
            <w:tcBorders>
              <w:top w:val="nil"/>
              <w:left w:val="single" w:sz="4" w:space="0" w:color="auto"/>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b/>
              </w:rPr>
            </w:pPr>
            <w:r w:rsidRPr="00926144">
              <w:rPr>
                <w:rFonts w:ascii="Arial" w:hAnsi="Arial" w:cs="Arial"/>
                <w:b/>
              </w:rPr>
              <w:t>Ред.бр</w:t>
            </w:r>
            <w:r w:rsidRPr="00926144">
              <w:rPr>
                <w:rFonts w:ascii="Arial" w:hAnsi="Arial" w:cs="Arial"/>
                <w:b/>
              </w:rPr>
              <w:sym w:font="Wingdings" w:char="F0E2"/>
            </w:r>
          </w:p>
        </w:tc>
        <w:tc>
          <w:tcPr>
            <w:tcW w:w="2610" w:type="dxa"/>
            <w:tcBorders>
              <w:top w:val="nil"/>
              <w:left w:val="nil"/>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rPr>
            </w:pPr>
            <w:r w:rsidRPr="00926144">
              <w:rPr>
                <w:rFonts w:ascii="Arial" w:hAnsi="Arial" w:cs="Arial"/>
              </w:rPr>
              <w:t>Опис тражене услуге</w:t>
            </w:r>
          </w:p>
          <w:p w:rsidR="003C0A8E" w:rsidRPr="00926144" w:rsidRDefault="003C0A8E" w:rsidP="003634FA">
            <w:pPr>
              <w:rPr>
                <w:rFonts w:ascii="Arial" w:hAnsi="Arial" w:cs="Arial"/>
              </w:rPr>
            </w:pPr>
          </w:p>
        </w:tc>
        <w:tc>
          <w:tcPr>
            <w:tcW w:w="810" w:type="dxa"/>
            <w:tcBorders>
              <w:top w:val="nil"/>
              <w:left w:val="nil"/>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rPr>
            </w:pPr>
            <w:r w:rsidRPr="00926144">
              <w:rPr>
                <w:rFonts w:ascii="Arial" w:hAnsi="Arial" w:cs="Arial"/>
              </w:rPr>
              <w:t>Јед. мере</w:t>
            </w:r>
          </w:p>
        </w:tc>
        <w:tc>
          <w:tcPr>
            <w:tcW w:w="2250" w:type="dxa"/>
            <w:tcBorders>
              <w:top w:val="single" w:sz="4" w:space="0" w:color="auto"/>
              <w:left w:val="nil"/>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rPr>
            </w:pPr>
            <w:r w:rsidRPr="00926144">
              <w:rPr>
                <w:rFonts w:ascii="Arial" w:hAnsi="Arial" w:cs="Arial"/>
              </w:rPr>
              <w:t>Понуђена цена исказана без ПДВ-а</w:t>
            </w:r>
          </w:p>
        </w:tc>
        <w:tc>
          <w:tcPr>
            <w:tcW w:w="1440" w:type="dxa"/>
            <w:tcBorders>
              <w:top w:val="nil"/>
              <w:left w:val="nil"/>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rPr>
            </w:pPr>
            <w:r w:rsidRPr="00926144">
              <w:rPr>
                <w:rFonts w:ascii="Arial" w:hAnsi="Arial" w:cs="Arial"/>
              </w:rPr>
              <w:t xml:space="preserve">износ ПДВ-а </w:t>
            </w:r>
          </w:p>
        </w:tc>
        <w:tc>
          <w:tcPr>
            <w:tcW w:w="2221" w:type="dxa"/>
            <w:tcBorders>
              <w:top w:val="nil"/>
              <w:left w:val="nil"/>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rPr>
            </w:pPr>
            <w:r w:rsidRPr="00926144">
              <w:rPr>
                <w:rFonts w:ascii="Arial" w:hAnsi="Arial" w:cs="Arial"/>
              </w:rPr>
              <w:t>Понуђена цена исказана са ПДВ-ом</w:t>
            </w:r>
          </w:p>
        </w:tc>
      </w:tr>
      <w:tr w:rsidR="00926144" w:rsidRPr="00926144" w:rsidTr="003C0A8E">
        <w:trPr>
          <w:trHeight w:val="530"/>
        </w:trPr>
        <w:tc>
          <w:tcPr>
            <w:tcW w:w="1080" w:type="dxa"/>
            <w:tcBorders>
              <w:top w:val="nil"/>
              <w:left w:val="single" w:sz="4" w:space="0" w:color="auto"/>
              <w:bottom w:val="single" w:sz="4" w:space="0" w:color="auto"/>
              <w:right w:val="nil"/>
            </w:tcBorders>
            <w:shd w:val="clear" w:color="auto" w:fill="auto"/>
            <w:vAlign w:val="center"/>
          </w:tcPr>
          <w:p w:rsidR="003C0A8E" w:rsidRPr="00926144" w:rsidRDefault="003C0A8E" w:rsidP="003634FA">
            <w:pPr>
              <w:jc w:val="center"/>
              <w:rPr>
                <w:rFonts w:ascii="Arial" w:hAnsi="Arial" w:cs="Arial"/>
                <w:b/>
              </w:rPr>
            </w:pPr>
            <w:r w:rsidRPr="00926144">
              <w:rPr>
                <w:rFonts w:ascii="Arial" w:hAnsi="Arial" w:cs="Arial"/>
                <w:b/>
              </w:rPr>
              <w:t>1</w:t>
            </w:r>
          </w:p>
        </w:tc>
        <w:tc>
          <w:tcPr>
            <w:tcW w:w="2610" w:type="dxa"/>
            <w:tcBorders>
              <w:top w:val="nil"/>
              <w:left w:val="single" w:sz="4" w:space="0" w:color="auto"/>
              <w:bottom w:val="single" w:sz="4" w:space="0" w:color="auto"/>
              <w:right w:val="single" w:sz="4" w:space="0" w:color="auto"/>
            </w:tcBorders>
            <w:shd w:val="clear" w:color="auto" w:fill="auto"/>
            <w:vAlign w:val="center"/>
          </w:tcPr>
          <w:p w:rsidR="003C0A8E" w:rsidRPr="00926144" w:rsidRDefault="003C0A8E" w:rsidP="003C0A8E">
            <w:pPr>
              <w:rPr>
                <w:rFonts w:ascii="Arial" w:hAnsi="Arial" w:cs="Arial"/>
                <w:b/>
                <w:iCs/>
                <w:lang w:val="sr-Cyrl-CS"/>
              </w:rPr>
            </w:pPr>
            <w:r w:rsidRPr="00926144">
              <w:rPr>
                <w:rFonts w:ascii="Arial" w:hAnsi="Arial" w:cs="Arial"/>
                <w:b/>
                <w:iCs/>
                <w:lang w:val="sr-Cyrl-CS"/>
              </w:rPr>
              <w:t>Стручни надзор</w:t>
            </w:r>
          </w:p>
          <w:p w:rsidR="003C0A8E" w:rsidRPr="00926144" w:rsidRDefault="003C0A8E" w:rsidP="003C0A8E">
            <w:pPr>
              <w:rPr>
                <w:rFonts w:ascii="Arial" w:hAnsi="Arial" w:cs="Arial"/>
              </w:rPr>
            </w:pPr>
            <w:r w:rsidRPr="00926144">
              <w:rPr>
                <w:rFonts w:ascii="Arial" w:hAnsi="Arial" w:cs="Arial"/>
                <w:b/>
                <w:iCs/>
              </w:rPr>
              <w:t>над извођењем радова на асвалтирању локалних путева и улица  на територији општине Баточина</w:t>
            </w:r>
            <w:r w:rsidRPr="00926144">
              <w:rPr>
                <w:rFonts w:ascii="Arial" w:hAnsi="Arial" w:cs="Arial"/>
                <w:b/>
                <w:lang w:val="hr-HR"/>
              </w:rPr>
              <w:t>,</w:t>
            </w:r>
          </w:p>
        </w:tc>
        <w:tc>
          <w:tcPr>
            <w:tcW w:w="810" w:type="dxa"/>
            <w:tcBorders>
              <w:top w:val="nil"/>
              <w:left w:val="nil"/>
              <w:bottom w:val="single" w:sz="4" w:space="0" w:color="auto"/>
              <w:right w:val="single" w:sz="4" w:space="0" w:color="auto"/>
            </w:tcBorders>
            <w:shd w:val="clear" w:color="000000" w:fill="FFFFFF"/>
            <w:noWrap/>
            <w:vAlign w:val="center"/>
          </w:tcPr>
          <w:p w:rsidR="003C0A8E" w:rsidRPr="00926144" w:rsidRDefault="003C0A8E" w:rsidP="003634FA">
            <w:pPr>
              <w:jc w:val="center"/>
              <w:rPr>
                <w:rFonts w:ascii="Arial" w:hAnsi="Arial" w:cs="Arial"/>
              </w:rPr>
            </w:pPr>
            <w:r w:rsidRPr="00926144">
              <w:rPr>
                <w:rFonts w:ascii="Arial" w:hAnsi="Arial" w:cs="Arial"/>
              </w:rPr>
              <w:t>паушал</w:t>
            </w:r>
          </w:p>
        </w:tc>
        <w:tc>
          <w:tcPr>
            <w:tcW w:w="2250"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c>
          <w:tcPr>
            <w:tcW w:w="1440"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c>
          <w:tcPr>
            <w:tcW w:w="2221"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r>
    </w:tbl>
    <w:p w:rsidR="001A6510" w:rsidRPr="00926144" w:rsidRDefault="001A6510" w:rsidP="001A6510">
      <w:pPr>
        <w:rPr>
          <w:rFonts w:ascii="Arial" w:hAnsi="Arial" w:cs="Arial"/>
          <w:b/>
          <w:bCs/>
          <w:iCs/>
          <w:lang w:val="sr-Cyrl-CS"/>
        </w:rPr>
      </w:pPr>
    </w:p>
    <w:p w:rsidR="00211B2F" w:rsidRPr="00926144" w:rsidRDefault="00211B2F" w:rsidP="001A6510">
      <w:pPr>
        <w:rPr>
          <w:rFonts w:ascii="Arial" w:hAnsi="Arial" w:cs="Arial"/>
          <w:b/>
          <w:bCs/>
          <w:iCs/>
          <w:lang w:val="sr-Cyrl-CS"/>
        </w:rPr>
      </w:pPr>
    </w:p>
    <w:p w:rsidR="003C0A8E" w:rsidRPr="00926144" w:rsidRDefault="003C0A8E" w:rsidP="003C0A8E">
      <w:pPr>
        <w:rPr>
          <w:rFonts w:ascii="Arial" w:hAnsi="Arial" w:cs="Arial"/>
          <w:b/>
          <w:bCs/>
          <w:iCs/>
          <w:lang w:val="sr-Cyrl-CS"/>
        </w:rPr>
      </w:pPr>
      <w:r w:rsidRPr="00926144">
        <w:rPr>
          <w:rFonts w:ascii="Arial" w:hAnsi="Arial" w:cs="Arial"/>
          <w:b/>
          <w:bCs/>
          <w:iCs/>
          <w:lang w:val="sr-Cyrl-CS"/>
        </w:rPr>
        <w:t>Упутство за попуњавање обрасца структуре цене:</w:t>
      </w:r>
    </w:p>
    <w:p w:rsidR="003C0A8E" w:rsidRPr="00926144" w:rsidRDefault="003C0A8E" w:rsidP="003C0A8E">
      <w:pPr>
        <w:rPr>
          <w:rFonts w:ascii="Arial" w:hAnsi="Arial" w:cs="Arial"/>
          <w:bCs/>
          <w:iCs/>
          <w:lang w:val="sr-Cyrl-CS"/>
        </w:rPr>
      </w:pPr>
      <w:r w:rsidRPr="00926144">
        <w:rPr>
          <w:rFonts w:ascii="Arial" w:hAnsi="Arial" w:cs="Arial"/>
          <w:bCs/>
          <w:iCs/>
          <w:lang w:val="sr-Cyrl-CS"/>
        </w:rPr>
        <w:t>Понуђач треба да попуни образац структуре цене на следећи начин:</w:t>
      </w:r>
    </w:p>
    <w:p w:rsidR="003C0A8E" w:rsidRPr="00926144" w:rsidRDefault="003C0A8E" w:rsidP="003C0A8E">
      <w:pPr>
        <w:pStyle w:val="ListParagraph"/>
        <w:numPr>
          <w:ilvl w:val="0"/>
          <w:numId w:val="34"/>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3 уписати </w:t>
      </w:r>
      <w:r w:rsidRPr="00926144">
        <w:rPr>
          <w:rFonts w:ascii="Arial" w:hAnsi="Arial" w:cs="Arial"/>
          <w:bCs/>
          <w:iCs/>
        </w:rPr>
        <w:t>колико износи јединична цена без ПДВ-а, за тражени предмет јавне набавке;</w:t>
      </w:r>
    </w:p>
    <w:p w:rsidR="003C0A8E" w:rsidRPr="00926144" w:rsidRDefault="00F7294B" w:rsidP="003C0A8E">
      <w:pPr>
        <w:pStyle w:val="ListParagraph"/>
        <w:numPr>
          <w:ilvl w:val="0"/>
          <w:numId w:val="34"/>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sidR="003C0A8E" w:rsidRPr="00926144">
        <w:rPr>
          <w:rFonts w:ascii="Arial" w:hAnsi="Arial" w:cs="Arial"/>
          <w:bCs/>
          <w:iCs/>
          <w:lang w:val="sr-Cyrl-CS"/>
        </w:rPr>
        <w:t xml:space="preserve"> уписати износ ПДВ-а;</w:t>
      </w:r>
    </w:p>
    <w:p w:rsidR="003C0A8E" w:rsidRPr="00926144" w:rsidRDefault="00F7294B" w:rsidP="003C0A8E">
      <w:pPr>
        <w:pStyle w:val="ListParagraph"/>
        <w:numPr>
          <w:ilvl w:val="0"/>
          <w:numId w:val="34"/>
        </w:numPr>
        <w:tabs>
          <w:tab w:val="left" w:pos="90"/>
          <w:tab w:val="left" w:pos="630"/>
        </w:tabs>
        <w:ind w:left="360"/>
        <w:jc w:val="both"/>
        <w:rPr>
          <w:rFonts w:ascii="Arial" w:hAnsi="Arial" w:cs="Arial"/>
          <w:bCs/>
          <w:iCs/>
          <w:lang w:val="sr-Cyrl-CS"/>
        </w:rPr>
      </w:pPr>
      <w:r>
        <w:rPr>
          <w:rFonts w:ascii="Arial" w:hAnsi="Arial" w:cs="Arial"/>
          <w:bCs/>
          <w:iCs/>
          <w:lang w:val="sr-Cyrl-CS"/>
        </w:rPr>
        <w:t>У колону 5</w:t>
      </w:r>
      <w:r w:rsidR="003C0A8E" w:rsidRPr="00926144">
        <w:rPr>
          <w:rFonts w:ascii="Arial" w:hAnsi="Arial" w:cs="Arial"/>
          <w:bCs/>
          <w:iCs/>
          <w:lang w:val="sr-Cyrl-CS"/>
        </w:rPr>
        <w:t xml:space="preserve"> уписати </w:t>
      </w:r>
      <w:r w:rsidR="003C0A8E" w:rsidRPr="00926144">
        <w:rPr>
          <w:rFonts w:ascii="Arial" w:hAnsi="Arial" w:cs="Arial"/>
          <w:bCs/>
          <w:iCs/>
        </w:rPr>
        <w:t xml:space="preserve">укупну цену </w:t>
      </w:r>
      <w:r w:rsidR="003C0A8E" w:rsidRPr="00926144">
        <w:rPr>
          <w:rFonts w:ascii="Arial" w:hAnsi="Arial" w:cs="Arial"/>
          <w:bCs/>
          <w:iCs/>
          <w:lang w:val="sr-Cyrl-CS"/>
        </w:rPr>
        <w:t>са</w:t>
      </w:r>
      <w:r w:rsidR="003C0A8E" w:rsidRPr="00926144">
        <w:rPr>
          <w:rFonts w:ascii="Arial" w:hAnsi="Arial" w:cs="Arial"/>
          <w:bCs/>
          <w:iCs/>
        </w:rPr>
        <w:t xml:space="preserve"> ПДВ-</w:t>
      </w:r>
      <w:r w:rsidR="003C0A8E" w:rsidRPr="00926144">
        <w:rPr>
          <w:rFonts w:ascii="Arial" w:hAnsi="Arial" w:cs="Arial"/>
          <w:bCs/>
          <w:iCs/>
          <w:lang w:val="sr-Cyrl-CS"/>
        </w:rPr>
        <w:t>ом,</w:t>
      </w:r>
      <w:r w:rsidR="003C0A8E" w:rsidRPr="00926144">
        <w:rPr>
          <w:rFonts w:ascii="Arial" w:hAnsi="Arial" w:cs="Arial"/>
          <w:bCs/>
          <w:iCs/>
        </w:rPr>
        <w:t xml:space="preserve"> за тражени предмет јавне набавке</w:t>
      </w:r>
      <w:r w:rsidR="003C0A8E" w:rsidRPr="00926144">
        <w:rPr>
          <w:rFonts w:ascii="Arial" w:hAnsi="Arial" w:cs="Arial"/>
          <w:bCs/>
          <w:iCs/>
          <w:lang w:val="sr-Cyrl-CS"/>
        </w:rPr>
        <w:t>.</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Наплата обављеног посла стручног надзора ће се вршити у динарима, након испостављања ситуације о изведеним радовима од стране извођача радова над којима се врши стручни надзор.</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Цена дата у понуди је фиксна до краја трајања уговора и не може се мењати услед повећања цене елемената на основу којих је одређена.</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Цена дата у понуди обухвата све тро</w:t>
      </w:r>
      <w:r w:rsidR="00EB17B7">
        <w:rPr>
          <w:rFonts w:ascii="Arial" w:hAnsi="Arial" w:cs="Arial"/>
          <w:bCs/>
          <w:iCs/>
          <w:lang w:val="sr-Cyrl-CS"/>
        </w:rPr>
        <w:t xml:space="preserve">шкове понуђача приликом вршења </w:t>
      </w:r>
      <w:r w:rsidRPr="00926144">
        <w:rPr>
          <w:rFonts w:ascii="Arial" w:hAnsi="Arial" w:cs="Arial"/>
          <w:bCs/>
          <w:iCs/>
          <w:lang w:val="sr-Cyrl-CS"/>
        </w:rPr>
        <w:t xml:space="preserve"> стручног надзора, тако да осим плаћања уговорене цене за вршење </w:t>
      </w:r>
      <w:r w:rsidRPr="00926144">
        <w:rPr>
          <w:rFonts w:ascii="Arial" w:hAnsi="Arial" w:cs="Arial"/>
          <w:bCs/>
          <w:iCs/>
          <w:lang w:val="sr-Cyrl-CS"/>
        </w:rPr>
        <w:lastRenderedPageBreak/>
        <w:t>стручног надзора над одређеном инвестицијом, наручилац нема никаквих других трошкова.</w:t>
      </w:r>
    </w:p>
    <w:p w:rsidR="003C0A8E" w:rsidRPr="00926144" w:rsidRDefault="003C0A8E" w:rsidP="003C0A8E">
      <w:pPr>
        <w:tabs>
          <w:tab w:val="left" w:pos="90"/>
          <w:tab w:val="left" w:pos="630"/>
        </w:tabs>
        <w:jc w:val="both"/>
        <w:rPr>
          <w:rFonts w:ascii="Arial" w:hAnsi="Arial" w:cs="Arial"/>
          <w:bCs/>
          <w:iCs/>
          <w:lang w:val="sr-Cyrl-CS"/>
        </w:rPr>
      </w:pPr>
    </w:p>
    <w:p w:rsidR="003C0A8E" w:rsidRPr="00926144" w:rsidRDefault="003C0A8E" w:rsidP="003C0A8E">
      <w:pPr>
        <w:tabs>
          <w:tab w:val="left" w:pos="90"/>
          <w:tab w:val="left" w:pos="630"/>
        </w:tabs>
        <w:jc w:val="both"/>
        <w:rPr>
          <w:rFonts w:ascii="Arial" w:hAnsi="Arial" w:cs="Arial"/>
          <w:bCs/>
          <w:iCs/>
          <w:color w:val="auto"/>
          <w:lang w:val="sr-Cyrl-CS"/>
        </w:rPr>
      </w:pPr>
    </w:p>
    <w:p w:rsidR="003C0A8E" w:rsidRPr="00926144" w:rsidRDefault="003C0A8E" w:rsidP="003C0A8E">
      <w:pPr>
        <w:pStyle w:val="ListParagraph"/>
        <w:ind w:left="-90"/>
        <w:rPr>
          <w:rFonts w:ascii="Arial" w:hAnsi="Arial" w:cs="Arial"/>
          <w:b/>
          <w:bCs/>
          <w:i/>
          <w:iCs/>
          <w:sz w:val="22"/>
          <w:szCs w:val="22"/>
          <w:lang w:val="sr-Cyrl-CS"/>
        </w:rPr>
      </w:pPr>
      <w:r w:rsidRPr="00926144">
        <w:rPr>
          <w:rFonts w:ascii="Arial" w:hAnsi="Arial" w:cs="Arial"/>
          <w:b/>
          <w:bCs/>
          <w:i/>
          <w:iCs/>
          <w:sz w:val="22"/>
          <w:szCs w:val="22"/>
          <w:lang w:val="sr-Cyrl-CS"/>
        </w:rPr>
        <w:t>Напомена:</w:t>
      </w:r>
    </w:p>
    <w:p w:rsidR="003C0A8E" w:rsidRPr="00926144" w:rsidRDefault="003C0A8E" w:rsidP="003C0A8E">
      <w:pPr>
        <w:pStyle w:val="ListParagraph"/>
        <w:ind w:left="-90"/>
        <w:rPr>
          <w:rFonts w:ascii="Arial" w:hAnsi="Arial" w:cs="Arial"/>
          <w:bCs/>
          <w:i/>
          <w:iCs/>
          <w:sz w:val="22"/>
          <w:szCs w:val="22"/>
          <w:lang w:val="sr-Cyrl-CS"/>
        </w:rPr>
      </w:pPr>
      <w:r w:rsidRPr="00926144">
        <w:rPr>
          <w:rFonts w:ascii="Arial" w:hAnsi="Arial" w:cs="Arial"/>
          <w:bCs/>
          <w:i/>
          <w:iCs/>
          <w:sz w:val="22"/>
          <w:szCs w:val="22"/>
          <w:lang w:val="sr-Cyrl-CS"/>
        </w:rPr>
        <w:t>Понуђена јединична цена може бити исказана са највише две децимале.</w:t>
      </w:r>
    </w:p>
    <w:p w:rsidR="003C0A8E" w:rsidRPr="00926144" w:rsidRDefault="003C0A8E" w:rsidP="003C0A8E">
      <w:pPr>
        <w:pStyle w:val="ListParagraph"/>
        <w:ind w:left="-90"/>
        <w:rPr>
          <w:rFonts w:ascii="Arial" w:hAnsi="Arial" w:cs="Arial"/>
          <w:bCs/>
          <w:i/>
          <w:iCs/>
          <w:sz w:val="22"/>
          <w:szCs w:val="22"/>
          <w:lang w:val="sr-Cyrl-CS"/>
        </w:rPr>
      </w:pPr>
      <w:r w:rsidRPr="00926144">
        <w:rPr>
          <w:rFonts w:ascii="Arial" w:hAnsi="Arial" w:cs="Arial"/>
          <w:bCs/>
          <w:i/>
          <w:iCs/>
          <w:sz w:val="22"/>
          <w:szCs w:val="22"/>
          <w:lang w:val="sr-Cyrl-CS"/>
        </w:rPr>
        <w:t>Није дозвољено да јединична цена износи 0,00 рсд, сходно члану 21. став 1. тачка 20) Закона о заштити потрошача („Сл.гласник РС“, бр. 62/2014 и 6/2016 - др. закон)</w:t>
      </w:r>
    </w:p>
    <w:p w:rsidR="001A6510" w:rsidRPr="00926144" w:rsidRDefault="001A6510" w:rsidP="00B13D61">
      <w:pPr>
        <w:jc w:val="both"/>
        <w:rPr>
          <w:rFonts w:ascii="Arial" w:hAnsi="Arial" w:cs="Arial"/>
          <w:bCs/>
          <w:iCs/>
          <w:lang w:val="sr-Cyrl-CS"/>
        </w:rPr>
      </w:pPr>
    </w:p>
    <w:p w:rsidR="001A6510" w:rsidRPr="00926144" w:rsidRDefault="001A6510"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1A6510" w:rsidRPr="00926144" w:rsidRDefault="001A6510" w:rsidP="00B13D61">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A6510" w:rsidRPr="00926144" w:rsidRDefault="001A6510" w:rsidP="001A6510">
      <w:pPr>
        <w:ind w:left="2880" w:firstLine="720"/>
        <w:jc w:val="both"/>
        <w:rPr>
          <w:rFonts w:ascii="Arial" w:eastAsia="TimesNewRomanPS-BoldMT" w:hAnsi="Arial" w:cs="Arial"/>
          <w:b/>
          <w:bCs/>
          <w:i/>
          <w:iCs/>
          <w:color w:val="002060"/>
        </w:rPr>
      </w:pPr>
      <w:r w:rsidRPr="00926144">
        <w:rPr>
          <w:rFonts w:eastAsia="TimesNewRomanPSMT"/>
          <w:bCs/>
        </w:rPr>
        <w:t xml:space="preserve"> </w:t>
      </w:r>
      <w:r w:rsidRPr="00926144">
        <w:rPr>
          <w:rFonts w:ascii="Arial" w:eastAsia="TimesNewRomanPSMT" w:hAnsi="Arial" w:cs="Arial"/>
          <w:bCs/>
        </w:rPr>
        <w:t xml:space="preserve">   </w:t>
      </w:r>
      <w:proofErr w:type="gramStart"/>
      <w:r w:rsidRPr="00926144">
        <w:rPr>
          <w:rFonts w:ascii="Arial" w:eastAsia="TimesNewRomanPSMT" w:hAnsi="Arial" w:cs="Arial"/>
          <w:bCs/>
        </w:rPr>
        <w:t>М.П.</w:t>
      </w:r>
      <w:proofErr w:type="gramEnd"/>
      <w:r w:rsidRPr="00926144">
        <w:rPr>
          <w:rFonts w:ascii="Arial" w:eastAsia="TimesNewRomanPSMT" w:hAnsi="Arial" w:cs="Arial"/>
          <w:bCs/>
        </w:rPr>
        <w:t xml:space="preserve"> </w:t>
      </w:r>
    </w:p>
    <w:p w:rsidR="001A6510" w:rsidRPr="00926144" w:rsidRDefault="001A6510" w:rsidP="001A6510">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lastRenderedPageBreak/>
        <w:t xml:space="preserve"> (ОБРАЗАЦ 3)</w:t>
      </w: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Pr="00926144"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Pr="00926144" w:rsidRDefault="001A6510" w:rsidP="001A6510">
      <w:pPr>
        <w:rPr>
          <w:rFonts w:ascii="Arial" w:hAnsi="Arial" w:cs="Arial"/>
          <w:b/>
          <w:bCs/>
          <w:i/>
          <w:iCs/>
          <w:sz w:val="28"/>
          <w:szCs w:val="28"/>
        </w:rPr>
      </w:pPr>
    </w:p>
    <w:p w:rsidR="001A6510" w:rsidRPr="00926144" w:rsidRDefault="001A6510" w:rsidP="001A6510">
      <w:pPr>
        <w:rPr>
          <w:rFonts w:ascii="Arial" w:hAnsi="Arial" w:cs="Arial"/>
          <w:b/>
          <w:bCs/>
          <w:i/>
          <w:iCs/>
          <w:sz w:val="28"/>
          <w:szCs w:val="28"/>
        </w:rPr>
      </w:pPr>
    </w:p>
    <w:p w:rsidR="001A6510" w:rsidRPr="00926144" w:rsidRDefault="001A6510" w:rsidP="001A6510">
      <w:pPr>
        <w:spacing w:after="120"/>
        <w:jc w:val="both"/>
        <w:rPr>
          <w:rFonts w:ascii="Arial" w:hAnsi="Arial" w:cs="Arial"/>
        </w:rPr>
      </w:pPr>
      <w:proofErr w:type="gramStart"/>
      <w:r w:rsidRPr="00926144">
        <w:rPr>
          <w:rFonts w:ascii="Arial" w:hAnsi="Arial" w:cs="Arial"/>
        </w:rPr>
        <w:t>У складу са чланом 88.</w:t>
      </w:r>
      <w:proofErr w:type="gramEnd"/>
      <w:r w:rsidRPr="00926144">
        <w:rPr>
          <w:rFonts w:ascii="Arial" w:hAnsi="Arial" w:cs="Arial"/>
        </w:rPr>
        <w:t xml:space="preserve"> </w:t>
      </w:r>
      <w:r w:rsidRPr="00926144">
        <w:rPr>
          <w:rFonts w:ascii="Arial" w:hAnsi="Arial" w:cs="Arial"/>
          <w:lang w:val="sr-Cyrl-CS"/>
        </w:rPr>
        <w:t>став 1.</w:t>
      </w:r>
      <w:r w:rsidRPr="00926144">
        <w:rPr>
          <w:rFonts w:ascii="Arial" w:hAnsi="Arial" w:cs="Arial"/>
        </w:rPr>
        <w:t xml:space="preserve"> ЗЈН, понуђач ____________________ </w:t>
      </w:r>
      <w:r w:rsidRPr="00926144">
        <w:rPr>
          <w:rFonts w:ascii="Arial" w:hAnsi="Arial" w:cs="Arial"/>
          <w:i/>
          <w:lang w:val="ru-RU"/>
        </w:rPr>
        <w:t>[</w:t>
      </w:r>
      <w:r w:rsidRPr="00926144">
        <w:rPr>
          <w:rFonts w:ascii="Arial" w:hAnsi="Arial" w:cs="Arial"/>
          <w:i/>
          <w:iCs/>
        </w:rPr>
        <w:t xml:space="preserve">навести </w:t>
      </w:r>
      <w:r w:rsidRPr="00926144">
        <w:rPr>
          <w:rFonts w:ascii="Arial" w:hAnsi="Arial" w:cs="Arial"/>
          <w:i/>
          <w:iCs/>
          <w:lang w:val="sr-Cyrl-CS"/>
        </w:rPr>
        <w:t>назив понуђача</w:t>
      </w:r>
      <w:r w:rsidRPr="00926144">
        <w:rPr>
          <w:rFonts w:ascii="Arial" w:hAnsi="Arial" w:cs="Arial"/>
          <w:i/>
          <w:iCs/>
        </w:rPr>
        <w:t xml:space="preserve">], </w:t>
      </w:r>
      <w:r w:rsidRPr="00926144">
        <w:rPr>
          <w:rFonts w:ascii="Arial" w:hAnsi="Arial" w:cs="Arial"/>
        </w:rPr>
        <w:t>достав</w:t>
      </w:r>
      <w:r w:rsidRPr="00926144">
        <w:rPr>
          <w:rFonts w:ascii="Arial" w:hAnsi="Arial" w:cs="Arial"/>
          <w:lang w:val="sr-Cyrl-CS"/>
        </w:rPr>
        <w:t xml:space="preserve">ља </w:t>
      </w:r>
      <w:r w:rsidRPr="00926144">
        <w:rPr>
          <w:rFonts w:ascii="Arial" w:hAnsi="Arial" w:cs="Arial"/>
        </w:rPr>
        <w:t xml:space="preserve">укупан износ и структуру трошкова припремања понуде, </w:t>
      </w:r>
      <w:r w:rsidRPr="00926144">
        <w:rPr>
          <w:rFonts w:ascii="Arial" w:hAnsi="Arial" w:cs="Arial"/>
          <w:lang w:val="sr-Cyrl-CS"/>
        </w:rPr>
        <w:t xml:space="preserve">како следи у </w:t>
      </w:r>
      <w:r w:rsidRPr="00926144">
        <w:rPr>
          <w:rFonts w:ascii="Arial" w:hAnsi="Arial" w:cs="Arial"/>
        </w:rPr>
        <w:t>табели:</w:t>
      </w:r>
    </w:p>
    <w:p w:rsidR="001A6510" w:rsidRPr="00926144"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jc w:val="center"/>
              <w:rPr>
                <w:rFonts w:ascii="Arial" w:hAnsi="Arial" w:cs="Arial"/>
                <w:b/>
                <w:i/>
              </w:rPr>
            </w:pPr>
            <w:r w:rsidRPr="00926144">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jc w:val="center"/>
              <w:rPr>
                <w:rFonts w:ascii="Arial" w:hAnsi="Arial" w:cs="Arial"/>
              </w:rPr>
            </w:pPr>
            <w:r w:rsidRPr="00926144">
              <w:rPr>
                <w:rFonts w:ascii="Arial" w:hAnsi="Arial" w:cs="Arial"/>
                <w:b/>
                <w:i/>
              </w:rPr>
              <w:t>ИЗНОС ТРОШКА У РСД</w:t>
            </w: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i/>
              </w:rPr>
            </w:pPr>
          </w:p>
          <w:p w:rsidR="001A6510" w:rsidRPr="00926144" w:rsidRDefault="001A6510" w:rsidP="00BD7632">
            <w:pPr>
              <w:rPr>
                <w:rFonts w:ascii="Arial" w:hAnsi="Arial" w:cs="Arial"/>
                <w:lang w:val="ru-RU"/>
              </w:rPr>
            </w:pPr>
            <w:r w:rsidRPr="00926144">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lang w:val="ru-RU"/>
              </w:rPr>
            </w:pPr>
          </w:p>
        </w:tc>
      </w:tr>
    </w:tbl>
    <w:p w:rsidR="001A6510" w:rsidRPr="00926144" w:rsidRDefault="001A6510" w:rsidP="001A6510">
      <w:pPr>
        <w:jc w:val="both"/>
      </w:pPr>
    </w:p>
    <w:p w:rsidR="001A6510" w:rsidRPr="00926144" w:rsidRDefault="001A6510" w:rsidP="001A6510">
      <w:pPr>
        <w:jc w:val="both"/>
      </w:pPr>
    </w:p>
    <w:p w:rsidR="001A6510" w:rsidRPr="00926144" w:rsidRDefault="001A6510" w:rsidP="001A6510">
      <w:pPr>
        <w:jc w:val="both"/>
        <w:rPr>
          <w:rFonts w:ascii="Arial" w:hAnsi="Arial" w:cs="Arial"/>
        </w:rPr>
      </w:pPr>
      <w:proofErr w:type="gramStart"/>
      <w:r w:rsidRPr="00926144">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1A6510" w:rsidRPr="00926144" w:rsidRDefault="001A6510" w:rsidP="001A6510">
      <w:pPr>
        <w:jc w:val="both"/>
        <w:rPr>
          <w:rFonts w:ascii="Arial" w:hAnsi="Arial" w:cs="Arial"/>
          <w:lang w:val="sr-Cyrl-CS"/>
        </w:rPr>
      </w:pPr>
      <w:r w:rsidRPr="00926144">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Pr="00926144" w:rsidRDefault="001A6510" w:rsidP="001A6510">
      <w:pPr>
        <w:spacing w:after="120"/>
        <w:ind w:firstLine="426"/>
        <w:jc w:val="both"/>
        <w:rPr>
          <w:rFonts w:ascii="Arial" w:hAnsi="Arial" w:cs="Arial"/>
          <w:b/>
          <w:bCs/>
          <w:i/>
        </w:rPr>
      </w:pPr>
    </w:p>
    <w:p w:rsidR="001A6510" w:rsidRPr="00926144" w:rsidRDefault="001A6510" w:rsidP="001A6510">
      <w:pPr>
        <w:spacing w:after="120"/>
        <w:jc w:val="both"/>
        <w:rPr>
          <w:bCs/>
          <w:i/>
          <w:color w:val="FF0000"/>
          <w:lang w:val="sr-Cyrl-CS"/>
        </w:rPr>
      </w:pPr>
      <w:r w:rsidRPr="00926144">
        <w:rPr>
          <w:rFonts w:ascii="Arial" w:hAnsi="Arial" w:cs="Arial"/>
          <w:b/>
          <w:bCs/>
          <w:i/>
          <w:color w:val="auto"/>
        </w:rPr>
        <w:t xml:space="preserve">Напомена: </w:t>
      </w:r>
      <w:r w:rsidRPr="00926144">
        <w:rPr>
          <w:rFonts w:ascii="Arial" w:hAnsi="Arial" w:cs="Arial"/>
          <w:bCs/>
          <w:i/>
          <w:color w:val="auto"/>
        </w:rPr>
        <w:t>достављање овог обрасца није обавезно.</w:t>
      </w:r>
    </w:p>
    <w:p w:rsidR="001A6510" w:rsidRPr="00926144" w:rsidRDefault="001A6510" w:rsidP="001A6510">
      <w:pPr>
        <w:spacing w:after="120"/>
        <w:jc w:val="both"/>
        <w:rPr>
          <w:bCs/>
          <w:color w:val="auto"/>
        </w:rPr>
      </w:pPr>
    </w:p>
    <w:p w:rsidR="001A6510" w:rsidRPr="00926144"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8"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М.П.</w:t>
            </w:r>
          </w:p>
        </w:tc>
        <w:tc>
          <w:tcPr>
            <w:tcW w:w="3094"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c>
          <w:tcPr>
            <w:tcW w:w="3068" w:type="dxa"/>
            <w:shd w:val="clear" w:color="auto" w:fill="auto"/>
          </w:tcPr>
          <w:p w:rsidR="001A6510" w:rsidRPr="00926144"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r>
    </w:tbl>
    <w:p w:rsidR="001A6510" w:rsidRPr="00926144" w:rsidRDefault="001A6510" w:rsidP="001A6510"/>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BodyText3"/>
        <w:spacing w:after="0"/>
        <w:jc w:val="right"/>
        <w:rPr>
          <w:rFonts w:ascii="Arial" w:hAnsi="Arial" w:cs="Arial"/>
          <w:b/>
          <w:bCs/>
          <w:sz w:val="28"/>
          <w:szCs w:val="28"/>
        </w:rPr>
      </w:pPr>
      <w:r w:rsidRPr="00926144">
        <w:rPr>
          <w:rFonts w:ascii="Arial" w:hAnsi="Arial" w:cs="Arial"/>
          <w:b/>
          <w:bCs/>
          <w:sz w:val="28"/>
          <w:szCs w:val="28"/>
        </w:rPr>
        <w:lastRenderedPageBreak/>
        <w:t>(ОБРАЗАЦ 4)</w:t>
      </w: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center"/>
        <w:rPr>
          <w:rFonts w:ascii="Arial" w:hAnsi="Arial" w:cs="Arial"/>
          <w:b/>
          <w:bCs/>
          <w:sz w:val="28"/>
          <w:szCs w:val="28"/>
        </w:rPr>
      </w:pPr>
      <w:r w:rsidRPr="00926144">
        <w:rPr>
          <w:rFonts w:ascii="Arial" w:hAnsi="Arial" w:cs="Arial"/>
          <w:b/>
          <w:bCs/>
          <w:sz w:val="28"/>
          <w:szCs w:val="28"/>
        </w:rPr>
        <w:t>ОБРАЗАЦ ИЗЈАВЕ О НЕЗАВИСНОЈ ПОНУДИ</w:t>
      </w:r>
    </w:p>
    <w:p w:rsidR="001A6510" w:rsidRPr="00926144" w:rsidRDefault="001A6510" w:rsidP="001A6510">
      <w:pPr>
        <w:pStyle w:val="BodyText3"/>
        <w:spacing w:after="0"/>
        <w:jc w:val="center"/>
        <w:rPr>
          <w:rFonts w:ascii="Arial" w:hAnsi="Arial" w:cs="Arial"/>
          <w:b/>
          <w:bCs/>
          <w:sz w:val="28"/>
          <w:szCs w:val="28"/>
        </w:rPr>
      </w:pPr>
    </w:p>
    <w:p w:rsidR="001A6510" w:rsidRPr="00926144" w:rsidRDefault="001A6510" w:rsidP="001A6510">
      <w:pPr>
        <w:pStyle w:val="BodyText3"/>
        <w:spacing w:after="0"/>
        <w:jc w:val="center"/>
        <w:rPr>
          <w:rFonts w:ascii="Arial" w:hAnsi="Arial" w:cs="Arial"/>
          <w:bCs/>
          <w:sz w:val="24"/>
          <w:szCs w:val="24"/>
        </w:rPr>
      </w:pPr>
    </w:p>
    <w:p w:rsidR="001A6510" w:rsidRPr="00926144" w:rsidRDefault="001A6510" w:rsidP="001A6510">
      <w:pPr>
        <w:pStyle w:val="BodyText3"/>
        <w:spacing w:after="0"/>
        <w:jc w:val="both"/>
        <w:rPr>
          <w:rFonts w:ascii="Arial" w:hAnsi="Arial" w:cs="Arial"/>
          <w:sz w:val="24"/>
          <w:szCs w:val="24"/>
        </w:rPr>
      </w:pPr>
      <w:proofErr w:type="gramStart"/>
      <w:r w:rsidRPr="00926144">
        <w:rPr>
          <w:rFonts w:ascii="Arial" w:hAnsi="Arial" w:cs="Arial"/>
          <w:sz w:val="24"/>
          <w:szCs w:val="24"/>
        </w:rPr>
        <w:t>У складу са чланом 26.</w:t>
      </w:r>
      <w:proofErr w:type="gramEnd"/>
      <w:r w:rsidRPr="00926144">
        <w:rPr>
          <w:rFonts w:ascii="Arial" w:hAnsi="Arial" w:cs="Arial"/>
          <w:sz w:val="24"/>
          <w:szCs w:val="24"/>
        </w:rPr>
        <w:t xml:space="preserve"> ЗЈН, __________________________________________, </w:t>
      </w: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4"/>
          <w:szCs w:val="24"/>
        </w:rPr>
        <w:t xml:space="preserve">                                                                           </w:t>
      </w:r>
      <w:r w:rsidRPr="00926144">
        <w:rPr>
          <w:rFonts w:ascii="Arial" w:hAnsi="Arial" w:cs="Arial"/>
          <w:sz w:val="20"/>
          <w:szCs w:val="20"/>
        </w:rPr>
        <w:t xml:space="preserve"> (Назив понуђача)</w:t>
      </w:r>
    </w:p>
    <w:p w:rsidR="001A6510" w:rsidRPr="00926144" w:rsidRDefault="001A6510" w:rsidP="001A6510">
      <w:pPr>
        <w:pStyle w:val="BodyText3"/>
        <w:spacing w:after="0"/>
        <w:jc w:val="both"/>
        <w:rPr>
          <w:rFonts w:ascii="Arial" w:hAnsi="Arial" w:cs="Arial"/>
          <w:w w:val="200"/>
          <w:sz w:val="24"/>
          <w:szCs w:val="24"/>
        </w:rPr>
      </w:pPr>
      <w:proofErr w:type="gramStart"/>
      <w:r w:rsidRPr="00926144">
        <w:rPr>
          <w:rFonts w:ascii="Arial" w:hAnsi="Arial" w:cs="Arial"/>
          <w:sz w:val="24"/>
          <w:szCs w:val="24"/>
        </w:rPr>
        <w:t>даје</w:t>
      </w:r>
      <w:proofErr w:type="gramEnd"/>
      <w:r w:rsidRPr="00926144">
        <w:rPr>
          <w:rFonts w:ascii="Arial" w:hAnsi="Arial" w:cs="Arial"/>
          <w:sz w:val="24"/>
          <w:szCs w:val="24"/>
        </w:rPr>
        <w:t xml:space="preserve">: </w:t>
      </w:r>
    </w:p>
    <w:p w:rsidR="001A6510" w:rsidRPr="00926144" w:rsidRDefault="001A6510" w:rsidP="001A6510">
      <w:pPr>
        <w:pStyle w:val="BodyText3"/>
        <w:spacing w:before="360" w:after="360"/>
        <w:ind w:firstLine="227"/>
        <w:jc w:val="both"/>
        <w:rPr>
          <w:rFonts w:ascii="Arial" w:hAnsi="Arial" w:cs="Arial"/>
          <w:w w:val="200"/>
          <w:sz w:val="24"/>
          <w:szCs w:val="24"/>
        </w:rPr>
      </w:pPr>
    </w:p>
    <w:p w:rsidR="001A6510" w:rsidRPr="00926144" w:rsidRDefault="001A6510" w:rsidP="001A6510">
      <w:pPr>
        <w:pStyle w:val="BodyText3"/>
        <w:spacing w:before="360" w:after="360"/>
        <w:ind w:firstLine="227"/>
        <w:jc w:val="center"/>
        <w:rPr>
          <w:rFonts w:ascii="Arial" w:hAnsi="Arial" w:cs="Arial"/>
          <w:b/>
          <w:bCs/>
          <w:sz w:val="24"/>
          <w:szCs w:val="24"/>
          <w:lang w:val="sr-Cyrl-CS"/>
        </w:rPr>
      </w:pPr>
      <w:r w:rsidRPr="00926144">
        <w:rPr>
          <w:rFonts w:ascii="Arial" w:hAnsi="Arial" w:cs="Arial"/>
          <w:b/>
          <w:bCs/>
          <w:sz w:val="24"/>
          <w:szCs w:val="24"/>
          <w:lang w:val="sr-Cyrl-CS"/>
        </w:rPr>
        <w:t xml:space="preserve">ИЗЈАВУ </w:t>
      </w:r>
    </w:p>
    <w:p w:rsidR="001A6510" w:rsidRPr="00926144" w:rsidRDefault="001A6510" w:rsidP="001A6510">
      <w:pPr>
        <w:pStyle w:val="BodyText3"/>
        <w:spacing w:before="360" w:after="360"/>
        <w:ind w:firstLine="227"/>
        <w:jc w:val="center"/>
        <w:rPr>
          <w:rFonts w:ascii="Arial" w:hAnsi="Arial" w:cs="Arial"/>
          <w:bCs/>
          <w:sz w:val="24"/>
          <w:szCs w:val="24"/>
        </w:rPr>
      </w:pPr>
      <w:r w:rsidRPr="00926144">
        <w:rPr>
          <w:rFonts w:ascii="Arial" w:hAnsi="Arial" w:cs="Arial"/>
          <w:b/>
          <w:bCs/>
          <w:sz w:val="24"/>
          <w:szCs w:val="24"/>
          <w:lang w:val="sr-Cyrl-CS"/>
        </w:rPr>
        <w:t>О НЕЗАВИСНОЈ</w:t>
      </w:r>
      <w:r w:rsidRPr="00926144">
        <w:rPr>
          <w:rFonts w:ascii="Arial" w:hAnsi="Arial" w:cs="Arial"/>
          <w:b/>
          <w:bCs/>
          <w:sz w:val="24"/>
          <w:szCs w:val="24"/>
        </w:rPr>
        <w:t xml:space="preserve"> ПОНУДИ</w:t>
      </w: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jc w:val="both"/>
        <w:rPr>
          <w:rFonts w:ascii="Arial" w:hAnsi="Arial" w:cs="Arial"/>
        </w:rPr>
      </w:pPr>
      <w:r w:rsidRPr="00926144">
        <w:rPr>
          <w:rFonts w:ascii="Arial" w:hAnsi="Arial" w:cs="Arial"/>
        </w:rPr>
        <w:tab/>
      </w:r>
      <w:r w:rsidRPr="00926144">
        <w:rPr>
          <w:rFonts w:ascii="Arial" w:hAnsi="Arial" w:cs="Arial"/>
        </w:rPr>
        <w:tab/>
      </w:r>
      <w:r w:rsidRPr="00926144">
        <w:rPr>
          <w:rFonts w:ascii="Arial" w:hAnsi="Arial" w:cs="Arial"/>
        </w:rPr>
        <w:tab/>
      </w:r>
      <w:r w:rsidRPr="00926144">
        <w:rPr>
          <w:rFonts w:ascii="Arial" w:hAnsi="Arial" w:cs="Arial"/>
          <w:bCs/>
        </w:rPr>
        <w:t xml:space="preserve"> </w:t>
      </w:r>
    </w:p>
    <w:p w:rsidR="001A6510" w:rsidRPr="00926144" w:rsidRDefault="001A6510" w:rsidP="001A6510">
      <w:pPr>
        <w:jc w:val="both"/>
        <w:rPr>
          <w:rFonts w:ascii="Arial" w:hAnsi="Arial" w:cs="Arial"/>
          <w:bCs/>
        </w:rPr>
      </w:pPr>
      <w:proofErr w:type="gramStart"/>
      <w:r w:rsidRPr="00926144">
        <w:rPr>
          <w:rFonts w:ascii="Arial" w:hAnsi="Arial" w:cs="Arial"/>
        </w:rPr>
        <w:t>Под пуном материјалном и кривичном одговорношћу п</w:t>
      </w:r>
      <w:r w:rsidRPr="00926144">
        <w:rPr>
          <w:rFonts w:ascii="Arial" w:hAnsi="Arial" w:cs="Arial"/>
          <w:bCs/>
        </w:rPr>
        <w:t xml:space="preserve">отврђујем да сам понуду у </w:t>
      </w:r>
      <w:r w:rsidRPr="00926144">
        <w:rPr>
          <w:rFonts w:ascii="Arial" w:hAnsi="Arial" w:cs="Arial"/>
          <w:bCs/>
          <w:lang w:val="sr-Cyrl-CS"/>
        </w:rPr>
        <w:t>поступку</w:t>
      </w:r>
      <w:r w:rsidRPr="00926144">
        <w:rPr>
          <w:rFonts w:ascii="Arial" w:hAnsi="Arial" w:cs="Arial"/>
          <w:bCs/>
        </w:rPr>
        <w:t xml:space="preserve"> јавне набавке</w:t>
      </w:r>
      <w:r w:rsidRPr="00926144">
        <w:rPr>
          <w:rFonts w:ascii="Arial" w:hAnsi="Arial" w:cs="Arial"/>
          <w:b/>
          <w:lang w:val="ru-RU"/>
        </w:rPr>
        <w:t xml:space="preserve"> - </w:t>
      </w:r>
      <w:r w:rsidR="00B2556E" w:rsidRPr="00926144">
        <w:rPr>
          <w:rFonts w:ascii="Arial" w:hAnsi="Arial" w:cs="Arial"/>
          <w:b/>
          <w:iCs/>
        </w:rPr>
        <w:t xml:space="preserve">Услуге стручног надзора над извођењем радова </w:t>
      </w:r>
      <w:r w:rsidR="00335789" w:rsidRPr="00926144">
        <w:rPr>
          <w:rFonts w:ascii="Arial" w:hAnsi="Arial" w:cs="Arial"/>
          <w:b/>
          <w:iCs/>
        </w:rPr>
        <w:t xml:space="preserve">на асвалтирању локалних путева и улица </w:t>
      </w:r>
      <w:r w:rsidR="00B2556E" w:rsidRPr="00926144">
        <w:rPr>
          <w:rFonts w:ascii="Arial" w:hAnsi="Arial" w:cs="Arial"/>
          <w:b/>
          <w:iCs/>
        </w:rPr>
        <w:t>на територији општине Баточина</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w:t>
      </w:r>
      <w:proofErr w:type="gramEnd"/>
      <w:r w:rsidRPr="00926144">
        <w:rPr>
          <w:rFonts w:ascii="Arial" w:hAnsi="Arial" w:cs="Arial"/>
          <w:lang w:val="sr-Cyrl-CS"/>
        </w:rPr>
        <w:t xml:space="preserve"> </w:t>
      </w:r>
      <w:r w:rsidR="00722525">
        <w:rPr>
          <w:rFonts w:ascii="Arial" w:hAnsi="Arial" w:cs="Arial"/>
          <w:lang w:val="sr-Cyrl-CS"/>
        </w:rPr>
        <w:t xml:space="preserve">ЈНВВ </w:t>
      </w:r>
      <w:r w:rsidR="00423D8E" w:rsidRPr="00926144">
        <w:rPr>
          <w:rFonts w:ascii="Arial" w:hAnsi="Arial" w:cs="Arial"/>
          <w:lang w:val="sr-Cyrl-CS"/>
        </w:rPr>
        <w:t>7/2018</w:t>
      </w:r>
      <w:r w:rsidRPr="00926144">
        <w:rPr>
          <w:rFonts w:ascii="Arial" w:hAnsi="Arial" w:cs="Arial"/>
          <w:i/>
          <w:iCs/>
        </w:rPr>
        <w:t>,</w:t>
      </w:r>
      <w:r w:rsidRPr="00926144">
        <w:rPr>
          <w:rFonts w:ascii="Arial" w:hAnsi="Arial" w:cs="Arial"/>
        </w:rPr>
        <w:t xml:space="preserve"> </w:t>
      </w:r>
      <w:r w:rsidRPr="00926144">
        <w:rPr>
          <w:rFonts w:ascii="Arial" w:hAnsi="Arial" w:cs="Arial"/>
          <w:lang w:val="ru-RU"/>
        </w:rPr>
        <w:t xml:space="preserve">наведене у Плану јавних набавки под бројем </w:t>
      </w:r>
      <w:r w:rsidR="00423D8E" w:rsidRPr="00926144">
        <w:rPr>
          <w:rFonts w:ascii="Arial" w:hAnsi="Arial" w:cs="Arial"/>
          <w:lang w:val="ru-RU"/>
        </w:rPr>
        <w:t>1.2.6/18</w:t>
      </w:r>
      <w:r w:rsidRPr="00926144">
        <w:rPr>
          <w:rFonts w:ascii="Arial" w:hAnsi="Arial" w:cs="Arial"/>
          <w:lang w:val="ru-RU"/>
        </w:rPr>
        <w:t>,</w:t>
      </w:r>
      <w:r w:rsidRPr="00926144">
        <w:rPr>
          <w:rFonts w:ascii="Arial" w:eastAsia="TimesNewRomanPSMT" w:hAnsi="Arial" w:cs="Arial"/>
          <w:bCs/>
          <w:lang w:val="ru-RU"/>
        </w:rPr>
        <w:t xml:space="preserve"> </w:t>
      </w:r>
      <w:r w:rsidRPr="00926144">
        <w:rPr>
          <w:rFonts w:ascii="Arial" w:hAnsi="Arial" w:cs="Arial"/>
          <w:bCs/>
        </w:rPr>
        <w:t>поднео независно, без договора са другим понуђачима или заинтересованим лицима.</w:t>
      </w:r>
    </w:p>
    <w:p w:rsidR="001A6510" w:rsidRPr="00926144" w:rsidRDefault="001A6510" w:rsidP="001A6510">
      <w:pPr>
        <w:jc w:val="both"/>
        <w:rPr>
          <w:rFonts w:ascii="Arial" w:hAnsi="Arial" w:cs="Arial"/>
          <w:bCs/>
        </w:rPr>
      </w:pPr>
    </w:p>
    <w:p w:rsidR="001A6510" w:rsidRPr="00926144" w:rsidRDefault="001A6510" w:rsidP="001A6510">
      <w:pPr>
        <w:jc w:val="both"/>
        <w:rPr>
          <w:rFonts w:ascii="Arial" w:hAnsi="Arial" w:cs="Arial"/>
          <w:bCs/>
        </w:rPr>
      </w:pPr>
    </w:p>
    <w:p w:rsidR="001A6510" w:rsidRPr="00926144"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5"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М.П.</w:t>
            </w:r>
          </w:p>
        </w:tc>
        <w:tc>
          <w:tcPr>
            <w:tcW w:w="3097"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r>
    </w:tbl>
    <w:p w:rsidR="001A6510" w:rsidRPr="00926144" w:rsidRDefault="001A6510" w:rsidP="001A6510">
      <w:pPr>
        <w:pStyle w:val="BodyText3"/>
        <w:spacing w:after="0"/>
        <w:ind w:firstLine="227"/>
        <w:jc w:val="both"/>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jc w:val="both"/>
        <w:rPr>
          <w:rFonts w:ascii="Arial" w:hAnsi="Arial" w:cs="Arial"/>
          <w:i/>
          <w:color w:val="auto"/>
        </w:rPr>
      </w:pPr>
      <w:r w:rsidRPr="00926144">
        <w:rPr>
          <w:rFonts w:ascii="Arial" w:hAnsi="Arial" w:cs="Arial"/>
          <w:b/>
          <w:bCs/>
          <w:i/>
          <w:iCs/>
          <w:color w:val="auto"/>
        </w:rPr>
        <w:t xml:space="preserve">Напомена: </w:t>
      </w:r>
      <w:r w:rsidRPr="00926144">
        <w:rPr>
          <w:rFonts w:ascii="Arial" w:hAnsi="Arial" w:cs="Arial"/>
          <w:bCs/>
          <w:i/>
          <w:iCs/>
          <w:color w:val="auto"/>
        </w:rPr>
        <w:t>у случају постојања основане сумње у истинитост из</w:t>
      </w:r>
      <w:r w:rsidR="004A0526">
        <w:rPr>
          <w:rFonts w:ascii="Arial" w:hAnsi="Arial" w:cs="Arial"/>
          <w:bCs/>
          <w:i/>
          <w:iCs/>
          <w:color w:val="auto"/>
        </w:rPr>
        <w:t>јаве о независној понуди, наруч</w:t>
      </w:r>
      <w:r w:rsidR="004A0526">
        <w:rPr>
          <w:rFonts w:ascii="Arial" w:hAnsi="Arial" w:cs="Arial"/>
          <w:bCs/>
          <w:i/>
          <w:iCs/>
          <w:color w:val="auto"/>
          <w:lang w:val="sr-Cyrl-CS"/>
        </w:rPr>
        <w:t>и</w:t>
      </w:r>
      <w:r w:rsidRPr="00926144">
        <w:rPr>
          <w:rFonts w:ascii="Arial" w:hAnsi="Arial" w:cs="Arial"/>
          <w:bCs/>
          <w:i/>
          <w:iCs/>
          <w:color w:val="auto"/>
        </w:rPr>
        <w:t xml:space="preserve">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sidRPr="00926144">
        <w:rPr>
          <w:rFonts w:ascii="Arial" w:hAnsi="Arial" w:cs="Arial"/>
          <w:bCs/>
          <w:i/>
          <w:iCs/>
          <w:color w:val="auto"/>
        </w:rPr>
        <w:t>Мера забране учешћа у поступку јавне набавке може трајати до две године.</w:t>
      </w:r>
      <w:proofErr w:type="gramEnd"/>
      <w:r w:rsidRPr="00926144">
        <w:rPr>
          <w:rFonts w:ascii="Arial" w:hAnsi="Arial" w:cs="Arial"/>
          <w:bCs/>
          <w:i/>
          <w:iCs/>
          <w:color w:val="auto"/>
        </w:rPr>
        <w:t xml:space="preserve"> Повреда конкуренције представља негативну референцу, у смислу члана 82. </w:t>
      </w:r>
      <w:proofErr w:type="gramStart"/>
      <w:r w:rsidRPr="00926144">
        <w:rPr>
          <w:rFonts w:ascii="Arial" w:hAnsi="Arial" w:cs="Arial"/>
          <w:bCs/>
          <w:i/>
          <w:iCs/>
          <w:color w:val="auto"/>
        </w:rPr>
        <w:t>став</w:t>
      </w:r>
      <w:proofErr w:type="gramEnd"/>
      <w:r w:rsidRPr="00926144">
        <w:rPr>
          <w:rFonts w:ascii="Arial" w:hAnsi="Arial" w:cs="Arial"/>
          <w:bCs/>
          <w:i/>
          <w:iCs/>
          <w:color w:val="auto"/>
        </w:rPr>
        <w:t xml:space="preserve"> 1. </w:t>
      </w:r>
      <w:proofErr w:type="gramStart"/>
      <w:r w:rsidRPr="00926144">
        <w:rPr>
          <w:rFonts w:ascii="Arial" w:hAnsi="Arial" w:cs="Arial"/>
          <w:bCs/>
          <w:i/>
          <w:iCs/>
          <w:color w:val="auto"/>
        </w:rPr>
        <w:t>тачка</w:t>
      </w:r>
      <w:proofErr w:type="gramEnd"/>
      <w:r w:rsidRPr="00926144">
        <w:rPr>
          <w:rFonts w:ascii="Arial" w:hAnsi="Arial" w:cs="Arial"/>
          <w:bCs/>
          <w:i/>
          <w:iCs/>
          <w:color w:val="auto"/>
        </w:rPr>
        <w:t xml:space="preserve"> 2) ЗЈН.</w:t>
      </w:r>
    </w:p>
    <w:p w:rsidR="001A6510" w:rsidRPr="00926144" w:rsidRDefault="001A6510" w:rsidP="001A6510">
      <w:pPr>
        <w:tabs>
          <w:tab w:val="left" w:pos="6028"/>
        </w:tabs>
        <w:autoSpaceDE w:val="0"/>
        <w:spacing w:line="240" w:lineRule="auto"/>
        <w:jc w:val="both"/>
        <w:rPr>
          <w:rFonts w:ascii="Arial" w:hAnsi="Arial" w:cs="Arial"/>
          <w:bCs/>
          <w:i/>
          <w:iCs/>
          <w:color w:val="auto"/>
        </w:rPr>
      </w:pPr>
      <w:r w:rsidRPr="00926144">
        <w:rPr>
          <w:rFonts w:ascii="Arial" w:hAnsi="Arial" w:cs="Arial"/>
          <w:b/>
          <w:bCs/>
          <w:i/>
          <w:iCs/>
          <w:color w:val="auto"/>
          <w:u w:val="single"/>
        </w:rPr>
        <w:t>Уколико понуду подноси група понуђача,</w:t>
      </w:r>
      <w:r w:rsidRPr="00926144">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1A6510" w:rsidRPr="00926144" w:rsidRDefault="001A6510" w:rsidP="001A6510">
      <w:pPr>
        <w:pStyle w:val="ListParagraph"/>
        <w:tabs>
          <w:tab w:val="left" w:pos="680"/>
        </w:tabs>
        <w:ind w:left="0"/>
        <w:jc w:val="both"/>
        <w:rPr>
          <w:rFonts w:ascii="Arial" w:hAnsi="Arial" w:cs="Arial"/>
          <w:bCs/>
          <w:i/>
          <w:iCs/>
          <w:color w:val="auto"/>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3C0A8E" w:rsidRPr="00926144" w:rsidRDefault="003C0A8E" w:rsidP="003C0A8E">
      <w:pPr>
        <w:jc w:val="right"/>
        <w:rPr>
          <w:rFonts w:ascii="Arial" w:hAnsi="Arial" w:cs="Arial"/>
          <w:b/>
          <w:bCs/>
          <w:i/>
          <w:sz w:val="28"/>
          <w:szCs w:val="28"/>
          <w:lang w:val="sr-Cyrl-CS"/>
        </w:rPr>
      </w:pPr>
      <w:r w:rsidRPr="00926144">
        <w:rPr>
          <w:rFonts w:ascii="Arial" w:hAnsi="Arial" w:cs="Arial"/>
          <w:b/>
          <w:bCs/>
          <w:i/>
          <w:sz w:val="28"/>
          <w:szCs w:val="28"/>
        </w:rPr>
        <w:lastRenderedPageBreak/>
        <w:t>(ОБРАЗАЦ 5)</w:t>
      </w:r>
    </w:p>
    <w:p w:rsidR="003C0A8E" w:rsidRPr="00926144" w:rsidRDefault="003C0A8E" w:rsidP="003C0A8E">
      <w:pPr>
        <w:jc w:val="right"/>
        <w:rPr>
          <w:rFonts w:ascii="Arial" w:hAnsi="Arial" w:cs="Arial"/>
          <w:b/>
          <w:bCs/>
          <w:i/>
          <w:sz w:val="28"/>
          <w:szCs w:val="28"/>
          <w:lang w:val="sr-Cyrl-CS"/>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p>
    <w:p w:rsidR="003C0A8E" w:rsidRPr="00926144" w:rsidRDefault="003C0A8E" w:rsidP="003C0A8E">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3C0A8E" w:rsidRPr="00926144" w:rsidRDefault="003C0A8E" w:rsidP="003C0A8E">
      <w:pPr>
        <w:pStyle w:val="BodyText3"/>
        <w:spacing w:after="0"/>
        <w:jc w:val="center"/>
        <w:rPr>
          <w:lang w:val="ru-RU"/>
        </w:rPr>
      </w:pPr>
    </w:p>
    <w:p w:rsidR="003C0A8E" w:rsidRPr="00926144" w:rsidRDefault="003C0A8E" w:rsidP="003C0A8E">
      <w:pPr>
        <w:pStyle w:val="BodyText3"/>
        <w:spacing w:after="0"/>
        <w:jc w:val="center"/>
        <w:rPr>
          <w:rFonts w:ascii="Arial" w:hAnsi="Arial" w:cs="Arial"/>
          <w:sz w:val="24"/>
          <w:szCs w:val="24"/>
          <w:lang w:val="ru-RU"/>
        </w:rPr>
      </w:pPr>
    </w:p>
    <w:p w:rsidR="003C0A8E" w:rsidRPr="00926144" w:rsidRDefault="003C0A8E" w:rsidP="003C0A8E">
      <w:pPr>
        <w:tabs>
          <w:tab w:val="left" w:pos="6028"/>
        </w:tabs>
        <w:autoSpaceDE w:val="0"/>
        <w:spacing w:line="240" w:lineRule="auto"/>
        <w:ind w:left="360"/>
        <w:rPr>
          <w:rFonts w:ascii="Arial" w:hAnsi="Arial" w:cs="Arial"/>
          <w:b/>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jc w:val="both"/>
        <w:rPr>
          <w:rFonts w:ascii="Arial" w:hAnsi="Arial" w:cs="Arial"/>
          <w:bCs/>
          <w:iCs/>
          <w:lang w:val="ru-RU"/>
        </w:rPr>
      </w:pPr>
      <w:r w:rsidRPr="00926144">
        <w:rPr>
          <w:rFonts w:ascii="Arial" w:hAnsi="Arial" w:cs="Arial"/>
          <w:bCs/>
          <w:iCs/>
          <w:lang w:val="ru-RU"/>
        </w:rPr>
        <w:t xml:space="preserve">У вези члана 75. став 2. Закона о јавним набавкама, као заступник понуђача дајем следећу </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jc w:val="center"/>
        <w:rPr>
          <w:rFonts w:ascii="Arial" w:hAnsi="Arial" w:cs="Arial"/>
          <w:bCs/>
          <w:iCs/>
          <w:lang w:val="ru-RU"/>
        </w:rPr>
      </w:pPr>
      <w:r w:rsidRPr="00926144">
        <w:rPr>
          <w:rFonts w:ascii="Arial" w:hAnsi="Arial" w:cs="Arial"/>
          <w:bCs/>
          <w:iCs/>
          <w:lang w:val="ru-RU"/>
        </w:rPr>
        <w:t>ИЗЈАВУ</w:t>
      </w:r>
    </w:p>
    <w:p w:rsidR="003C0A8E" w:rsidRPr="00926144" w:rsidRDefault="003C0A8E" w:rsidP="003C0A8E">
      <w:pPr>
        <w:tabs>
          <w:tab w:val="left" w:pos="6028"/>
        </w:tabs>
        <w:autoSpaceDE w:val="0"/>
        <w:spacing w:line="240" w:lineRule="auto"/>
        <w:ind w:left="360"/>
        <w:jc w:val="center"/>
        <w:rPr>
          <w:rFonts w:ascii="Arial" w:hAnsi="Arial" w:cs="Arial"/>
          <w:bCs/>
          <w:iCs/>
          <w:lang w:val="ru-RU"/>
        </w:rPr>
      </w:pPr>
    </w:p>
    <w:p w:rsidR="003C0A8E" w:rsidRPr="00926144" w:rsidRDefault="003C0A8E" w:rsidP="003C0A8E">
      <w:pPr>
        <w:tabs>
          <w:tab w:val="left" w:pos="270"/>
        </w:tabs>
        <w:ind w:left="360"/>
        <w:contextualSpacing/>
        <w:jc w:val="both"/>
        <w:rPr>
          <w:rFonts w:ascii="Arial" w:hAnsi="Arial" w:cs="Arial"/>
          <w:noProof/>
          <w:color w:val="000000" w:themeColor="text1"/>
          <w:lang w:val="sr-Cyrl-CS"/>
        </w:rPr>
      </w:pPr>
      <w:r w:rsidRPr="00926144">
        <w:rPr>
          <w:rFonts w:ascii="Arial" w:hAnsi="Arial" w:cs="Arial"/>
          <w:bCs/>
          <w:iCs/>
          <w:lang w:val="ru-RU"/>
        </w:rPr>
        <w:t>Понуђач</w:t>
      </w:r>
      <w:r w:rsidRPr="00926144">
        <w:rPr>
          <w:rFonts w:ascii="Arial" w:hAnsi="Arial" w:cs="Arial"/>
          <w:lang w:val="ru-RU"/>
        </w:rPr>
        <w:t>................................</w:t>
      </w:r>
      <w:r w:rsidRPr="00926144">
        <w:rPr>
          <w:rFonts w:ascii="Arial" w:hAnsi="Arial" w:cs="Arial"/>
          <w:i/>
          <w:iCs/>
          <w:lang w:val="ru-RU"/>
        </w:rPr>
        <w:t>...........</w:t>
      </w:r>
      <w:r w:rsidRPr="00926144">
        <w:rPr>
          <w:rFonts w:ascii="Arial" w:hAnsi="Arial" w:cs="Arial"/>
          <w:i/>
          <w:lang w:val="ru-RU"/>
        </w:rPr>
        <w:t>......................................................</w:t>
      </w:r>
      <w:r w:rsidRPr="00926144">
        <w:rPr>
          <w:rFonts w:ascii="Arial" w:hAnsi="Arial" w:cs="Arial"/>
          <w:i/>
          <w:lang w:val="sr-Cyrl-CS"/>
        </w:rPr>
        <w:t xml:space="preserve"> </w:t>
      </w:r>
      <w:r w:rsidRPr="00926144">
        <w:rPr>
          <w:rFonts w:ascii="Arial" w:hAnsi="Arial" w:cs="Arial"/>
          <w:lang w:val="ru-RU"/>
        </w:rPr>
        <w:t xml:space="preserve">у поступку јавне набавке </w:t>
      </w:r>
      <w:r w:rsidR="0067493F" w:rsidRPr="00926144">
        <w:rPr>
          <w:rFonts w:ascii="Arial" w:hAnsi="Arial" w:cs="Arial"/>
          <w:lang w:val="ru-RU"/>
        </w:rPr>
        <w:t xml:space="preserve">- </w:t>
      </w:r>
      <w:r w:rsidR="0067493F" w:rsidRPr="00926144">
        <w:rPr>
          <w:rFonts w:ascii="Arial" w:hAnsi="Arial" w:cs="Arial"/>
          <w:b/>
          <w:iCs/>
        </w:rPr>
        <w:t>Услуге стручног надзора над извођењем радова на асвалтирању локалних путева и улица на територији општине Баточина</w:t>
      </w:r>
      <w:r w:rsidRPr="00926144">
        <w:rPr>
          <w:rFonts w:ascii="Arial" w:hAnsi="Arial" w:cs="Arial"/>
          <w:lang w:val="sr-Cyrl-CS"/>
        </w:rPr>
        <w:t>,</w:t>
      </w:r>
      <w:r w:rsidRPr="00926144">
        <w:rPr>
          <w:rFonts w:ascii="Arial" w:hAnsi="Arial" w:cs="Arial"/>
          <w:i/>
          <w:lang w:val="sr-Cyrl-CS"/>
        </w:rPr>
        <w:t xml:space="preserve"> </w:t>
      </w:r>
      <w:r w:rsidRPr="00926144">
        <w:rPr>
          <w:rFonts w:ascii="Arial" w:hAnsi="Arial" w:cs="Arial"/>
        </w:rPr>
        <w:t>интерни број</w:t>
      </w:r>
      <w:r w:rsidRPr="00926144">
        <w:rPr>
          <w:rFonts w:ascii="Arial" w:hAnsi="Arial" w:cs="Arial"/>
          <w:lang w:val="sr-Cyrl-CS"/>
        </w:rPr>
        <w:t xml:space="preserve"> ЈНВВ </w:t>
      </w:r>
      <w:r w:rsidR="0067493F" w:rsidRPr="00926144">
        <w:rPr>
          <w:rFonts w:ascii="Arial" w:hAnsi="Arial" w:cs="Arial"/>
          <w:lang w:val="sr-Cyrl-CS"/>
        </w:rPr>
        <w:t>7</w:t>
      </w:r>
      <w:r w:rsidRPr="00926144">
        <w:rPr>
          <w:rFonts w:ascii="Arial" w:hAnsi="Arial" w:cs="Arial"/>
          <w:lang w:val="sr-Cyrl-CS"/>
        </w:rPr>
        <w:t xml:space="preserve">/2018, </w:t>
      </w:r>
      <w:r w:rsidRPr="00926144">
        <w:rPr>
          <w:rFonts w:ascii="Arial" w:hAnsi="Arial" w:cs="Arial"/>
          <w:lang w:val="ru-RU"/>
        </w:rPr>
        <w:t xml:space="preserve">наведене у Плану јавних набавки под бројем </w:t>
      </w:r>
      <w:r w:rsidR="0067493F" w:rsidRPr="00926144">
        <w:rPr>
          <w:rFonts w:ascii="Arial" w:hAnsi="Arial" w:cs="Arial"/>
          <w:lang w:val="ru-RU"/>
        </w:rPr>
        <w:t>1.</w:t>
      </w:r>
      <w:r w:rsidR="00722525">
        <w:rPr>
          <w:rFonts w:ascii="Arial" w:hAnsi="Arial" w:cs="Arial"/>
          <w:lang w:val="ru-RU"/>
        </w:rPr>
        <w:t>2</w:t>
      </w:r>
      <w:r w:rsidR="0067493F" w:rsidRPr="00926144">
        <w:rPr>
          <w:rFonts w:ascii="Arial" w:hAnsi="Arial" w:cs="Arial"/>
          <w:lang w:val="ru-RU"/>
        </w:rPr>
        <w:t>.6</w:t>
      </w:r>
      <w:r w:rsidRPr="00926144">
        <w:rPr>
          <w:rFonts w:ascii="Arial" w:hAnsi="Arial" w:cs="Arial"/>
          <w:lang w:val="ru-RU"/>
        </w:rPr>
        <w:t>/18,</w:t>
      </w:r>
      <w:r w:rsidRPr="00926144">
        <w:rPr>
          <w:rFonts w:ascii="Arial" w:hAnsi="Arial" w:cs="Arial"/>
          <w:bCs/>
          <w:iCs/>
          <w:lang w:val="ru-RU"/>
        </w:rPr>
        <w:t xml:space="preserve"> поштовао је обавезе које произилазе из важећих прописа о заштити на раду, запошљавању и условима рада, заштити животне средине и гарантујем да н</w:t>
      </w:r>
      <w:r w:rsidRPr="00926144">
        <w:rPr>
          <w:rFonts w:ascii="Arial" w:hAnsi="Arial" w:cs="Arial"/>
          <w:noProof/>
          <w:color w:val="000000" w:themeColor="text1"/>
          <w:lang w:val="sr-Cyrl-CS"/>
        </w:rPr>
        <w:t>ема забрану обављања делатности која је на снази у време подношења понуде.</w:t>
      </w: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Понуђач</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________________                        М.П.                   __________________</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pStyle w:val="BodyText3"/>
        <w:spacing w:after="0"/>
        <w:jc w:val="center"/>
        <w:rPr>
          <w:lang w:val="ru-RU"/>
        </w:rPr>
      </w:pPr>
    </w:p>
    <w:p w:rsidR="00211B2F" w:rsidRPr="00926144" w:rsidRDefault="00211B2F" w:rsidP="003C0A8E">
      <w:pPr>
        <w:pStyle w:val="BodyText3"/>
        <w:spacing w:after="0"/>
        <w:jc w:val="center"/>
        <w:rPr>
          <w:lang w:val="ru-RU"/>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r w:rsidRPr="00926144">
        <w:rPr>
          <w:rFonts w:ascii="Arial" w:hAnsi="Arial" w:cs="Arial"/>
          <w:b/>
          <w:bCs/>
          <w:i/>
          <w:iCs/>
          <w:color w:val="auto"/>
          <w:lang w:val="ru-RU"/>
        </w:rPr>
        <w:t xml:space="preserve">Напомена: </w:t>
      </w:r>
      <w:r w:rsidRPr="00926144">
        <w:rPr>
          <w:rFonts w:ascii="Arial" w:hAnsi="Arial" w:cs="Arial"/>
          <w:b/>
          <w:bCs/>
          <w:i/>
          <w:iCs/>
          <w:color w:val="auto"/>
          <w:u w:val="single"/>
          <w:lang w:val="ru-RU"/>
        </w:rPr>
        <w:t>Уколико понуду подноси група понуђача,</w:t>
      </w:r>
      <w:r w:rsidRPr="00926144">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3C0A8E" w:rsidRPr="00926144" w:rsidRDefault="003C0A8E" w:rsidP="003C0A8E">
      <w:pPr>
        <w:tabs>
          <w:tab w:val="left" w:pos="6028"/>
        </w:tabs>
        <w:autoSpaceDE w:val="0"/>
        <w:spacing w:line="240" w:lineRule="auto"/>
        <w:jc w:val="both"/>
        <w:rPr>
          <w:rFonts w:ascii="Arial" w:hAnsi="Arial" w:cs="Arial"/>
          <w:bCs/>
          <w:i/>
          <w:iCs/>
          <w:color w:val="FF0000"/>
          <w:lang w:val="ru-RU"/>
        </w:rPr>
      </w:pPr>
    </w:p>
    <w:p w:rsidR="003C0A8E" w:rsidRPr="00926144" w:rsidRDefault="003C0A8E" w:rsidP="003C0A8E">
      <w:pPr>
        <w:pStyle w:val="BodyText3"/>
        <w:spacing w:after="0"/>
        <w:jc w:val="center"/>
        <w:rPr>
          <w:color w:val="FF0000"/>
          <w:lang w:val="ru-RU"/>
        </w:rPr>
      </w:pPr>
    </w:p>
    <w:p w:rsidR="003C0A8E" w:rsidRPr="00926144" w:rsidRDefault="003C0A8E" w:rsidP="003C0A8E">
      <w:pPr>
        <w:rPr>
          <w:lang w:val="ru-RU"/>
        </w:rPr>
      </w:pPr>
    </w:p>
    <w:p w:rsidR="003C0A8E" w:rsidRPr="00926144" w:rsidRDefault="003C0A8E" w:rsidP="003C0A8E">
      <w:pPr>
        <w:jc w:val="right"/>
        <w:rPr>
          <w:rFonts w:ascii="Arial" w:hAnsi="Arial" w:cs="Arial"/>
          <w:b/>
          <w:bCs/>
          <w:sz w:val="28"/>
          <w:szCs w:val="28"/>
          <w:lang w:val="sr-Cyrl-CS"/>
        </w:rPr>
      </w:pPr>
      <w:r w:rsidRPr="00926144">
        <w:rPr>
          <w:rFonts w:ascii="Arial" w:hAnsi="Arial" w:cs="Arial"/>
          <w:b/>
          <w:bCs/>
          <w:sz w:val="28"/>
          <w:szCs w:val="28"/>
        </w:rPr>
        <w:t xml:space="preserve"> </w:t>
      </w: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67493F">
      <w:pPr>
        <w:rPr>
          <w:rFonts w:ascii="Arial" w:hAnsi="Arial" w:cs="Arial"/>
          <w:b/>
          <w:bCs/>
          <w:sz w:val="28"/>
          <w:szCs w:val="28"/>
          <w:lang w:val="sr-Cyrl-CS"/>
        </w:rPr>
      </w:pPr>
    </w:p>
    <w:p w:rsidR="00211B2F" w:rsidRPr="00926144" w:rsidRDefault="00211B2F" w:rsidP="00211B2F">
      <w:pPr>
        <w:jc w:val="right"/>
        <w:rPr>
          <w:rFonts w:ascii="Arial" w:hAnsi="Arial" w:cs="Arial"/>
          <w:b/>
          <w:bCs/>
          <w:i/>
          <w:sz w:val="28"/>
          <w:szCs w:val="28"/>
          <w:lang w:val="sr-Cyrl-CS"/>
        </w:rPr>
      </w:pPr>
      <w:r w:rsidRPr="00926144">
        <w:rPr>
          <w:rFonts w:ascii="Arial" w:hAnsi="Arial" w:cs="Arial"/>
          <w:b/>
          <w:bCs/>
          <w:i/>
          <w:sz w:val="28"/>
          <w:szCs w:val="28"/>
        </w:rPr>
        <w:lastRenderedPageBreak/>
        <w:t xml:space="preserve">(ОБРАЗАЦ </w:t>
      </w:r>
      <w:r w:rsidRPr="00926144">
        <w:rPr>
          <w:rFonts w:ascii="Arial" w:hAnsi="Arial" w:cs="Arial"/>
          <w:b/>
          <w:bCs/>
          <w:i/>
          <w:sz w:val="28"/>
          <w:szCs w:val="28"/>
          <w:lang w:val="sr-Cyrl-CS"/>
        </w:rPr>
        <w:t>6</w:t>
      </w:r>
      <w:r w:rsidRPr="00926144">
        <w:rPr>
          <w:rFonts w:ascii="Arial" w:hAnsi="Arial" w:cs="Arial"/>
          <w:b/>
          <w:bCs/>
          <w:i/>
          <w:sz w:val="28"/>
          <w:szCs w:val="28"/>
        </w:rPr>
        <w:t>)</w:t>
      </w:r>
    </w:p>
    <w:p w:rsidR="00211B2F" w:rsidRPr="00926144" w:rsidRDefault="00211B2F" w:rsidP="00211B2F">
      <w:pPr>
        <w:jc w:val="center"/>
        <w:rPr>
          <w:rFonts w:ascii="Arial" w:hAnsi="Arial" w:cs="Arial"/>
          <w:b/>
          <w:bCs/>
          <w:i/>
          <w:iCs/>
          <w:sz w:val="28"/>
          <w:szCs w:val="28"/>
          <w:lang w:val="sr-Cyrl-CS"/>
        </w:rPr>
      </w:pPr>
    </w:p>
    <w:p w:rsidR="00211B2F" w:rsidRPr="00926144" w:rsidRDefault="00211B2F" w:rsidP="00211B2F">
      <w:pPr>
        <w:jc w:val="center"/>
        <w:rPr>
          <w:rFonts w:ascii="Arial" w:hAnsi="Arial" w:cs="Arial"/>
          <w:b/>
          <w:bCs/>
          <w:i/>
          <w:iCs/>
          <w:sz w:val="28"/>
          <w:szCs w:val="28"/>
          <w:lang w:val="sr-Cyrl-CS"/>
        </w:rPr>
      </w:pPr>
      <w:r w:rsidRPr="00926144">
        <w:rPr>
          <w:rFonts w:ascii="Arial" w:hAnsi="Arial" w:cs="Arial"/>
          <w:b/>
          <w:bCs/>
          <w:i/>
          <w:iCs/>
          <w:sz w:val="28"/>
          <w:szCs w:val="28"/>
          <w:lang w:val="sr-Cyrl-CS"/>
        </w:rPr>
        <w:t xml:space="preserve">СПИСАК </w:t>
      </w:r>
      <w:r w:rsidR="0058445C">
        <w:rPr>
          <w:rFonts w:ascii="Arial" w:hAnsi="Arial" w:cs="Arial"/>
          <w:b/>
          <w:bCs/>
          <w:i/>
          <w:iCs/>
          <w:sz w:val="28"/>
          <w:szCs w:val="28"/>
          <w:lang w:val="sr-Cyrl-CS"/>
        </w:rPr>
        <w:t>ПРУЖЕНИХ УСЛУГА</w:t>
      </w:r>
    </w:p>
    <w:p w:rsidR="00211B2F" w:rsidRPr="00926144" w:rsidRDefault="00211B2F"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211B2F" w:rsidRPr="00926144" w:rsidRDefault="00211B2F"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val="sr-Cyrl-CS" w:eastAsia="en-US"/>
        </w:rPr>
      </w:pPr>
      <w:proofErr w:type="gramStart"/>
      <w:r w:rsidRPr="00926144">
        <w:rPr>
          <w:rFonts w:ascii="Arial" w:eastAsia="Times New Roman" w:hAnsi="Arial" w:cs="Arial"/>
          <w:kern w:val="0"/>
          <w:lang w:eastAsia="en-US"/>
        </w:rPr>
        <w:t xml:space="preserve">Предмет јавне набавке - </w:t>
      </w:r>
      <w:r w:rsidRPr="00926144">
        <w:rPr>
          <w:rFonts w:ascii="Arial" w:hAnsi="Arial" w:cs="Arial"/>
          <w:b/>
          <w:iCs/>
        </w:rPr>
        <w:t>Услуге стручног надзора над извођењем радова на асвалтирању локалних путева и улица на територији општине Баточина</w:t>
      </w:r>
      <w:r w:rsidRPr="00926144">
        <w:rPr>
          <w:rFonts w:ascii="Arial" w:hAnsi="Arial" w:cs="Arial"/>
          <w:lang w:val="sr-Cyrl-CS"/>
        </w:rPr>
        <w:t xml:space="preserve"> </w:t>
      </w:r>
      <w:r w:rsidRPr="00926144">
        <w:rPr>
          <w:rFonts w:ascii="Arial" w:hAnsi="Arial" w:cs="Arial"/>
        </w:rPr>
        <w:t>интерни број</w:t>
      </w:r>
      <w:r w:rsidRPr="00926144">
        <w:rPr>
          <w:rFonts w:ascii="Arial" w:hAnsi="Arial" w:cs="Arial"/>
          <w:lang w:val="sr-Cyrl-CS"/>
        </w:rPr>
        <w:t xml:space="preserve"> ЈНВВ 7/2018, </w:t>
      </w:r>
      <w:r w:rsidRPr="00926144">
        <w:rPr>
          <w:rFonts w:ascii="Arial" w:hAnsi="Arial" w:cs="Arial"/>
          <w:lang w:val="ru-RU"/>
        </w:rPr>
        <w:t>наведене у Плану јавних набавки под бројем 1.</w:t>
      </w:r>
      <w:r w:rsidR="00722525">
        <w:rPr>
          <w:rFonts w:ascii="Arial" w:hAnsi="Arial" w:cs="Arial"/>
          <w:lang w:val="ru-RU"/>
        </w:rPr>
        <w:t>2</w:t>
      </w:r>
      <w:r w:rsidRPr="00926144">
        <w:rPr>
          <w:rFonts w:ascii="Arial" w:hAnsi="Arial" w:cs="Arial"/>
          <w:lang w:val="ru-RU"/>
        </w:rPr>
        <w:t>.</w:t>
      </w:r>
      <w:r w:rsidR="00722525">
        <w:rPr>
          <w:rFonts w:ascii="Arial" w:hAnsi="Arial" w:cs="Arial"/>
          <w:lang w:val="ru-RU"/>
        </w:rPr>
        <w:t>6</w:t>
      </w:r>
      <w:r w:rsidRPr="00926144">
        <w:rPr>
          <w:rFonts w:ascii="Arial" w:hAnsi="Arial" w:cs="Arial"/>
          <w:lang w:val="ru-RU"/>
        </w:rPr>
        <w:t>/18.</w:t>
      </w:r>
      <w:proofErr w:type="gramEnd"/>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eastAsia="en-US"/>
        </w:rPr>
      </w:pPr>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val="sr-Cyrl-CS" w:eastAsia="en-US"/>
        </w:rPr>
      </w:pPr>
      <w:r w:rsidRPr="00926144">
        <w:rPr>
          <w:rFonts w:ascii="Arial" w:eastAsia="Times New Roman" w:hAnsi="Arial" w:cs="Arial"/>
          <w:kern w:val="0"/>
          <w:lang w:eastAsia="en-US"/>
        </w:rPr>
        <w:t>Под пуном материјалном и кривичном одговорношћу, као заступник понуђача,</w:t>
      </w:r>
      <w:r w:rsidRPr="00926144">
        <w:rPr>
          <w:rFonts w:ascii="Arial" w:eastAsia="Times New Roman" w:hAnsi="Arial" w:cs="Arial"/>
          <w:kern w:val="0"/>
          <w:lang w:val="sr-Cyrl-CS" w:eastAsia="en-US"/>
        </w:rPr>
        <w:t xml:space="preserve"> </w:t>
      </w:r>
      <w:r w:rsidRPr="00926144">
        <w:rPr>
          <w:rFonts w:ascii="Arial" w:eastAsia="Times New Roman" w:hAnsi="Arial" w:cs="Arial"/>
          <w:kern w:val="0"/>
          <w:lang w:eastAsia="en-US"/>
        </w:rPr>
        <w:t>дајем следећу</w:t>
      </w:r>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val="sr-Cyrl-CS" w:eastAsia="en-US"/>
        </w:rPr>
      </w:pPr>
    </w:p>
    <w:p w:rsidR="00211B2F" w:rsidRPr="00926144" w:rsidRDefault="00211B2F" w:rsidP="00211B2F">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926144">
        <w:rPr>
          <w:rFonts w:ascii="Arial" w:eastAsia="Times New Roman" w:hAnsi="Arial" w:cs="Arial"/>
          <w:b/>
          <w:bCs/>
          <w:kern w:val="0"/>
          <w:lang w:eastAsia="en-US"/>
        </w:rPr>
        <w:t>И З Ј А В У</w:t>
      </w:r>
    </w:p>
    <w:p w:rsidR="00211B2F" w:rsidRPr="00926144" w:rsidRDefault="00211B2F" w:rsidP="00211B2F">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eastAsia="en-US"/>
        </w:rPr>
      </w:pPr>
      <w:r w:rsidRPr="00926144">
        <w:rPr>
          <w:rFonts w:ascii="Arial" w:eastAsia="Times New Roman" w:hAnsi="Arial" w:cs="Arial"/>
          <w:kern w:val="0"/>
          <w:lang w:eastAsia="en-US"/>
        </w:rPr>
        <w:t>Понуђач ______________________________________________ потврђује под пуном моралном, кривичном и материјалном одговорношћу да смо</w:t>
      </w:r>
      <w:r w:rsidRPr="00926144">
        <w:rPr>
          <w:rFonts w:ascii="Arial" w:eastAsia="Times New Roman" w:hAnsi="Arial" w:cs="Arial"/>
          <w:kern w:val="0"/>
          <w:lang w:val="sr-Cyrl-CS" w:eastAsia="en-US"/>
        </w:rPr>
        <w:t xml:space="preserve"> </w:t>
      </w:r>
      <w:r w:rsidRPr="00926144">
        <w:rPr>
          <w:rFonts w:ascii="Arial" w:eastAsia="Times New Roman" w:hAnsi="Arial" w:cs="Arial"/>
          <w:kern w:val="0"/>
          <w:lang w:eastAsia="en-US"/>
        </w:rPr>
        <w:t>изв</w:t>
      </w:r>
      <w:r w:rsidRPr="00926144">
        <w:rPr>
          <w:rFonts w:ascii="Arial" w:eastAsia="Times New Roman" w:hAnsi="Arial" w:cs="Arial"/>
          <w:kern w:val="0"/>
          <w:lang w:val="sr-Cyrl-CS" w:eastAsia="en-US"/>
        </w:rPr>
        <w:t>ели</w:t>
      </w:r>
      <w:r w:rsidRPr="00926144">
        <w:rPr>
          <w:rFonts w:ascii="Arial" w:eastAsia="Times New Roman" w:hAnsi="Arial" w:cs="Arial"/>
          <w:kern w:val="0"/>
          <w:lang w:eastAsia="en-US"/>
        </w:rPr>
        <w:t xml:space="preserve"> следеће </w:t>
      </w:r>
      <w:r w:rsidRPr="00926144">
        <w:rPr>
          <w:rFonts w:ascii="Arial" w:eastAsia="Times New Roman" w:hAnsi="Arial" w:cs="Arial"/>
          <w:kern w:val="0"/>
          <w:lang w:val="sr-Cyrl-CS" w:eastAsia="en-US"/>
        </w:rPr>
        <w:t>радове</w:t>
      </w:r>
      <w:r w:rsidRPr="00926144">
        <w:rPr>
          <w:rFonts w:ascii="Arial" w:eastAsia="Times New Roman" w:hAnsi="Arial" w:cs="Arial"/>
          <w:kern w:val="0"/>
          <w:lang w:eastAsia="en-US"/>
        </w:rPr>
        <w:t>:</w:t>
      </w:r>
    </w:p>
    <w:p w:rsidR="00211B2F" w:rsidRPr="00926144" w:rsidRDefault="00211B2F" w:rsidP="00211B2F">
      <w:pPr>
        <w:suppressAutoHyphens w:val="0"/>
        <w:autoSpaceDE w:val="0"/>
        <w:autoSpaceDN w:val="0"/>
        <w:adjustRightInd w:val="0"/>
        <w:spacing w:line="240" w:lineRule="auto"/>
        <w:rPr>
          <w:rFonts w:ascii="Arial" w:eastAsia="Times New Roman" w:hAnsi="Arial" w:cs="Arial"/>
          <w:kern w:val="0"/>
          <w:lang w:val="sr-Cyrl-CS" w:eastAsia="en-US"/>
        </w:rPr>
      </w:pPr>
    </w:p>
    <w:tbl>
      <w:tblPr>
        <w:tblStyle w:val="TableGrid"/>
        <w:tblW w:w="0" w:type="auto"/>
        <w:tblLook w:val="04A0"/>
      </w:tblPr>
      <w:tblGrid>
        <w:gridCol w:w="2329"/>
        <w:gridCol w:w="2227"/>
        <w:gridCol w:w="2285"/>
        <w:gridCol w:w="2401"/>
      </w:tblGrid>
      <w:tr w:rsidR="00211B2F" w:rsidRPr="00926144" w:rsidTr="003634FA">
        <w:tc>
          <w:tcPr>
            <w:tcW w:w="2526" w:type="dxa"/>
          </w:tcPr>
          <w:p w:rsidR="00211B2F" w:rsidRPr="00926144" w:rsidRDefault="00211B2F" w:rsidP="003634FA">
            <w:pPr>
              <w:suppressAutoHyphens w:val="0"/>
              <w:autoSpaceDE w:val="0"/>
              <w:autoSpaceDN w:val="0"/>
              <w:adjustRightInd w:val="0"/>
              <w:spacing w:line="240" w:lineRule="auto"/>
              <w:jc w:val="center"/>
              <w:rPr>
                <w:rFonts w:ascii="Arial" w:eastAsia="Times New Roman" w:hAnsi="Arial" w:cs="Arial"/>
                <w:kern w:val="0"/>
                <w:lang w:val="sr-Cyrl-CS" w:eastAsia="en-US"/>
              </w:rPr>
            </w:pPr>
            <w:r w:rsidRPr="00926144">
              <w:rPr>
                <w:rFonts w:ascii="Arial" w:eastAsia="Times New Roman" w:hAnsi="Arial" w:cs="Arial"/>
                <w:b/>
                <w:bCs/>
                <w:kern w:val="0"/>
                <w:lang w:eastAsia="en-US"/>
              </w:rPr>
              <w:t>Наручилац</w:t>
            </w:r>
          </w:p>
        </w:tc>
        <w:tc>
          <w:tcPr>
            <w:tcW w:w="2526" w:type="dxa"/>
          </w:tcPr>
          <w:p w:rsidR="00211B2F" w:rsidRPr="00926144" w:rsidRDefault="00211B2F" w:rsidP="00211B2F">
            <w:pPr>
              <w:suppressAutoHyphens w:val="0"/>
              <w:autoSpaceDE w:val="0"/>
              <w:autoSpaceDN w:val="0"/>
              <w:adjustRightInd w:val="0"/>
              <w:spacing w:line="240" w:lineRule="auto"/>
              <w:jc w:val="center"/>
              <w:rPr>
                <w:rFonts w:ascii="Arial" w:eastAsia="Times New Roman" w:hAnsi="Arial" w:cs="Arial"/>
                <w:kern w:val="0"/>
                <w:lang w:val="sr-Cyrl-CS" w:eastAsia="en-US"/>
              </w:rPr>
            </w:pPr>
            <w:r w:rsidRPr="00926144">
              <w:rPr>
                <w:rFonts w:ascii="Arial" w:eastAsia="Times New Roman" w:hAnsi="Arial" w:cs="Arial"/>
                <w:b/>
                <w:bCs/>
                <w:kern w:val="0"/>
                <w:lang w:eastAsia="en-US"/>
              </w:rPr>
              <w:t xml:space="preserve">Врста </w:t>
            </w:r>
            <w:r w:rsidRPr="00926144">
              <w:rPr>
                <w:rFonts w:ascii="Arial" w:eastAsia="Times New Roman" w:hAnsi="Arial" w:cs="Arial"/>
                <w:b/>
                <w:bCs/>
                <w:kern w:val="0"/>
                <w:lang w:val="sr-Cyrl-CS" w:eastAsia="en-US"/>
              </w:rPr>
              <w:t>услуга</w:t>
            </w:r>
          </w:p>
        </w:tc>
        <w:tc>
          <w:tcPr>
            <w:tcW w:w="2527" w:type="dxa"/>
          </w:tcPr>
          <w:p w:rsidR="00211B2F" w:rsidRPr="00926144" w:rsidRDefault="00211B2F" w:rsidP="003634FA">
            <w:pPr>
              <w:suppressAutoHyphens w:val="0"/>
              <w:autoSpaceDE w:val="0"/>
              <w:autoSpaceDN w:val="0"/>
              <w:adjustRightInd w:val="0"/>
              <w:spacing w:line="240" w:lineRule="auto"/>
              <w:jc w:val="center"/>
              <w:rPr>
                <w:rFonts w:ascii="Arial" w:eastAsia="Times New Roman" w:hAnsi="Arial" w:cs="Arial"/>
                <w:b/>
                <w:bCs/>
                <w:kern w:val="0"/>
                <w:lang w:eastAsia="en-US"/>
              </w:rPr>
            </w:pPr>
            <w:r w:rsidRPr="00926144">
              <w:rPr>
                <w:rFonts w:ascii="Arial" w:eastAsia="Times New Roman" w:hAnsi="Arial" w:cs="Arial"/>
                <w:b/>
                <w:bCs/>
                <w:kern w:val="0"/>
                <w:lang w:eastAsia="en-US"/>
              </w:rPr>
              <w:t>Период / Година</w:t>
            </w:r>
          </w:p>
          <w:p w:rsidR="00211B2F" w:rsidRPr="00926144" w:rsidRDefault="00211B2F" w:rsidP="003634FA">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926144">
              <w:rPr>
                <w:rFonts w:ascii="Arial" w:eastAsia="Times New Roman" w:hAnsi="Arial" w:cs="Arial"/>
                <w:b/>
                <w:bCs/>
                <w:kern w:val="0"/>
                <w:lang w:val="sr-Cyrl-CS" w:eastAsia="en-US"/>
              </w:rPr>
              <w:t>пружања услуге</w:t>
            </w:r>
          </w:p>
        </w:tc>
        <w:tc>
          <w:tcPr>
            <w:tcW w:w="2527" w:type="dxa"/>
          </w:tcPr>
          <w:p w:rsidR="00211B2F" w:rsidRPr="00926144" w:rsidRDefault="00B61451" w:rsidP="003634FA">
            <w:pPr>
              <w:suppressAutoHyphens w:val="0"/>
              <w:autoSpaceDE w:val="0"/>
              <w:autoSpaceDN w:val="0"/>
              <w:adjustRightInd w:val="0"/>
              <w:spacing w:line="240" w:lineRule="auto"/>
              <w:jc w:val="center"/>
              <w:rPr>
                <w:rFonts w:ascii="Arial" w:eastAsia="Times New Roman" w:hAnsi="Arial" w:cs="Arial"/>
                <w:b/>
                <w:kern w:val="0"/>
                <w:lang w:eastAsia="en-US"/>
              </w:rPr>
            </w:pPr>
            <w:r w:rsidRPr="00926144">
              <w:rPr>
                <w:rFonts w:ascii="Arial" w:eastAsia="Times New Roman" w:hAnsi="Arial" w:cs="Arial"/>
                <w:b/>
                <w:color w:val="auto"/>
                <w:kern w:val="0"/>
                <w:lang w:val="ru-RU" w:eastAsia="en-US"/>
              </w:rPr>
              <w:t>Дужина асвалтираних деоница</w:t>
            </w:r>
          </w:p>
        </w:tc>
      </w:tr>
      <w:tr w:rsidR="00211B2F" w:rsidRPr="00926144" w:rsidTr="003634FA">
        <w:tc>
          <w:tcPr>
            <w:tcW w:w="2526"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r>
      <w:tr w:rsidR="00211B2F" w:rsidRPr="00926144" w:rsidTr="003634FA">
        <w:tc>
          <w:tcPr>
            <w:tcW w:w="2526"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r>
      <w:tr w:rsidR="00211B2F" w:rsidRPr="00926144" w:rsidTr="003634FA">
        <w:tc>
          <w:tcPr>
            <w:tcW w:w="2526"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r>
      <w:tr w:rsidR="00211B2F" w:rsidRPr="00926144" w:rsidTr="003634FA">
        <w:tc>
          <w:tcPr>
            <w:tcW w:w="2526"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r>
      <w:tr w:rsidR="00211B2F" w:rsidRPr="00926144" w:rsidTr="003634FA">
        <w:tc>
          <w:tcPr>
            <w:tcW w:w="2526"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r>
      <w:tr w:rsidR="00211B2F" w:rsidRPr="00926144" w:rsidTr="003634FA">
        <w:tc>
          <w:tcPr>
            <w:tcW w:w="2526"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r>
      <w:tr w:rsidR="00211B2F" w:rsidRPr="00926144" w:rsidTr="003634FA">
        <w:tc>
          <w:tcPr>
            <w:tcW w:w="2526"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211B2F" w:rsidRPr="00926144" w:rsidRDefault="00211B2F" w:rsidP="003634FA">
            <w:pPr>
              <w:suppressAutoHyphens w:val="0"/>
              <w:autoSpaceDE w:val="0"/>
              <w:autoSpaceDN w:val="0"/>
              <w:adjustRightInd w:val="0"/>
              <w:spacing w:line="240" w:lineRule="auto"/>
              <w:rPr>
                <w:rFonts w:ascii="Arial" w:eastAsia="Times New Roman" w:hAnsi="Arial" w:cs="Arial"/>
                <w:kern w:val="0"/>
                <w:lang w:val="sr-Cyrl-CS" w:eastAsia="en-US"/>
              </w:rPr>
            </w:pPr>
          </w:p>
        </w:tc>
      </w:tr>
    </w:tbl>
    <w:p w:rsidR="00211B2F" w:rsidRPr="00926144" w:rsidRDefault="00211B2F" w:rsidP="00211B2F">
      <w:pPr>
        <w:suppressAutoHyphens w:val="0"/>
        <w:autoSpaceDE w:val="0"/>
        <w:autoSpaceDN w:val="0"/>
        <w:adjustRightInd w:val="0"/>
        <w:spacing w:line="240" w:lineRule="auto"/>
        <w:rPr>
          <w:rFonts w:ascii="Arial" w:eastAsia="Times New Roman" w:hAnsi="Arial" w:cs="Arial"/>
          <w:kern w:val="0"/>
          <w:lang w:eastAsia="en-US"/>
        </w:rPr>
      </w:pPr>
    </w:p>
    <w:p w:rsidR="00211B2F" w:rsidRPr="00926144" w:rsidRDefault="00211B2F" w:rsidP="00211B2F">
      <w:pPr>
        <w:suppressAutoHyphens w:val="0"/>
        <w:autoSpaceDE w:val="0"/>
        <w:autoSpaceDN w:val="0"/>
        <w:adjustRightInd w:val="0"/>
        <w:spacing w:line="240" w:lineRule="auto"/>
        <w:rPr>
          <w:rFonts w:ascii="Arial" w:eastAsia="Times New Roman" w:hAnsi="Arial" w:cs="Arial"/>
          <w:kern w:val="0"/>
          <w:lang w:eastAsia="en-US"/>
        </w:rPr>
      </w:pPr>
    </w:p>
    <w:p w:rsidR="00211B2F" w:rsidRPr="00926144" w:rsidRDefault="00211B2F" w:rsidP="00211B2F">
      <w:pPr>
        <w:tabs>
          <w:tab w:val="left" w:pos="6028"/>
        </w:tabs>
        <w:autoSpaceDE w:val="0"/>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Понуђач</w:t>
      </w:r>
    </w:p>
    <w:p w:rsidR="00211B2F" w:rsidRPr="00926144" w:rsidRDefault="00211B2F" w:rsidP="00211B2F">
      <w:pPr>
        <w:tabs>
          <w:tab w:val="left" w:pos="6028"/>
        </w:tabs>
        <w:autoSpaceDE w:val="0"/>
        <w:ind w:left="360"/>
        <w:rPr>
          <w:rFonts w:ascii="Arial" w:hAnsi="Arial" w:cs="Arial"/>
          <w:bCs/>
          <w:iCs/>
          <w:lang w:val="ru-RU"/>
        </w:rPr>
      </w:pPr>
    </w:p>
    <w:p w:rsidR="00211B2F" w:rsidRPr="00926144" w:rsidRDefault="00211B2F" w:rsidP="00211B2F">
      <w:pPr>
        <w:tabs>
          <w:tab w:val="left" w:pos="6028"/>
        </w:tabs>
        <w:autoSpaceDE w:val="0"/>
        <w:ind w:left="360"/>
        <w:rPr>
          <w:rFonts w:ascii="Arial" w:hAnsi="Arial" w:cs="Arial"/>
          <w:bCs/>
          <w:iCs/>
          <w:lang w:val="ru-RU"/>
        </w:rPr>
      </w:pPr>
      <w:r w:rsidRPr="00926144">
        <w:rPr>
          <w:rFonts w:ascii="Arial" w:hAnsi="Arial" w:cs="Arial"/>
          <w:bCs/>
          <w:iCs/>
          <w:lang w:val="ru-RU"/>
        </w:rPr>
        <w:t>________________                        М.П.                        __________________</w:t>
      </w:r>
    </w:p>
    <w:p w:rsidR="00211B2F" w:rsidRPr="00926144" w:rsidRDefault="00211B2F" w:rsidP="00211B2F">
      <w:pPr>
        <w:tabs>
          <w:tab w:val="left" w:pos="6028"/>
        </w:tabs>
        <w:autoSpaceDE w:val="0"/>
        <w:ind w:left="360"/>
        <w:rPr>
          <w:rFonts w:ascii="Arial" w:hAnsi="Arial" w:cs="Arial"/>
          <w:bCs/>
          <w:iCs/>
          <w:lang w:val="ru-RU"/>
        </w:rPr>
      </w:pPr>
    </w:p>
    <w:p w:rsidR="00211B2F" w:rsidRPr="00926144" w:rsidRDefault="00B61451" w:rsidP="00211B2F">
      <w:pPr>
        <w:jc w:val="right"/>
        <w:rPr>
          <w:rFonts w:ascii="Arial" w:hAnsi="Arial" w:cs="Arial"/>
          <w:b/>
          <w:bCs/>
          <w:i/>
          <w:sz w:val="28"/>
          <w:szCs w:val="28"/>
        </w:rPr>
      </w:pPr>
      <w:r w:rsidRPr="00926144">
        <w:rPr>
          <w:rFonts w:ascii="Arial" w:hAnsi="Arial" w:cs="Arial"/>
          <w:b/>
          <w:bCs/>
          <w:i/>
          <w:sz w:val="28"/>
          <w:szCs w:val="28"/>
        </w:rPr>
        <w:lastRenderedPageBreak/>
        <w:t xml:space="preserve">(ОБРАЗАЦ </w:t>
      </w:r>
      <w:r w:rsidRPr="00926144">
        <w:rPr>
          <w:rFonts w:ascii="Arial" w:hAnsi="Arial" w:cs="Arial"/>
          <w:b/>
          <w:bCs/>
          <w:i/>
          <w:sz w:val="28"/>
          <w:szCs w:val="28"/>
          <w:lang w:val="sr-Cyrl-CS"/>
        </w:rPr>
        <w:t>7</w:t>
      </w:r>
      <w:r w:rsidR="00211B2F" w:rsidRPr="00926144">
        <w:rPr>
          <w:rFonts w:ascii="Arial" w:hAnsi="Arial" w:cs="Arial"/>
          <w:b/>
          <w:bCs/>
          <w:i/>
          <w:sz w:val="28"/>
          <w:szCs w:val="28"/>
        </w:rPr>
        <w:t>)</w:t>
      </w:r>
    </w:p>
    <w:p w:rsidR="00211B2F" w:rsidRPr="00926144" w:rsidRDefault="00211B2F" w:rsidP="00211B2F">
      <w:pPr>
        <w:jc w:val="both"/>
        <w:rPr>
          <w:rFonts w:ascii="Arial" w:hAnsi="Arial" w:cs="Arial"/>
          <w:i/>
        </w:rPr>
      </w:pPr>
    </w:p>
    <w:p w:rsidR="00211B2F" w:rsidRPr="00926144" w:rsidRDefault="00211B2F" w:rsidP="00211B2F">
      <w:pPr>
        <w:jc w:val="center"/>
        <w:rPr>
          <w:rFonts w:ascii="Arial" w:hAnsi="Arial" w:cs="Arial"/>
          <w:b/>
          <w:i/>
          <w:sz w:val="28"/>
          <w:szCs w:val="28"/>
        </w:rPr>
      </w:pPr>
      <w:r w:rsidRPr="00926144">
        <w:rPr>
          <w:rFonts w:ascii="Arial" w:hAnsi="Arial" w:cs="Arial"/>
          <w:b/>
          <w:i/>
          <w:sz w:val="28"/>
          <w:szCs w:val="28"/>
        </w:rPr>
        <w:t>ПОТВРДА О РЕАЛИЗАЦИЈИ ЗАКЉУЧЕНИХ УГОВОРА</w:t>
      </w:r>
    </w:p>
    <w:p w:rsidR="00211B2F" w:rsidRPr="00926144" w:rsidRDefault="00211B2F" w:rsidP="00211B2F">
      <w:pPr>
        <w:tabs>
          <w:tab w:val="left" w:pos="6028"/>
        </w:tabs>
        <w:autoSpaceDE w:val="0"/>
        <w:spacing w:line="240" w:lineRule="auto"/>
        <w:jc w:val="both"/>
        <w:rPr>
          <w:rFonts w:ascii="Arial" w:eastAsia="Times New Roman" w:hAnsi="Arial" w:cs="Arial"/>
          <w:b/>
          <w:bCs/>
          <w:color w:val="1F497D"/>
          <w:kern w:val="0"/>
          <w:lang w:val="sr-Cyrl-CS" w:eastAsia="en-US"/>
        </w:rPr>
      </w:pPr>
    </w:p>
    <w:p w:rsidR="00211B2F" w:rsidRPr="00926144" w:rsidRDefault="00211B2F" w:rsidP="00211B2F">
      <w:pPr>
        <w:tabs>
          <w:tab w:val="left" w:pos="6028"/>
        </w:tabs>
        <w:autoSpaceDE w:val="0"/>
        <w:spacing w:line="240" w:lineRule="auto"/>
        <w:jc w:val="both"/>
        <w:rPr>
          <w:rFonts w:ascii="Arial" w:hAnsi="Arial" w:cs="Arial"/>
          <w:bCs/>
          <w:i/>
          <w:iCs/>
          <w:color w:val="auto"/>
          <w:lang w:val="sr-Cyrl-CS"/>
        </w:rPr>
      </w:pPr>
    </w:p>
    <w:p w:rsidR="00211B2F" w:rsidRPr="00926144" w:rsidRDefault="00211B2F" w:rsidP="00211B2F">
      <w:pPr>
        <w:autoSpaceDE w:val="0"/>
        <w:autoSpaceDN w:val="0"/>
        <w:adjustRightInd w:val="0"/>
        <w:rPr>
          <w:rFonts w:ascii="TimesNewRomanPSMT" w:hAnsi="TimesNewRomanPSMT" w:cs="TimesNewRomanPSMT" w:hint="eastAsia"/>
          <w:lang w:val="ru-RU"/>
        </w:rPr>
      </w:pPr>
      <w:r w:rsidRPr="00926144">
        <w:rPr>
          <w:rFonts w:ascii="TimesNewRomanPSMT" w:hAnsi="TimesNewRomanPSMT" w:cs="TimesNewRomanPSMT"/>
          <w:lang w:val="ru-RU"/>
        </w:rPr>
        <w:t>_____________________________________</w:t>
      </w: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Назив наручиоца</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TimesNewRomanPSMT" w:hAnsi="TimesNewRomanPSMT" w:cs="TimesNewRomanPSMT" w:hint="eastAsia"/>
          <w:lang w:val="ru-RU"/>
        </w:rPr>
      </w:pPr>
      <w:r w:rsidRPr="00926144">
        <w:rPr>
          <w:rFonts w:ascii="TimesNewRomanPSMT" w:hAnsi="TimesNewRomanPSMT" w:cs="TimesNewRomanPSMT"/>
          <w:lang w:val="ru-RU"/>
        </w:rPr>
        <w:t>_____________________________________</w:t>
      </w: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Адреса</w:t>
      </w:r>
    </w:p>
    <w:p w:rsidR="00211B2F" w:rsidRPr="00926144" w:rsidRDefault="00211B2F" w:rsidP="00211B2F">
      <w:pPr>
        <w:autoSpaceDE w:val="0"/>
        <w:autoSpaceDN w:val="0"/>
        <w:adjustRightInd w:val="0"/>
        <w:jc w:val="both"/>
        <w:rPr>
          <w:rFonts w:ascii="Arial" w:hAnsi="Arial" w:cs="Arial"/>
          <w:lang w:val="ru-RU"/>
        </w:rPr>
      </w:pPr>
    </w:p>
    <w:p w:rsidR="00211B2F" w:rsidRPr="00926144" w:rsidRDefault="00211B2F" w:rsidP="00211B2F">
      <w:pPr>
        <w:pBdr>
          <w:bottom w:val="single" w:sz="12" w:space="1" w:color="auto"/>
        </w:pBdr>
        <w:tabs>
          <w:tab w:val="right" w:pos="9890"/>
        </w:tabs>
        <w:autoSpaceDE w:val="0"/>
        <w:autoSpaceDN w:val="0"/>
        <w:adjustRightInd w:val="0"/>
        <w:jc w:val="both"/>
        <w:rPr>
          <w:rFonts w:ascii="Arial" w:hAnsi="Arial" w:cs="Arial"/>
          <w:lang w:val="ru-RU"/>
        </w:rPr>
      </w:pPr>
      <w:r w:rsidRPr="00926144">
        <w:rPr>
          <w:rFonts w:ascii="Arial" w:hAnsi="Arial" w:cs="Arial"/>
          <w:lang w:val="ru-RU"/>
        </w:rPr>
        <w:t>Овим потврђујемо да је понуђач</w:t>
      </w:r>
    </w:p>
    <w:p w:rsidR="00211B2F" w:rsidRPr="00926144" w:rsidRDefault="00211B2F" w:rsidP="00211B2F">
      <w:pPr>
        <w:pBdr>
          <w:bottom w:val="single" w:sz="12" w:space="1" w:color="auto"/>
        </w:pBdr>
        <w:tabs>
          <w:tab w:val="right" w:pos="9890"/>
        </w:tabs>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,из ________________________________ , _______________________________</w:t>
      </w:r>
    </w:p>
    <w:p w:rsidR="00211B2F" w:rsidRPr="00926144" w:rsidRDefault="00211B2F" w:rsidP="00211B2F">
      <w:pPr>
        <w:autoSpaceDE w:val="0"/>
        <w:autoSpaceDN w:val="0"/>
        <w:adjustRightInd w:val="0"/>
        <w:jc w:val="both"/>
        <w:rPr>
          <w:rFonts w:ascii="Arial" w:hAnsi="Arial" w:cs="Arial"/>
          <w:i/>
          <w:iCs/>
          <w:sz w:val="20"/>
          <w:szCs w:val="20"/>
          <w:lang w:val="ru-RU"/>
        </w:rPr>
      </w:pPr>
      <w:r w:rsidRPr="00926144">
        <w:rPr>
          <w:rFonts w:ascii="Arial" w:hAnsi="Arial" w:cs="Arial"/>
          <w:i/>
          <w:sz w:val="20"/>
          <w:szCs w:val="20"/>
          <w:lang w:val="ru-RU"/>
        </w:rPr>
        <w:t xml:space="preserve">                                      (адреса)</w:t>
      </w:r>
      <w:r w:rsidRPr="00926144">
        <w:rPr>
          <w:rFonts w:ascii="Arial" w:hAnsi="Arial" w:cs="Arial"/>
          <w:lang w:val="ru-RU"/>
        </w:rPr>
        <w:t xml:space="preserve">          </w:t>
      </w:r>
      <w:r w:rsidRPr="00926144">
        <w:rPr>
          <w:rFonts w:ascii="Arial" w:hAnsi="Arial" w:cs="Arial"/>
          <w:sz w:val="20"/>
          <w:szCs w:val="20"/>
          <w:lang w:val="ru-RU"/>
        </w:rPr>
        <w:t xml:space="preserve">                    </w:t>
      </w:r>
      <w:r w:rsidRPr="00926144">
        <w:rPr>
          <w:rFonts w:ascii="Arial" w:hAnsi="Arial" w:cs="Arial"/>
          <w:i/>
          <w:iCs/>
          <w:sz w:val="20"/>
          <w:szCs w:val="20"/>
          <w:lang w:val="ru-RU"/>
        </w:rPr>
        <w:t xml:space="preserve">написати облик наступања: а) самостално; </w:t>
      </w:r>
    </w:p>
    <w:p w:rsidR="00211B2F" w:rsidRPr="00926144" w:rsidRDefault="00211B2F" w:rsidP="00211B2F">
      <w:pPr>
        <w:autoSpaceDE w:val="0"/>
        <w:autoSpaceDN w:val="0"/>
        <w:adjustRightInd w:val="0"/>
        <w:jc w:val="both"/>
        <w:rPr>
          <w:rFonts w:ascii="Arial" w:hAnsi="Arial" w:cs="Arial"/>
          <w:i/>
          <w:iCs/>
          <w:sz w:val="20"/>
          <w:szCs w:val="20"/>
          <w:lang w:val="ru-RU"/>
        </w:rPr>
      </w:pPr>
      <w:r w:rsidRPr="00926144">
        <w:rPr>
          <w:rFonts w:ascii="Arial" w:hAnsi="Arial" w:cs="Arial"/>
          <w:i/>
          <w:iCs/>
          <w:sz w:val="20"/>
          <w:szCs w:val="20"/>
          <w:lang w:val="ru-RU"/>
        </w:rPr>
        <w:t xml:space="preserve">                                                                               б) члан групе; ц) овлашћени члан; </w:t>
      </w:r>
      <w:r w:rsidRPr="00926144">
        <w:rPr>
          <w:rFonts w:ascii="Arial" w:hAnsi="Arial" w:cs="Arial"/>
          <w:i/>
          <w:iCs/>
          <w:sz w:val="20"/>
          <w:szCs w:val="20"/>
          <w:lang w:val="sr-Cyrl-CS"/>
        </w:rPr>
        <w:t xml:space="preserve"> </w:t>
      </w:r>
      <w:r w:rsidRPr="00926144">
        <w:rPr>
          <w:rFonts w:ascii="Arial" w:hAnsi="Arial" w:cs="Arial"/>
          <w:i/>
          <w:iCs/>
          <w:sz w:val="20"/>
          <w:szCs w:val="20"/>
          <w:lang w:val="ru-RU"/>
        </w:rPr>
        <w:t>д)</w:t>
      </w:r>
      <w:r w:rsidRPr="00926144">
        <w:rPr>
          <w:rFonts w:ascii="Arial" w:hAnsi="Arial" w:cs="Arial"/>
          <w:i/>
          <w:iCs/>
          <w:sz w:val="20"/>
          <w:szCs w:val="20"/>
          <w:lang w:val="sr-Cyrl-CS"/>
        </w:rPr>
        <w:t xml:space="preserve"> </w:t>
      </w:r>
      <w:r w:rsidRPr="00926144">
        <w:rPr>
          <w:rFonts w:ascii="Arial" w:hAnsi="Arial" w:cs="Arial"/>
          <w:i/>
          <w:iCs/>
          <w:sz w:val="20"/>
          <w:szCs w:val="20"/>
          <w:lang w:val="ru-RU"/>
        </w:rPr>
        <w:t>подизвођач</w:t>
      </w: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за потребе Наручиоца</w:t>
      </w: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____________________________________________________________ ,</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pBdr>
          <w:bottom w:val="single" w:sz="12" w:space="1" w:color="auto"/>
        </w:pBdr>
        <w:autoSpaceDE w:val="0"/>
        <w:autoSpaceDN w:val="0"/>
        <w:adjustRightInd w:val="0"/>
        <w:jc w:val="both"/>
        <w:rPr>
          <w:rFonts w:ascii="Arial" w:hAnsi="Arial" w:cs="Arial"/>
          <w:lang w:val="ru-RU"/>
        </w:rPr>
      </w:pPr>
      <w:r w:rsidRPr="00926144">
        <w:rPr>
          <w:rFonts w:ascii="Arial" w:hAnsi="Arial" w:cs="Arial"/>
          <w:lang w:val="ru-RU"/>
        </w:rPr>
        <w:t xml:space="preserve">квалитетно и у уговореном року </w:t>
      </w:r>
      <w:r w:rsidR="00B61451" w:rsidRPr="00926144">
        <w:rPr>
          <w:rFonts w:ascii="Arial" w:hAnsi="Arial" w:cs="Arial"/>
          <w:lang w:val="ru-RU"/>
        </w:rPr>
        <w:t>пружио услуге</w:t>
      </w:r>
    </w:p>
    <w:p w:rsidR="00211B2F" w:rsidRPr="00926144" w:rsidRDefault="00211B2F" w:rsidP="00211B2F">
      <w:pPr>
        <w:pBdr>
          <w:bottom w:val="single" w:sz="12" w:space="1" w:color="auto"/>
        </w:pBdr>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i/>
          <w:iCs/>
          <w:lang w:val="ru-RU"/>
        </w:rPr>
      </w:pPr>
      <w:r w:rsidRPr="00926144">
        <w:rPr>
          <w:rFonts w:ascii="Arial" w:hAnsi="Arial" w:cs="Arial"/>
          <w:lang w:val="ru-RU"/>
        </w:rPr>
        <w:t>______________________________________________ (</w:t>
      </w:r>
      <w:r w:rsidRPr="00926144">
        <w:rPr>
          <w:rFonts w:ascii="Arial" w:hAnsi="Arial" w:cs="Arial"/>
          <w:i/>
          <w:iCs/>
          <w:lang w:val="ru-RU"/>
        </w:rPr>
        <w:t xml:space="preserve">навести врсту </w:t>
      </w:r>
      <w:r w:rsidR="00B61451" w:rsidRPr="00926144">
        <w:rPr>
          <w:rFonts w:ascii="Arial" w:hAnsi="Arial" w:cs="Arial"/>
          <w:i/>
          <w:iCs/>
          <w:lang w:val="ru-RU"/>
        </w:rPr>
        <w:t>услуга</w:t>
      </w:r>
      <w:r w:rsidRPr="00926144">
        <w:rPr>
          <w:rFonts w:ascii="Arial" w:hAnsi="Arial" w:cs="Arial"/>
          <w:i/>
          <w:iCs/>
          <w:lang w:val="ru-RU"/>
        </w:rPr>
        <w:t>)</w:t>
      </w:r>
    </w:p>
    <w:p w:rsidR="00211B2F" w:rsidRPr="00926144" w:rsidRDefault="00211B2F" w:rsidP="00211B2F">
      <w:pPr>
        <w:autoSpaceDE w:val="0"/>
        <w:autoSpaceDN w:val="0"/>
        <w:adjustRightInd w:val="0"/>
        <w:jc w:val="both"/>
        <w:rPr>
          <w:rFonts w:ascii="Arial" w:hAnsi="Arial" w:cs="Arial"/>
          <w:i/>
          <w:iCs/>
          <w:lang w:val="ru-RU"/>
        </w:rPr>
      </w:pPr>
    </w:p>
    <w:p w:rsidR="00DD7A05" w:rsidRPr="00926144" w:rsidRDefault="00AC26C2" w:rsidP="00211B2F">
      <w:pPr>
        <w:autoSpaceDE w:val="0"/>
        <w:autoSpaceDN w:val="0"/>
        <w:adjustRightInd w:val="0"/>
        <w:jc w:val="both"/>
        <w:rPr>
          <w:rFonts w:ascii="Arial" w:hAnsi="Arial" w:cs="Arial"/>
          <w:lang w:val="ru-RU"/>
        </w:rPr>
      </w:pPr>
      <w:proofErr w:type="gramStart"/>
      <w:r w:rsidRPr="00926144">
        <w:rPr>
          <w:rFonts w:ascii="Arial" w:hAnsi="Arial" w:cs="Arial"/>
        </w:rPr>
        <w:t>за</w:t>
      </w:r>
      <w:proofErr w:type="gramEnd"/>
      <w:r w:rsidRPr="00926144">
        <w:rPr>
          <w:rFonts w:ascii="Arial" w:hAnsi="Arial" w:cs="Arial"/>
        </w:rPr>
        <w:t xml:space="preserve"> </w:t>
      </w:r>
      <w:r w:rsidRPr="00926144">
        <w:rPr>
          <w:rFonts w:ascii="Arial" w:hAnsi="Arial" w:cs="Arial"/>
          <w:lang w:val="ru-RU"/>
        </w:rPr>
        <w:t>укупну</w:t>
      </w:r>
      <w:r w:rsidR="00211B2F" w:rsidRPr="00926144">
        <w:rPr>
          <w:rFonts w:ascii="Arial" w:hAnsi="Arial" w:cs="Arial"/>
          <w:lang w:val="ru-RU"/>
        </w:rPr>
        <w:t xml:space="preserve"> дужин</w:t>
      </w:r>
      <w:r w:rsidRPr="00926144">
        <w:rPr>
          <w:rFonts w:ascii="Arial" w:hAnsi="Arial" w:cs="Arial"/>
          <w:lang w:val="ru-RU"/>
        </w:rPr>
        <w:t>у</w:t>
      </w:r>
      <w:r w:rsidR="00DD7A05" w:rsidRPr="00926144">
        <w:rPr>
          <w:rFonts w:ascii="Arial" w:eastAsia="Times New Roman" w:hAnsi="Arial" w:cs="Arial"/>
          <w:b/>
          <w:color w:val="auto"/>
          <w:kern w:val="0"/>
          <w:lang w:val="ru-RU" w:eastAsia="en-US"/>
        </w:rPr>
        <w:t xml:space="preserve"> </w:t>
      </w:r>
      <w:r w:rsidR="00DD7A05" w:rsidRPr="00926144">
        <w:rPr>
          <w:rFonts w:ascii="Arial" w:eastAsia="Times New Roman" w:hAnsi="Arial" w:cs="Arial"/>
          <w:color w:val="auto"/>
          <w:kern w:val="0"/>
          <w:lang w:val="ru-RU" w:eastAsia="en-US"/>
        </w:rPr>
        <w:t>асвалтиране деонице</w:t>
      </w:r>
      <w:r w:rsidR="00DD7A05" w:rsidRPr="00926144">
        <w:rPr>
          <w:rFonts w:ascii="Arial" w:hAnsi="Arial" w:cs="Arial"/>
          <w:lang w:val="ru-RU"/>
        </w:rPr>
        <w:t xml:space="preserve"> </w:t>
      </w:r>
      <w:r w:rsidR="00211B2F" w:rsidRPr="00926144">
        <w:rPr>
          <w:rFonts w:ascii="Arial" w:hAnsi="Arial" w:cs="Arial"/>
          <w:lang w:val="ru-RU"/>
        </w:rPr>
        <w:t>од ______</w:t>
      </w:r>
      <w:r w:rsidR="00DD7A05" w:rsidRPr="00926144">
        <w:rPr>
          <w:rFonts w:ascii="Arial" w:hAnsi="Arial" w:cs="Arial"/>
          <w:lang w:val="ru-RU"/>
        </w:rPr>
        <w:t xml:space="preserve">___ </w:t>
      </w:r>
      <w:r w:rsidR="00DD7A05" w:rsidRPr="00926144">
        <w:rPr>
          <w:rFonts w:ascii="Arial" w:hAnsi="Arial" w:cs="Arial"/>
        </w:rPr>
        <w:t>m</w:t>
      </w:r>
      <w:r w:rsidR="00211B2F" w:rsidRPr="00926144">
        <w:rPr>
          <w:rFonts w:ascii="Arial" w:hAnsi="Arial" w:cs="Arial"/>
          <w:lang w:val="ru-RU"/>
        </w:rPr>
        <w:t xml:space="preserve"> , у вредности од укупно </w:t>
      </w:r>
    </w:p>
    <w:p w:rsidR="00DD7A05" w:rsidRPr="00926144" w:rsidRDefault="00DD7A05" w:rsidP="00211B2F">
      <w:pPr>
        <w:autoSpaceDE w:val="0"/>
        <w:autoSpaceDN w:val="0"/>
        <w:adjustRightInd w:val="0"/>
        <w:jc w:val="both"/>
        <w:rPr>
          <w:rFonts w:ascii="Arial" w:hAnsi="Arial" w:cs="Arial"/>
          <w:lang w:val="ru-RU"/>
        </w:rPr>
      </w:pPr>
    </w:p>
    <w:p w:rsidR="00DD7A05" w:rsidRPr="00926144" w:rsidRDefault="00211B2F" w:rsidP="00211B2F">
      <w:pPr>
        <w:autoSpaceDE w:val="0"/>
        <w:autoSpaceDN w:val="0"/>
        <w:adjustRightInd w:val="0"/>
        <w:jc w:val="both"/>
        <w:rPr>
          <w:rFonts w:ascii="Arial" w:hAnsi="Arial" w:cs="Arial"/>
        </w:rPr>
      </w:pPr>
      <w:r w:rsidRPr="00926144">
        <w:rPr>
          <w:rFonts w:ascii="Arial" w:hAnsi="Arial" w:cs="Arial"/>
          <w:lang w:val="ru-RU"/>
        </w:rPr>
        <w:t>___________________ рсд без пдв-а, односно у вредности</w:t>
      </w:r>
      <w:r w:rsidRPr="00926144">
        <w:rPr>
          <w:rFonts w:ascii="Arial" w:hAnsi="Arial" w:cs="Arial"/>
          <w:lang w:val="sr-Cyrl-CS"/>
        </w:rPr>
        <w:t xml:space="preserve"> </w:t>
      </w:r>
      <w:r w:rsidRPr="00926144">
        <w:rPr>
          <w:rFonts w:ascii="Arial" w:hAnsi="Arial" w:cs="Arial"/>
          <w:lang w:val="ru-RU"/>
        </w:rPr>
        <w:t xml:space="preserve">од укупно </w:t>
      </w:r>
    </w:p>
    <w:p w:rsidR="00DD7A05" w:rsidRPr="00926144" w:rsidRDefault="00DD7A05" w:rsidP="00211B2F">
      <w:pPr>
        <w:autoSpaceDE w:val="0"/>
        <w:autoSpaceDN w:val="0"/>
        <w:adjustRightInd w:val="0"/>
        <w:jc w:val="both"/>
        <w:rPr>
          <w:rFonts w:ascii="Arial" w:hAnsi="Arial" w:cs="Arial"/>
        </w:rPr>
      </w:pPr>
    </w:p>
    <w:p w:rsidR="00DD7A05" w:rsidRPr="00926144" w:rsidRDefault="00211B2F" w:rsidP="00211B2F">
      <w:pPr>
        <w:autoSpaceDE w:val="0"/>
        <w:autoSpaceDN w:val="0"/>
        <w:adjustRightInd w:val="0"/>
        <w:jc w:val="both"/>
        <w:rPr>
          <w:rFonts w:ascii="Arial" w:hAnsi="Arial" w:cs="Arial"/>
        </w:rPr>
      </w:pPr>
      <w:r w:rsidRPr="00926144">
        <w:rPr>
          <w:rFonts w:ascii="Arial" w:hAnsi="Arial" w:cs="Arial"/>
          <w:lang w:val="ru-RU"/>
        </w:rPr>
        <w:t>__________________ рсд са пдв-ом, а на основу уговора број</w:t>
      </w:r>
      <w:r w:rsidRPr="00926144">
        <w:rPr>
          <w:rFonts w:ascii="Arial" w:hAnsi="Arial" w:cs="Arial"/>
          <w:lang w:val="sr-Cyrl-CS"/>
        </w:rPr>
        <w:t xml:space="preserve">   </w:t>
      </w:r>
    </w:p>
    <w:p w:rsidR="00DD7A05" w:rsidRPr="00926144" w:rsidRDefault="00DD7A05" w:rsidP="00211B2F">
      <w:pPr>
        <w:autoSpaceDE w:val="0"/>
        <w:autoSpaceDN w:val="0"/>
        <w:adjustRightInd w:val="0"/>
        <w:jc w:val="both"/>
        <w:rPr>
          <w:rFonts w:ascii="Arial" w:hAnsi="Arial" w:cs="Arial"/>
        </w:rPr>
      </w:pP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_________</w:t>
      </w:r>
      <w:r w:rsidR="00DD7A05" w:rsidRPr="00926144">
        <w:rPr>
          <w:rFonts w:ascii="Arial" w:hAnsi="Arial" w:cs="Arial"/>
          <w:lang w:val="ru-RU"/>
        </w:rPr>
        <w:t>________ од _____________</w:t>
      </w:r>
      <w:r w:rsidRPr="00926144">
        <w:rPr>
          <w:rFonts w:ascii="Arial" w:hAnsi="Arial" w:cs="Arial"/>
          <w:lang w:val="ru-RU"/>
        </w:rPr>
        <w:t>.</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Ова потврда се издаје ради учешћа на тендеру и у друге сврхе се не може</w:t>
      </w:r>
      <w:r w:rsidRPr="00926144">
        <w:rPr>
          <w:rFonts w:ascii="Arial" w:hAnsi="Arial" w:cs="Arial"/>
          <w:lang w:val="sr-Cyrl-CS"/>
        </w:rPr>
        <w:t xml:space="preserve"> </w:t>
      </w:r>
      <w:r w:rsidRPr="00926144">
        <w:rPr>
          <w:rFonts w:ascii="Arial" w:hAnsi="Arial" w:cs="Arial"/>
          <w:lang w:val="ru-RU"/>
        </w:rPr>
        <w:t>користити.</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Контакт особа Наручиоца: ______________________________,</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Телефон: _________________</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 xml:space="preserve">      Датум:                                              Потпис овлашћеног лица Наручиоца</w:t>
      </w: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___________                                        __________________________________</w:t>
      </w:r>
    </w:p>
    <w:p w:rsidR="00211B2F" w:rsidRPr="00926144" w:rsidRDefault="00DD7A05" w:rsidP="00B017E4">
      <w:pPr>
        <w:autoSpaceDE w:val="0"/>
        <w:autoSpaceDN w:val="0"/>
        <w:adjustRightInd w:val="0"/>
        <w:jc w:val="both"/>
        <w:rPr>
          <w:rFonts w:ascii="Arial" w:hAnsi="Arial" w:cs="Arial"/>
        </w:rPr>
      </w:pPr>
      <w:r w:rsidRPr="00926144">
        <w:rPr>
          <w:rFonts w:ascii="Arial" w:hAnsi="Arial" w:cs="Arial"/>
          <w:lang w:val="sr-Cyrl-CS"/>
        </w:rPr>
        <w:t xml:space="preserve">                     </w:t>
      </w:r>
    </w:p>
    <w:p w:rsidR="00211B2F" w:rsidRPr="00926144" w:rsidRDefault="00211B2F" w:rsidP="00DD7A05">
      <w:pPr>
        <w:autoSpaceDE w:val="0"/>
        <w:autoSpaceDN w:val="0"/>
        <w:adjustRightInd w:val="0"/>
        <w:rPr>
          <w:rFonts w:ascii="Arial" w:hAnsi="Arial" w:cs="Arial"/>
          <w:lang w:val="ru-RU"/>
        </w:rPr>
      </w:pPr>
      <w:r w:rsidRPr="00926144">
        <w:rPr>
          <w:rFonts w:ascii="Arial" w:hAnsi="Arial" w:cs="Arial"/>
          <w:lang w:val="ru-RU"/>
        </w:rPr>
        <w:t xml:space="preserve">                                              М.П.</w:t>
      </w:r>
    </w:p>
    <w:p w:rsidR="00B017E4" w:rsidRPr="00926144" w:rsidRDefault="00B017E4" w:rsidP="00DD7A05">
      <w:pPr>
        <w:autoSpaceDE w:val="0"/>
        <w:autoSpaceDN w:val="0"/>
        <w:adjustRightInd w:val="0"/>
        <w:rPr>
          <w:rFonts w:ascii="Arial" w:hAnsi="Arial" w:cs="Arial"/>
        </w:rPr>
      </w:pPr>
    </w:p>
    <w:p w:rsidR="00211B2F" w:rsidRPr="00926144" w:rsidRDefault="00211B2F" w:rsidP="00211B2F">
      <w:pPr>
        <w:autoSpaceDE w:val="0"/>
        <w:autoSpaceDN w:val="0"/>
        <w:adjustRightInd w:val="0"/>
        <w:rPr>
          <w:rFonts w:ascii="Arial" w:hAnsi="Arial" w:cs="Arial"/>
          <w:i/>
          <w:iCs/>
          <w:lang w:val="ru-RU"/>
        </w:rPr>
      </w:pPr>
      <w:r w:rsidRPr="00926144">
        <w:rPr>
          <w:rFonts w:ascii="Arial" w:hAnsi="Arial" w:cs="Arial"/>
          <w:i/>
          <w:iCs/>
          <w:lang w:val="ru-RU"/>
        </w:rPr>
        <w:t>Образац копирати у потребном броју примерака.</w:t>
      </w:r>
    </w:p>
    <w:p w:rsidR="0041534E" w:rsidRPr="00926144" w:rsidRDefault="0041534E" w:rsidP="00211B2F">
      <w:pPr>
        <w:autoSpaceDE w:val="0"/>
        <w:autoSpaceDN w:val="0"/>
        <w:adjustRightInd w:val="0"/>
        <w:rPr>
          <w:rFonts w:ascii="Arial" w:hAnsi="Arial" w:cs="Arial"/>
          <w:i/>
          <w:iCs/>
          <w:lang w:val="ru-RU"/>
        </w:rPr>
      </w:pPr>
    </w:p>
    <w:p w:rsidR="00507A8F" w:rsidRPr="00926144" w:rsidRDefault="00507A8F" w:rsidP="00507A8F">
      <w:pPr>
        <w:shd w:val="clear" w:color="auto" w:fill="C6D9F1"/>
        <w:jc w:val="center"/>
        <w:rPr>
          <w:rFonts w:ascii="Arial" w:hAnsi="Arial" w:cs="Arial"/>
          <w:b/>
          <w:bCs/>
          <w:i/>
          <w:iCs/>
          <w:sz w:val="28"/>
          <w:szCs w:val="28"/>
          <w:lang w:val="ru-RU"/>
        </w:rPr>
      </w:pPr>
      <w:r w:rsidRPr="00926144">
        <w:rPr>
          <w:rFonts w:ascii="Arial" w:hAnsi="Arial" w:cs="Arial"/>
          <w:b/>
          <w:bCs/>
          <w:i/>
          <w:iCs/>
          <w:sz w:val="28"/>
          <w:szCs w:val="28"/>
          <w:lang w:val="sr-Latn-CS"/>
        </w:rPr>
        <w:lastRenderedPageBreak/>
        <w:t>VII</w:t>
      </w:r>
      <w:r w:rsidRPr="00926144">
        <w:rPr>
          <w:rFonts w:ascii="Arial" w:hAnsi="Arial" w:cs="Arial"/>
          <w:b/>
          <w:bCs/>
          <w:i/>
          <w:iCs/>
          <w:sz w:val="28"/>
          <w:szCs w:val="28"/>
        </w:rPr>
        <w:t>I</w:t>
      </w:r>
      <w:r w:rsidRPr="00926144">
        <w:rPr>
          <w:rFonts w:ascii="Arial" w:hAnsi="Arial" w:cs="Arial"/>
          <w:b/>
          <w:bCs/>
          <w:i/>
          <w:iCs/>
          <w:sz w:val="28"/>
          <w:szCs w:val="28"/>
          <w:lang w:val="ru-RU"/>
        </w:rPr>
        <w:t xml:space="preserve">  МОДЕЛ УГОВОРА</w:t>
      </w:r>
    </w:p>
    <w:p w:rsidR="005520AD" w:rsidRPr="00926144" w:rsidRDefault="005520AD" w:rsidP="005520AD">
      <w:pPr>
        <w:shd w:val="clear" w:color="auto" w:fill="C6D9F1"/>
        <w:jc w:val="center"/>
        <w:rPr>
          <w:rFonts w:ascii="Arial" w:hAnsi="Arial" w:cs="Arial"/>
          <w:b/>
          <w:bCs/>
          <w:i/>
          <w:iCs/>
          <w:sz w:val="28"/>
          <w:szCs w:val="28"/>
        </w:rPr>
      </w:pPr>
    </w:p>
    <w:p w:rsidR="008E5B31" w:rsidRPr="00926144" w:rsidRDefault="008E5B31" w:rsidP="005520AD">
      <w:pPr>
        <w:jc w:val="center"/>
        <w:rPr>
          <w:rFonts w:ascii="Arial" w:hAnsi="Arial" w:cs="Arial"/>
          <w:b/>
          <w:bCs/>
          <w:i/>
          <w:iCs/>
        </w:rPr>
      </w:pPr>
    </w:p>
    <w:p w:rsidR="005520AD" w:rsidRPr="00926144" w:rsidRDefault="005520AD" w:rsidP="005520AD">
      <w:pPr>
        <w:jc w:val="center"/>
        <w:rPr>
          <w:rFonts w:ascii="Arial" w:hAnsi="Arial" w:cs="Arial"/>
          <w:b/>
          <w:bCs/>
          <w:i/>
          <w:iCs/>
          <w:lang w:val="sr-Cyrl-CS"/>
        </w:rPr>
      </w:pPr>
      <w:r w:rsidRPr="00926144">
        <w:rPr>
          <w:rFonts w:ascii="Arial" w:hAnsi="Arial" w:cs="Arial"/>
          <w:b/>
          <w:bCs/>
          <w:i/>
          <w:iCs/>
        </w:rPr>
        <w:t xml:space="preserve">УГОВОР </w:t>
      </w:r>
    </w:p>
    <w:p w:rsidR="005520AD" w:rsidRPr="00926144" w:rsidRDefault="005520AD" w:rsidP="005520AD">
      <w:pPr>
        <w:jc w:val="center"/>
        <w:rPr>
          <w:rFonts w:ascii="Arial" w:hAnsi="Arial" w:cs="Arial"/>
          <w:b/>
          <w:bCs/>
          <w:i/>
          <w:iCs/>
          <w:lang w:val="sr-Cyrl-CS"/>
        </w:rPr>
      </w:pPr>
      <w:r w:rsidRPr="00926144">
        <w:rPr>
          <w:rFonts w:ascii="Arial" w:hAnsi="Arial" w:cs="Arial"/>
          <w:b/>
          <w:bCs/>
          <w:i/>
          <w:iCs/>
          <w:lang w:val="sr-Cyrl-CS"/>
        </w:rPr>
        <w:t>о</w:t>
      </w:r>
      <w:r w:rsidRPr="00926144">
        <w:rPr>
          <w:rFonts w:ascii="Arial" w:hAnsi="Arial" w:cs="Arial"/>
          <w:b/>
          <w:bCs/>
          <w:i/>
          <w:iCs/>
        </w:rPr>
        <w:t xml:space="preserve"> </w:t>
      </w:r>
    </w:p>
    <w:p w:rsidR="005520AD" w:rsidRPr="00926144" w:rsidRDefault="005520AD" w:rsidP="005520AD">
      <w:pPr>
        <w:tabs>
          <w:tab w:val="left" w:pos="360"/>
        </w:tabs>
        <w:spacing w:line="240" w:lineRule="auto"/>
        <w:jc w:val="center"/>
        <w:rPr>
          <w:rFonts w:ascii="Arial" w:hAnsi="Arial" w:cs="Arial"/>
          <w:b/>
          <w:bCs/>
          <w:i/>
        </w:rPr>
      </w:pPr>
      <w:r w:rsidRPr="00926144">
        <w:rPr>
          <w:rFonts w:ascii="Arial" w:hAnsi="Arial" w:cs="Arial"/>
          <w:b/>
          <w:bCs/>
          <w:i/>
          <w:iCs/>
          <w:lang w:val="sr-Cyrl-CS"/>
        </w:rPr>
        <w:t xml:space="preserve">пружању </w:t>
      </w:r>
      <w:r w:rsidR="00B2556E" w:rsidRPr="00926144">
        <w:rPr>
          <w:rFonts w:ascii="Arial" w:hAnsi="Arial" w:cs="Arial"/>
          <w:b/>
          <w:bCs/>
          <w:i/>
          <w:iCs/>
          <w:lang w:val="sr-Cyrl-CS"/>
        </w:rPr>
        <w:t xml:space="preserve">Услуге стручног надзора над извођењем радова </w:t>
      </w:r>
      <w:r w:rsidR="00335789" w:rsidRPr="00926144">
        <w:rPr>
          <w:rFonts w:ascii="Arial" w:hAnsi="Arial" w:cs="Arial"/>
          <w:b/>
          <w:bCs/>
          <w:i/>
          <w:iCs/>
          <w:lang w:val="sr-Cyrl-CS"/>
        </w:rPr>
        <w:t xml:space="preserve">на асвалтирању локалних путева и улица </w:t>
      </w:r>
      <w:r w:rsidR="00B2556E" w:rsidRPr="00926144">
        <w:rPr>
          <w:rFonts w:ascii="Arial" w:hAnsi="Arial" w:cs="Arial"/>
          <w:b/>
          <w:bCs/>
          <w:i/>
          <w:iCs/>
          <w:lang w:val="sr-Cyrl-CS"/>
        </w:rPr>
        <w:t xml:space="preserve"> на територији општине Баточина</w:t>
      </w:r>
      <w:r w:rsidRPr="00926144">
        <w:rPr>
          <w:rFonts w:ascii="Arial" w:hAnsi="Arial" w:cs="Arial"/>
          <w:b/>
          <w:bCs/>
          <w:i/>
        </w:rPr>
        <w:t xml:space="preserve"> </w:t>
      </w:r>
    </w:p>
    <w:p w:rsidR="00B13D61" w:rsidRPr="00926144" w:rsidRDefault="00B13D61" w:rsidP="00B13D61">
      <w:pPr>
        <w:tabs>
          <w:tab w:val="left" w:pos="360"/>
        </w:tabs>
        <w:spacing w:line="240" w:lineRule="auto"/>
        <w:rPr>
          <w:rFonts w:ascii="Arial" w:hAnsi="Arial" w:cs="Arial"/>
          <w:b/>
          <w:bCs/>
          <w:i/>
        </w:rPr>
      </w:pPr>
    </w:p>
    <w:p w:rsidR="005520AD" w:rsidRPr="00926144" w:rsidRDefault="005520AD" w:rsidP="005520AD">
      <w:pPr>
        <w:rPr>
          <w:rFonts w:ascii="Arial" w:hAnsi="Arial" w:cs="Arial"/>
          <w:i/>
          <w:iCs/>
        </w:rPr>
      </w:pPr>
    </w:p>
    <w:p w:rsidR="005520AD" w:rsidRPr="00926144" w:rsidRDefault="005520AD" w:rsidP="005520AD">
      <w:pPr>
        <w:rPr>
          <w:rFonts w:ascii="Arial" w:hAnsi="Arial" w:cs="Arial"/>
          <w:b/>
          <w:i/>
          <w:iCs/>
          <w:lang w:val="sr-Cyrl-CS"/>
        </w:rPr>
      </w:pPr>
      <w:r w:rsidRPr="00926144">
        <w:rPr>
          <w:rFonts w:ascii="Arial" w:hAnsi="Arial" w:cs="Arial"/>
          <w:b/>
          <w:i/>
          <w:iCs/>
        </w:rPr>
        <w:t>Закључен између:</w:t>
      </w:r>
    </w:p>
    <w:p w:rsidR="005520AD" w:rsidRPr="00926144" w:rsidRDefault="005520AD" w:rsidP="005520AD">
      <w:pPr>
        <w:rPr>
          <w:rFonts w:ascii="Arial" w:hAnsi="Arial" w:cs="Arial"/>
          <w:i/>
          <w:iCs/>
          <w:lang w:val="sr-Cyrl-CS"/>
        </w:rPr>
      </w:pPr>
    </w:p>
    <w:p w:rsidR="0053638E" w:rsidRPr="00926144" w:rsidRDefault="0053638E" w:rsidP="00FE27EF">
      <w:pPr>
        <w:numPr>
          <w:ilvl w:val="0"/>
          <w:numId w:val="19"/>
        </w:numPr>
        <w:ind w:left="360"/>
        <w:jc w:val="both"/>
        <w:rPr>
          <w:rFonts w:ascii="Arial" w:hAnsi="Arial" w:cs="Arial"/>
          <w:iCs/>
          <w:lang w:val="sr-Cyrl-CS"/>
        </w:rPr>
      </w:pPr>
      <w:r w:rsidRPr="00926144">
        <w:rPr>
          <w:rFonts w:ascii="Arial" w:hAnsi="Arial" w:cs="Arial"/>
          <w:b/>
          <w:iCs/>
          <w:lang w:val="sr-Cyrl-CS"/>
        </w:rPr>
        <w:t>Општинске управе</w:t>
      </w:r>
      <w:r w:rsidR="00B13D61" w:rsidRPr="00926144">
        <w:rPr>
          <w:rFonts w:ascii="Arial" w:hAnsi="Arial" w:cs="Arial"/>
          <w:b/>
          <w:iCs/>
          <w:lang w:val="sr-Cyrl-CS"/>
        </w:rPr>
        <w:t xml:space="preserve"> општине Баточина</w:t>
      </w:r>
      <w:r w:rsidRPr="00926144">
        <w:rPr>
          <w:rFonts w:ascii="Arial" w:hAnsi="Arial" w:cs="Arial"/>
          <w:iCs/>
          <w:lang w:val="ru-RU"/>
        </w:rPr>
        <w:t xml:space="preserve">, са седиштем у </w:t>
      </w:r>
      <w:r w:rsidRPr="00926144">
        <w:rPr>
          <w:rFonts w:ascii="Arial" w:hAnsi="Arial" w:cs="Arial"/>
          <w:iCs/>
          <w:lang w:val="sr-Cyrl-CS"/>
        </w:rPr>
        <w:t>Баточини</w:t>
      </w:r>
      <w:r w:rsidRPr="00926144">
        <w:rPr>
          <w:rFonts w:ascii="Arial" w:hAnsi="Arial" w:cs="Arial"/>
          <w:iCs/>
          <w:lang w:val="ru-RU"/>
        </w:rPr>
        <w:t xml:space="preserve">, улица </w:t>
      </w:r>
      <w:r w:rsidRPr="00926144">
        <w:rPr>
          <w:rFonts w:ascii="Arial" w:hAnsi="Arial" w:cs="Arial"/>
          <w:iCs/>
          <w:lang w:val="sr-Cyrl-CS"/>
        </w:rPr>
        <w:t>Краља Петра</w:t>
      </w:r>
      <w:r w:rsidRPr="00926144">
        <w:rPr>
          <w:rFonts w:ascii="Arial" w:hAnsi="Arial" w:cs="Arial"/>
          <w:iCs/>
          <w:lang w:val="ru-RU"/>
        </w:rPr>
        <w:t xml:space="preserve"> </w:t>
      </w:r>
      <w:r w:rsidRPr="00926144">
        <w:rPr>
          <w:rFonts w:ascii="Arial" w:hAnsi="Arial" w:cs="Arial"/>
          <w:iCs/>
        </w:rPr>
        <w:t>I</w:t>
      </w:r>
      <w:r w:rsidR="00B13D61" w:rsidRPr="00926144">
        <w:rPr>
          <w:rFonts w:ascii="Arial" w:hAnsi="Arial" w:cs="Arial"/>
          <w:iCs/>
        </w:rPr>
        <w:t xml:space="preserve"> бр.32</w:t>
      </w:r>
      <w:r w:rsidRPr="00926144">
        <w:rPr>
          <w:rFonts w:ascii="Arial" w:hAnsi="Arial" w:cs="Arial"/>
          <w:iCs/>
          <w:lang w:val="ru-RU"/>
        </w:rPr>
        <w:t xml:space="preserve">, ПИБ </w:t>
      </w:r>
      <w:r w:rsidRPr="00926144">
        <w:rPr>
          <w:rFonts w:ascii="Arial" w:hAnsi="Arial" w:cs="Arial"/>
          <w:iCs/>
          <w:lang w:val="sr-Cyrl-CS"/>
        </w:rPr>
        <w:t>101220685</w:t>
      </w:r>
      <w:r w:rsidRPr="00926144">
        <w:rPr>
          <w:rFonts w:ascii="Arial" w:hAnsi="Arial" w:cs="Arial"/>
          <w:iCs/>
          <w:lang w:val="ru-RU"/>
        </w:rPr>
        <w:t xml:space="preserve">, матични број: </w:t>
      </w:r>
      <w:r w:rsidRPr="00926144">
        <w:rPr>
          <w:rFonts w:ascii="Arial" w:hAnsi="Arial" w:cs="Arial"/>
          <w:iCs/>
          <w:lang w:val="sr-Cyrl-CS"/>
        </w:rPr>
        <w:t>07202342</w:t>
      </w:r>
      <w:r w:rsidRPr="00926144">
        <w:rPr>
          <w:rFonts w:ascii="Arial" w:hAnsi="Arial" w:cs="Arial"/>
          <w:iCs/>
          <w:lang w:val="ru-RU"/>
        </w:rPr>
        <w:t>,</w:t>
      </w:r>
      <w:r w:rsidRPr="00926144">
        <w:rPr>
          <w:rFonts w:ascii="Arial" w:hAnsi="Arial" w:cs="Arial"/>
          <w:iCs/>
          <w:lang w:val="sr-Cyrl-CS"/>
        </w:rPr>
        <w:t xml:space="preserve"> </w:t>
      </w:r>
      <w:r w:rsidRPr="00926144">
        <w:rPr>
          <w:rFonts w:ascii="Arial" w:hAnsi="Arial" w:cs="Arial"/>
          <w:iCs/>
          <w:lang w:val="ru-RU"/>
        </w:rPr>
        <w:t>број</w:t>
      </w:r>
      <w:r w:rsidRPr="00926144">
        <w:rPr>
          <w:rFonts w:ascii="Arial" w:hAnsi="Arial" w:cs="Arial"/>
          <w:iCs/>
          <w:lang w:val="sr-Cyrl-CS"/>
        </w:rPr>
        <w:t xml:space="preserve"> </w:t>
      </w:r>
      <w:r w:rsidRPr="00926144">
        <w:rPr>
          <w:rFonts w:ascii="Arial" w:hAnsi="Arial" w:cs="Arial"/>
          <w:iCs/>
          <w:lang w:val="ru-RU"/>
        </w:rPr>
        <w:t xml:space="preserve">рачуна: </w:t>
      </w:r>
      <w:r w:rsidRPr="00926144">
        <w:rPr>
          <w:rFonts w:ascii="Arial" w:hAnsi="Arial" w:cs="Arial"/>
          <w:iCs/>
          <w:lang w:val="sr-Cyrl-CS"/>
        </w:rPr>
        <w:t>840-32640-81 код Управе за Трезор,</w:t>
      </w:r>
      <w:r w:rsidRPr="00926144">
        <w:rPr>
          <w:rFonts w:ascii="Arial" w:hAnsi="Arial" w:cs="Arial"/>
          <w:iCs/>
          <w:lang w:val="ru-RU"/>
        </w:rPr>
        <w:t xml:space="preserve"> кој</w:t>
      </w:r>
      <w:r w:rsidRPr="00926144">
        <w:rPr>
          <w:rFonts w:ascii="Arial" w:hAnsi="Arial" w:cs="Arial"/>
          <w:iCs/>
          <w:lang w:val="sr-Cyrl-CS"/>
        </w:rPr>
        <w:t>у</w:t>
      </w:r>
      <w:r w:rsidRPr="00926144">
        <w:rPr>
          <w:rFonts w:ascii="Arial" w:hAnsi="Arial" w:cs="Arial"/>
          <w:iCs/>
          <w:lang w:val="ru-RU"/>
        </w:rPr>
        <w:t xml:space="preserve"> заступа </w:t>
      </w:r>
      <w:r w:rsidR="00B13D61" w:rsidRPr="00926144">
        <w:rPr>
          <w:rFonts w:ascii="Arial" w:hAnsi="Arial" w:cs="Arial"/>
          <w:iCs/>
          <w:lang w:val="ru-RU"/>
        </w:rPr>
        <w:t>начелник Никола Несторовић</w:t>
      </w:r>
      <w:r w:rsidRPr="00926144">
        <w:rPr>
          <w:rFonts w:ascii="Arial" w:hAnsi="Arial" w:cs="Arial"/>
          <w:bCs/>
          <w:iCs/>
          <w:lang w:val="ru-RU"/>
        </w:rPr>
        <w:t xml:space="preserve"> (у даљем тексту</w:t>
      </w:r>
      <w:r w:rsidR="00070B57">
        <w:rPr>
          <w:rFonts w:ascii="Arial" w:hAnsi="Arial" w:cs="Arial"/>
          <w:bCs/>
          <w:iCs/>
          <w:lang w:val="ru-RU"/>
        </w:rPr>
        <w:t>:</w:t>
      </w:r>
      <w:r w:rsidRPr="00926144">
        <w:rPr>
          <w:rFonts w:ascii="Arial" w:hAnsi="Arial" w:cs="Arial"/>
          <w:bCs/>
          <w:iCs/>
          <w:lang w:val="ru-RU"/>
        </w:rPr>
        <w:t xml:space="preserve"> Наручилац)</w:t>
      </w:r>
    </w:p>
    <w:p w:rsidR="005520AD" w:rsidRPr="00926144" w:rsidRDefault="005520AD" w:rsidP="005520AD">
      <w:pPr>
        <w:rPr>
          <w:rFonts w:ascii="Arial" w:hAnsi="Arial" w:cs="Arial"/>
          <w:i/>
          <w:iCs/>
        </w:rPr>
      </w:pPr>
    </w:p>
    <w:p w:rsidR="005520AD" w:rsidRPr="00926144" w:rsidRDefault="005520AD" w:rsidP="005520AD">
      <w:pPr>
        <w:rPr>
          <w:rFonts w:ascii="Arial" w:hAnsi="Arial" w:cs="Arial"/>
          <w:i/>
          <w:iCs/>
        </w:rPr>
      </w:pPr>
      <w:proofErr w:type="gramStart"/>
      <w:r w:rsidRPr="00926144">
        <w:rPr>
          <w:rFonts w:ascii="Arial" w:hAnsi="Arial" w:cs="Arial"/>
          <w:i/>
          <w:iCs/>
        </w:rPr>
        <w:t>и</w:t>
      </w:r>
      <w:proofErr w:type="gramEnd"/>
    </w:p>
    <w:p w:rsidR="005520AD" w:rsidRPr="00926144" w:rsidRDefault="005520AD" w:rsidP="005520AD">
      <w:pPr>
        <w:rPr>
          <w:rFonts w:ascii="Arial" w:hAnsi="Arial" w:cs="Arial"/>
          <w:i/>
          <w:iCs/>
        </w:rPr>
      </w:pPr>
    </w:p>
    <w:p w:rsidR="0053638E" w:rsidRPr="00926144" w:rsidRDefault="0053638E" w:rsidP="00FE27EF">
      <w:pPr>
        <w:pStyle w:val="ListParagraph"/>
        <w:numPr>
          <w:ilvl w:val="0"/>
          <w:numId w:val="19"/>
        </w:numPr>
        <w:ind w:left="360"/>
        <w:jc w:val="both"/>
        <w:rPr>
          <w:rFonts w:ascii="Arial" w:hAnsi="Arial" w:cs="Arial"/>
          <w:bCs/>
          <w:iCs/>
          <w:lang w:val="ru-RU"/>
        </w:rPr>
      </w:pPr>
      <w:r w:rsidRPr="00926144">
        <w:rPr>
          <w:rFonts w:ascii="Arial" w:hAnsi="Arial" w:cs="Arial"/>
          <w:bCs/>
          <w:iCs/>
          <w:lang w:val="ru-RU"/>
        </w:rPr>
        <w:t xml:space="preserve">_____________________________________________________________, </w:t>
      </w:r>
      <w:r w:rsidR="00B13D61" w:rsidRPr="00926144">
        <w:rPr>
          <w:rFonts w:ascii="Arial" w:hAnsi="Arial" w:cs="Arial"/>
          <w:bCs/>
          <w:iCs/>
          <w:lang w:val="ru-RU"/>
        </w:rPr>
        <w:t xml:space="preserve">са седиштем у ____________________ , улица: </w:t>
      </w:r>
      <w:r w:rsidRPr="00926144">
        <w:rPr>
          <w:rFonts w:ascii="Arial" w:hAnsi="Arial" w:cs="Arial"/>
          <w:bCs/>
          <w:iCs/>
          <w:lang w:val="ru-RU"/>
        </w:rPr>
        <w:t>___________________________ ПИБ:______________, матични број: _____________, број рачуна: ______________________________</w:t>
      </w:r>
      <w:r w:rsidR="00B13D61" w:rsidRPr="00926144">
        <w:rPr>
          <w:rFonts w:ascii="Arial" w:hAnsi="Arial" w:cs="Arial"/>
          <w:bCs/>
          <w:iCs/>
          <w:lang w:val="ru-RU"/>
        </w:rPr>
        <w:t xml:space="preserve"> код _________________ банке</w:t>
      </w:r>
    </w:p>
    <w:p w:rsidR="0053638E" w:rsidRPr="00926144" w:rsidRDefault="0053638E" w:rsidP="0053638E">
      <w:pPr>
        <w:jc w:val="both"/>
        <w:rPr>
          <w:rFonts w:ascii="Arial" w:hAnsi="Arial" w:cs="Arial"/>
          <w:bCs/>
          <w:iCs/>
          <w:lang w:val="ru-RU"/>
        </w:rPr>
      </w:pPr>
      <w:r w:rsidRPr="00926144">
        <w:rPr>
          <w:rFonts w:ascii="Arial" w:hAnsi="Arial" w:cs="Arial"/>
          <w:bCs/>
          <w:iCs/>
          <w:lang w:val="ru-RU"/>
        </w:rPr>
        <w:t>Члан групе ______________, адреса _______________________, ПИБ: ________________ матични број: _________________</w:t>
      </w:r>
    </w:p>
    <w:p w:rsidR="0053638E" w:rsidRPr="00926144" w:rsidRDefault="0053638E" w:rsidP="0053638E">
      <w:pPr>
        <w:jc w:val="both"/>
        <w:rPr>
          <w:rFonts w:ascii="Arial" w:hAnsi="Arial" w:cs="Arial"/>
          <w:bCs/>
          <w:iCs/>
          <w:lang w:val="ru-RU"/>
        </w:rPr>
      </w:pPr>
      <w:r w:rsidRPr="00926144">
        <w:rPr>
          <w:rFonts w:ascii="Arial" w:hAnsi="Arial" w:cs="Arial"/>
          <w:bCs/>
          <w:iCs/>
          <w:lang w:val="ru-RU"/>
        </w:rPr>
        <w:t>Члан групе ____________________, адреса __________________, ПИБ: _______________ матични број: _________________, чији је заступник ________________________________ ( у даљем тексту</w:t>
      </w:r>
      <w:r w:rsidR="00070B57">
        <w:rPr>
          <w:rFonts w:ascii="Arial" w:hAnsi="Arial" w:cs="Arial"/>
          <w:bCs/>
          <w:iCs/>
          <w:lang w:val="ru-RU"/>
        </w:rPr>
        <w:t>:</w:t>
      </w:r>
      <w:r w:rsidRPr="00926144">
        <w:rPr>
          <w:rFonts w:ascii="Arial" w:hAnsi="Arial" w:cs="Arial"/>
          <w:bCs/>
          <w:iCs/>
          <w:lang w:val="ru-RU"/>
        </w:rPr>
        <w:t xml:space="preserve"> Извршилац)</w:t>
      </w:r>
    </w:p>
    <w:p w:rsidR="006306CC" w:rsidRPr="00926144" w:rsidRDefault="006306CC" w:rsidP="006306CC">
      <w:pPr>
        <w:rPr>
          <w:rFonts w:ascii="Arial" w:hAnsi="Arial" w:cs="Arial"/>
          <w:i/>
          <w:iCs/>
        </w:rPr>
      </w:pPr>
    </w:p>
    <w:p w:rsidR="0053638E" w:rsidRPr="00926144" w:rsidRDefault="0053638E" w:rsidP="0053638E">
      <w:pPr>
        <w:pStyle w:val="Default"/>
      </w:pPr>
      <w:r w:rsidRPr="00926144">
        <w:t xml:space="preserve">Уговорне стране сагласно констатују: </w:t>
      </w:r>
    </w:p>
    <w:p w:rsidR="0053638E" w:rsidRPr="00926144" w:rsidRDefault="0053638E" w:rsidP="00FE27EF">
      <w:pPr>
        <w:pStyle w:val="Default"/>
        <w:numPr>
          <w:ilvl w:val="0"/>
          <w:numId w:val="20"/>
        </w:numPr>
        <w:jc w:val="both"/>
      </w:pPr>
      <w:r w:rsidRPr="00926144">
        <w:t xml:space="preserve">да је Наручилац на основу Закона о јавним набавкама („Службени гласник РС“, број 124/2012, 14/2015 и 68/2015), спровео </w:t>
      </w:r>
      <w:r w:rsidR="00423D8E" w:rsidRPr="00926144">
        <w:t>отворени поступак</w:t>
      </w:r>
      <w:r w:rsidR="00D12EBF" w:rsidRPr="00D12EBF">
        <w:rPr>
          <w:lang w:val="sr-Cyrl-CS"/>
        </w:rPr>
        <w:t xml:space="preserve"> </w:t>
      </w:r>
      <w:r w:rsidR="00D12EBF">
        <w:rPr>
          <w:lang w:val="sr-Cyrl-CS"/>
        </w:rPr>
        <w:t>јавне набавке</w:t>
      </w:r>
      <w:r w:rsidR="00EB2BEA" w:rsidRPr="00926144">
        <w:t xml:space="preserve"> </w:t>
      </w:r>
      <w:r w:rsidRPr="00926144">
        <w:t xml:space="preserve">услуга – </w:t>
      </w:r>
      <w:r w:rsidR="00B2556E" w:rsidRPr="00926144">
        <w:rPr>
          <w:b/>
          <w:bCs/>
          <w:iCs/>
          <w:lang w:val="sr-Cyrl-CS"/>
        </w:rPr>
        <w:t xml:space="preserve">Услуге стручног надзора над извођењем радова </w:t>
      </w:r>
      <w:r w:rsidR="00335789" w:rsidRPr="00926144">
        <w:rPr>
          <w:b/>
          <w:bCs/>
          <w:iCs/>
          <w:lang w:val="sr-Cyrl-CS"/>
        </w:rPr>
        <w:t xml:space="preserve">на асвалтирању локалних путева и улица </w:t>
      </w:r>
      <w:r w:rsidR="00B2556E" w:rsidRPr="00926144">
        <w:rPr>
          <w:b/>
          <w:bCs/>
          <w:iCs/>
          <w:lang w:val="sr-Cyrl-CS"/>
        </w:rPr>
        <w:t xml:space="preserve"> на територији општине Баточина</w:t>
      </w:r>
      <w:r w:rsidR="00920F81" w:rsidRPr="00926144">
        <w:rPr>
          <w:b/>
          <w:bCs/>
        </w:rPr>
        <w:t xml:space="preserve"> </w:t>
      </w:r>
      <w:r w:rsidRPr="00926144">
        <w:rPr>
          <w:b/>
          <w:bCs/>
        </w:rPr>
        <w:t xml:space="preserve">– </w:t>
      </w:r>
      <w:r w:rsidRPr="00926144">
        <w:rPr>
          <w:bCs/>
          <w:lang w:val="sr-Cyrl-CS"/>
        </w:rPr>
        <w:t xml:space="preserve">интерни број </w:t>
      </w:r>
      <w:r w:rsidR="005D1857" w:rsidRPr="00926144">
        <w:rPr>
          <w:bCs/>
        </w:rPr>
        <w:t>ЈНВВ</w:t>
      </w:r>
      <w:r w:rsidRPr="00926144">
        <w:rPr>
          <w:bCs/>
        </w:rPr>
        <w:t xml:space="preserve"> </w:t>
      </w:r>
      <w:r w:rsidR="00423D8E" w:rsidRPr="00926144">
        <w:rPr>
          <w:bCs/>
        </w:rPr>
        <w:t>7/2018</w:t>
      </w:r>
      <w:r w:rsidRPr="00926144">
        <w:t xml:space="preserve">, </w:t>
      </w:r>
      <w:r w:rsidRPr="00926144">
        <w:rPr>
          <w:lang w:val="sr-Cyrl-CS"/>
        </w:rPr>
        <w:t xml:space="preserve">наведене у Плану јавних набавки под бројем </w:t>
      </w:r>
      <w:r w:rsidR="00423D8E" w:rsidRPr="00926144">
        <w:rPr>
          <w:lang w:val="sr-Cyrl-CS"/>
        </w:rPr>
        <w:t>1.2.6/18</w:t>
      </w:r>
      <w:r w:rsidRPr="00926144">
        <w:rPr>
          <w:lang w:val="sr-Cyrl-CS"/>
        </w:rPr>
        <w:t xml:space="preserve">, </w:t>
      </w:r>
      <w:r w:rsidRPr="00926144">
        <w:t xml:space="preserve">на основу позива објављеног на Порталу јавних набавки и интернет страни наручиоца; </w:t>
      </w:r>
    </w:p>
    <w:p w:rsidR="0053638E" w:rsidRPr="00926144" w:rsidRDefault="0053638E" w:rsidP="00FE27EF">
      <w:pPr>
        <w:pStyle w:val="Default"/>
        <w:numPr>
          <w:ilvl w:val="0"/>
          <w:numId w:val="20"/>
        </w:numPr>
        <w:jc w:val="both"/>
      </w:pPr>
      <w:r w:rsidRPr="00926144">
        <w:t xml:space="preserve">да је </w:t>
      </w:r>
      <w:r w:rsidRPr="00926144">
        <w:rPr>
          <w:bCs/>
          <w:iCs/>
          <w:lang w:val="ru-RU"/>
        </w:rPr>
        <w:t>Извршилац</w:t>
      </w:r>
      <w:r w:rsidRPr="00926144">
        <w:t xml:space="preserve"> доставио понуду број ............................................</w:t>
      </w:r>
      <w:r w:rsidR="00920F81" w:rsidRPr="00926144">
        <w:t>.............</w:t>
      </w:r>
      <w:r w:rsidRPr="00926144">
        <w:rPr>
          <w:lang w:val="sr-Cyrl-CS"/>
        </w:rPr>
        <w:t xml:space="preserve"> </w:t>
      </w:r>
      <w:r w:rsidRPr="00926144">
        <w:t>од .................................................. (заводни бр.</w:t>
      </w:r>
      <w:r w:rsidRPr="00926144">
        <w:rPr>
          <w:bCs/>
          <w:iCs/>
          <w:lang w:val="ru-RU"/>
        </w:rPr>
        <w:t xml:space="preserve"> </w:t>
      </w:r>
      <w:r w:rsidR="0012038B" w:rsidRPr="00926144">
        <w:rPr>
          <w:bCs/>
          <w:iCs/>
          <w:lang w:val="ru-RU"/>
        </w:rPr>
        <w:t>Извршиоца</w:t>
      </w:r>
      <w:r w:rsidRPr="00926144">
        <w:t xml:space="preserve">), која у потпуности испуњава услове из конкурсне документације, налази се у прилогу и саставни је део овог уговора; </w:t>
      </w:r>
    </w:p>
    <w:p w:rsidR="00EB2BEA" w:rsidRPr="00926144" w:rsidRDefault="007E6F66" w:rsidP="00EB2BEA">
      <w:pPr>
        <w:pStyle w:val="ListParagraph"/>
        <w:numPr>
          <w:ilvl w:val="0"/>
          <w:numId w:val="20"/>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w:t>
      </w:r>
      <w:r w:rsidR="0012038B" w:rsidRPr="00926144">
        <w:rPr>
          <w:rFonts w:ascii="Arial" w:eastAsiaTheme="minorHAnsi" w:hAnsi="Arial" w:cs="Arial"/>
          <w:color w:val="auto"/>
          <w:kern w:val="0"/>
          <w:lang w:val="sr-Cyrl-CS" w:eastAsia="en-US"/>
        </w:rPr>
        <w:t xml:space="preserve"> буџету општине Баточина за 2018</w:t>
      </w:r>
      <w:r w:rsidRPr="00926144">
        <w:rPr>
          <w:rFonts w:ascii="Arial" w:eastAsiaTheme="minorHAnsi" w:hAnsi="Arial" w:cs="Arial"/>
          <w:color w:val="auto"/>
          <w:kern w:val="0"/>
          <w:lang w:val="sr-Cyrl-CS" w:eastAsia="en-US"/>
        </w:rPr>
        <w:t>.годину,</w:t>
      </w:r>
      <w:r w:rsidR="00EB2BEA" w:rsidRPr="00926144">
        <w:rPr>
          <w:rFonts w:eastAsiaTheme="minorHAnsi"/>
          <w:color w:val="auto"/>
          <w:lang w:val="sr-Cyrl-CS" w:eastAsia="en-US"/>
        </w:rPr>
        <w:t xml:space="preserve"> </w:t>
      </w:r>
      <w:r w:rsidR="00EB2BEA" w:rsidRPr="00926144">
        <w:rPr>
          <w:rFonts w:ascii="Arial" w:eastAsiaTheme="minorHAnsi" w:hAnsi="Arial" w:cs="Arial"/>
          <w:color w:val="auto"/>
          <w:lang w:val="sr-Cyrl-CS" w:eastAsia="en-US"/>
        </w:rPr>
        <w:t xml:space="preserve">на разделу 4, глава 4.01, функција 451, програм 07 – Организација саобраћаја и саобраћајна инфраструкура, ПА 0002 – Управљање и одржавање саобраћајне инфраструктуре, позиција 071, економска класификација 511 - </w:t>
      </w:r>
      <w:r w:rsidR="00EB2BEA" w:rsidRPr="00926144">
        <w:rPr>
          <w:rFonts w:ascii="Arial" w:hAnsi="Arial" w:cs="Arial"/>
          <w:bCs/>
          <w:color w:val="auto"/>
          <w:lang w:eastAsia="en-US"/>
        </w:rPr>
        <w:t>Инвестиционо одржавање зграде</w:t>
      </w:r>
      <w:r w:rsidR="00EB2BEA" w:rsidRPr="00926144">
        <w:rPr>
          <w:rFonts w:ascii="Arial" w:hAnsi="Arial" w:cs="Arial"/>
          <w:bCs/>
          <w:color w:val="auto"/>
          <w:lang w:val="sr-Cyrl-CS" w:eastAsia="en-US"/>
        </w:rPr>
        <w:t>.</w:t>
      </w:r>
    </w:p>
    <w:p w:rsidR="0053638E" w:rsidRPr="00926144" w:rsidRDefault="0053638E" w:rsidP="00FE27EF">
      <w:pPr>
        <w:pStyle w:val="Default"/>
        <w:numPr>
          <w:ilvl w:val="0"/>
          <w:numId w:val="20"/>
        </w:numPr>
        <w:jc w:val="both"/>
        <w:rPr>
          <w:lang w:val="sr-Cyrl-CS"/>
        </w:rPr>
      </w:pPr>
      <w:r w:rsidRPr="00926144">
        <w:t>да је Наручилац Одлуком о додели уговора број</w:t>
      </w:r>
      <w:r w:rsidRPr="00926144">
        <w:rPr>
          <w:lang w:val="sr-Cyrl-CS"/>
        </w:rPr>
        <w:t xml:space="preserve"> </w:t>
      </w:r>
      <w:r w:rsidRPr="00926144">
        <w:t xml:space="preserve">.................................................. (попуњава Наручилац) доделио уговор за </w:t>
      </w:r>
      <w:r w:rsidRPr="00926144">
        <w:lastRenderedPageBreak/>
        <w:t xml:space="preserve">јавну набавку услуга – </w:t>
      </w:r>
      <w:r w:rsidR="00B2556E" w:rsidRPr="00926144">
        <w:rPr>
          <w:b/>
          <w:bCs/>
          <w:iCs/>
          <w:lang w:val="sr-Cyrl-CS"/>
        </w:rPr>
        <w:t xml:space="preserve">Услуге стручног надзора над извођењем радова </w:t>
      </w:r>
      <w:r w:rsidR="00335789" w:rsidRPr="00926144">
        <w:rPr>
          <w:b/>
          <w:bCs/>
          <w:iCs/>
          <w:lang w:val="sr-Cyrl-CS"/>
        </w:rPr>
        <w:t xml:space="preserve">на асвалтирању локалних путева и улица </w:t>
      </w:r>
      <w:r w:rsidR="00B2556E" w:rsidRPr="00926144">
        <w:rPr>
          <w:b/>
          <w:bCs/>
          <w:iCs/>
          <w:lang w:val="sr-Cyrl-CS"/>
        </w:rPr>
        <w:t xml:space="preserve"> на територији општине Баточина</w:t>
      </w:r>
      <w:r w:rsidR="00EB2BEA" w:rsidRPr="00926144">
        <w:rPr>
          <w:b/>
          <w:bCs/>
          <w:iCs/>
          <w:lang w:val="sr-Cyrl-CS"/>
        </w:rPr>
        <w:t xml:space="preserve"> </w:t>
      </w:r>
      <w:r w:rsidRPr="00926144">
        <w:rPr>
          <w:b/>
          <w:bCs/>
        </w:rPr>
        <w:t xml:space="preserve">– </w:t>
      </w:r>
      <w:r w:rsidRPr="00926144">
        <w:rPr>
          <w:bCs/>
          <w:lang w:val="sr-Cyrl-CS"/>
        </w:rPr>
        <w:t xml:space="preserve">интерни број </w:t>
      </w:r>
      <w:r w:rsidR="005D1857" w:rsidRPr="00926144">
        <w:rPr>
          <w:bCs/>
        </w:rPr>
        <w:t>ЈНВВ</w:t>
      </w:r>
      <w:r w:rsidRPr="00926144">
        <w:rPr>
          <w:bCs/>
        </w:rPr>
        <w:t xml:space="preserve"> </w:t>
      </w:r>
      <w:r w:rsidR="00423D8E" w:rsidRPr="00926144">
        <w:rPr>
          <w:bCs/>
        </w:rPr>
        <w:t>7/2018</w:t>
      </w:r>
      <w:r w:rsidRPr="00926144">
        <w:t xml:space="preserve">, </w:t>
      </w:r>
      <w:r w:rsidRPr="00926144">
        <w:rPr>
          <w:lang w:val="sr-Cyrl-CS"/>
        </w:rPr>
        <w:t xml:space="preserve">наведене у Плану јавних набавки под бројем </w:t>
      </w:r>
      <w:r w:rsidR="00423D8E" w:rsidRPr="00926144">
        <w:rPr>
          <w:lang w:val="sr-Cyrl-CS"/>
        </w:rPr>
        <w:t>1.2.6/18</w:t>
      </w:r>
      <w:r w:rsidRPr="00926144">
        <w:rPr>
          <w:b/>
          <w:lang w:val="sr-Cyrl-CS"/>
        </w:rPr>
        <w:t>.</w:t>
      </w:r>
    </w:p>
    <w:p w:rsidR="00920F81" w:rsidRPr="00926144" w:rsidRDefault="00920F81" w:rsidP="005520AD">
      <w:pPr>
        <w:rPr>
          <w:rFonts w:ascii="Arial" w:hAnsi="Arial" w:cs="Arial"/>
          <w:i/>
          <w:iCs/>
        </w:rPr>
      </w:pPr>
    </w:p>
    <w:p w:rsidR="005520AD" w:rsidRPr="00926144" w:rsidRDefault="005520AD" w:rsidP="005520AD">
      <w:pPr>
        <w:jc w:val="center"/>
        <w:rPr>
          <w:rFonts w:ascii="Arial" w:hAnsi="Arial" w:cs="Arial"/>
          <w:b/>
        </w:rPr>
      </w:pPr>
      <w:proofErr w:type="gramStart"/>
      <w:r w:rsidRPr="00926144">
        <w:rPr>
          <w:rFonts w:ascii="Arial" w:hAnsi="Arial" w:cs="Arial"/>
          <w:b/>
        </w:rPr>
        <w:t>Члан 1.</w:t>
      </w:r>
      <w:proofErr w:type="gramEnd"/>
    </w:p>
    <w:p w:rsidR="005520AD" w:rsidRPr="00926144" w:rsidRDefault="005520AD" w:rsidP="005520AD">
      <w:pPr>
        <w:jc w:val="center"/>
        <w:rPr>
          <w:rFonts w:ascii="Arial" w:hAnsi="Arial" w:cs="Arial"/>
        </w:rPr>
      </w:pPr>
    </w:p>
    <w:p w:rsidR="005520AD" w:rsidRPr="008F7B91" w:rsidRDefault="005520AD" w:rsidP="005520AD">
      <w:pPr>
        <w:jc w:val="both"/>
        <w:rPr>
          <w:rFonts w:ascii="Arial" w:hAnsi="Arial" w:cs="Arial"/>
          <w:bCs/>
          <w:lang w:val="sr-Cyrl-CS"/>
        </w:rPr>
      </w:pPr>
      <w:r w:rsidRPr="00926144">
        <w:rPr>
          <w:rFonts w:ascii="Arial" w:hAnsi="Arial" w:cs="Arial"/>
        </w:rPr>
        <w:t xml:space="preserve">   </w:t>
      </w:r>
      <w:r w:rsidRPr="00926144">
        <w:rPr>
          <w:rFonts w:ascii="Arial" w:hAnsi="Arial" w:cs="Arial"/>
        </w:rPr>
        <w:tab/>
        <w:t>У</w:t>
      </w:r>
      <w:r w:rsidRPr="00926144">
        <w:rPr>
          <w:rFonts w:ascii="Arial" w:hAnsi="Arial" w:cs="Arial"/>
          <w:lang w:val="sr-Cyrl-CS"/>
        </w:rPr>
        <w:t xml:space="preserve">говор се закључује по спроведеном </w:t>
      </w:r>
      <w:r w:rsidR="00070B57">
        <w:rPr>
          <w:rFonts w:ascii="Arial" w:hAnsi="Arial" w:cs="Arial"/>
          <w:lang w:val="sr-Cyrl-CS"/>
        </w:rPr>
        <w:t xml:space="preserve">отвореном поступку јавне набавке </w:t>
      </w:r>
      <w:r w:rsidR="005D1857" w:rsidRPr="00926144">
        <w:rPr>
          <w:rFonts w:ascii="Arial" w:hAnsi="Arial" w:cs="Arial"/>
          <w:lang w:val="sr-Cyrl-CS"/>
        </w:rPr>
        <w:t>ЈНВВ</w:t>
      </w:r>
      <w:r w:rsidRPr="00926144">
        <w:rPr>
          <w:rFonts w:ascii="Arial" w:hAnsi="Arial" w:cs="Arial"/>
          <w:lang w:val="sr-Cyrl-CS"/>
        </w:rPr>
        <w:t xml:space="preserve"> </w:t>
      </w:r>
      <w:r w:rsidR="00423D8E" w:rsidRPr="00926144">
        <w:rPr>
          <w:rFonts w:ascii="Arial" w:hAnsi="Arial" w:cs="Arial"/>
          <w:lang w:val="sr-Cyrl-CS"/>
        </w:rPr>
        <w:t>7/2018</w:t>
      </w:r>
      <w:r w:rsidRPr="00926144">
        <w:rPr>
          <w:rFonts w:ascii="Arial" w:hAnsi="Arial" w:cs="Arial"/>
          <w:lang w:val="sr-Cyrl-CS"/>
        </w:rPr>
        <w:t xml:space="preserve"> – </w:t>
      </w:r>
      <w:r w:rsidRPr="00926144">
        <w:rPr>
          <w:rFonts w:ascii="Arial" w:hAnsi="Arial" w:cs="Arial"/>
        </w:rPr>
        <w:t xml:space="preserve">Вршење </w:t>
      </w:r>
      <w:r w:rsidRPr="00926144">
        <w:rPr>
          <w:rFonts w:ascii="Arial" w:hAnsi="Arial" w:cs="Arial"/>
          <w:iCs/>
        </w:rPr>
        <w:t xml:space="preserve">услуга </w:t>
      </w:r>
      <w:r w:rsidRPr="00926144">
        <w:rPr>
          <w:rFonts w:ascii="Arial" w:hAnsi="Arial" w:cs="Arial"/>
          <w:bCs/>
        </w:rPr>
        <w:t xml:space="preserve">стручног надзора над извођењем радова </w:t>
      </w:r>
      <w:r w:rsidR="00335789" w:rsidRPr="00926144">
        <w:rPr>
          <w:rFonts w:ascii="Arial" w:hAnsi="Arial" w:cs="Arial"/>
          <w:bCs/>
        </w:rPr>
        <w:t xml:space="preserve">на асвалтирању локалних путева и улица </w:t>
      </w:r>
      <w:r w:rsidR="0012038B" w:rsidRPr="00926144">
        <w:rPr>
          <w:rFonts w:ascii="Arial" w:hAnsi="Arial" w:cs="Arial"/>
          <w:bCs/>
          <w:iCs/>
          <w:lang w:val="sr-Cyrl-CS"/>
        </w:rPr>
        <w:t>на територији општине Баточина</w:t>
      </w:r>
      <w:r w:rsidR="006306CC" w:rsidRPr="00926144">
        <w:rPr>
          <w:rFonts w:ascii="Arial" w:hAnsi="Arial" w:cs="Arial"/>
          <w:bCs/>
        </w:rPr>
        <w:t>, и то:</w:t>
      </w:r>
    </w:p>
    <w:p w:rsidR="0041534E" w:rsidRPr="00926144" w:rsidRDefault="0041534E" w:rsidP="0041534E">
      <w:pPr>
        <w:pStyle w:val="ListParagraph"/>
        <w:numPr>
          <w:ilvl w:val="0"/>
          <w:numId w:val="29"/>
        </w:numPr>
        <w:jc w:val="both"/>
        <w:rPr>
          <w:rFonts w:ascii="Arial" w:eastAsiaTheme="minorHAnsi" w:hAnsi="Arial" w:cs="Arial"/>
          <w:color w:val="auto"/>
          <w:kern w:val="0"/>
          <w:lang w:eastAsia="en-US"/>
        </w:rPr>
      </w:pPr>
      <w:r w:rsidRPr="00926144">
        <w:rPr>
          <w:rFonts w:ascii="Arial" w:hAnsi="Arial" w:cs="Arial"/>
        </w:rPr>
        <w:t xml:space="preserve">Колубарске улице у Баточини, </w:t>
      </w:r>
      <w:proofErr w:type="gramStart"/>
      <w:r w:rsidRPr="00926144">
        <w:rPr>
          <w:rFonts w:ascii="Arial" w:hAnsi="Arial" w:cs="Arial"/>
        </w:rPr>
        <w:t xml:space="preserve">на </w:t>
      </w:r>
      <w:r w:rsidRPr="00926144">
        <w:rPr>
          <w:rFonts w:ascii="Arial" w:eastAsiaTheme="minorHAnsi" w:hAnsi="Arial" w:cs="Arial"/>
          <w:color w:val="auto"/>
          <w:kern w:val="0"/>
          <w:lang w:eastAsia="en-US"/>
        </w:rPr>
        <w:t xml:space="preserve"> кп.бр</w:t>
      </w:r>
      <w:proofErr w:type="gramEnd"/>
      <w:r w:rsidRPr="00926144">
        <w:rPr>
          <w:rFonts w:ascii="Arial" w:eastAsiaTheme="minorHAnsi" w:hAnsi="Arial" w:cs="Arial"/>
          <w:color w:val="auto"/>
          <w:kern w:val="0"/>
          <w:lang w:eastAsia="en-US"/>
        </w:rPr>
        <w:t>. 227/7 KO Баточина варошица;</w:t>
      </w:r>
    </w:p>
    <w:p w:rsidR="0041534E" w:rsidRPr="00926144" w:rsidRDefault="0041534E" w:rsidP="0041534E">
      <w:pPr>
        <w:pStyle w:val="ListParagraph"/>
        <w:numPr>
          <w:ilvl w:val="0"/>
          <w:numId w:val="29"/>
        </w:numPr>
        <w:jc w:val="both"/>
        <w:rPr>
          <w:rFonts w:ascii="Arial" w:eastAsia="CIDFont+F1" w:hAnsi="Arial" w:cs="Arial"/>
          <w:color w:val="auto"/>
          <w:kern w:val="0"/>
          <w:lang w:eastAsia="en-US"/>
        </w:rPr>
      </w:pPr>
      <w:r w:rsidRPr="00926144">
        <w:rPr>
          <w:rFonts w:ascii="Arial" w:eastAsiaTheme="minorHAnsi" w:hAnsi="Arial" w:cs="Arial"/>
          <w:color w:val="auto"/>
          <w:kern w:val="0"/>
          <w:lang w:eastAsia="en-US"/>
        </w:rPr>
        <w:t xml:space="preserve">Пута према кући </w:t>
      </w:r>
      <w:r w:rsidRPr="00926144">
        <w:rPr>
          <w:rFonts w:ascii="Arial" w:eastAsia="CIDFont+F1" w:hAnsi="Arial" w:cs="Arial"/>
          <w:color w:val="auto"/>
          <w:kern w:val="0"/>
          <w:lang w:eastAsia="en-US"/>
        </w:rPr>
        <w:t xml:space="preserve">Димитрија Живковића у Бадњевцу, на </w:t>
      </w:r>
      <w:r w:rsidRPr="00926144">
        <w:rPr>
          <w:rFonts w:ascii="Arial" w:eastAsiaTheme="minorHAnsi" w:hAnsi="Arial" w:cs="Arial"/>
          <w:color w:val="auto"/>
          <w:kern w:val="0"/>
          <w:lang w:eastAsia="en-US"/>
        </w:rPr>
        <w:t xml:space="preserve">кп.бр. </w:t>
      </w:r>
      <w:r w:rsidRPr="00926144">
        <w:rPr>
          <w:rFonts w:ascii="Arial" w:eastAsia="CIDFont+F1" w:hAnsi="Arial" w:cs="Arial"/>
          <w:color w:val="auto"/>
          <w:kern w:val="0"/>
          <w:lang w:eastAsia="en-US"/>
        </w:rPr>
        <w:t>3569 и 3644 све KO Бадњевац;</w:t>
      </w:r>
    </w:p>
    <w:p w:rsidR="0041534E" w:rsidRPr="00926144" w:rsidRDefault="0041534E" w:rsidP="0041534E">
      <w:pPr>
        <w:pStyle w:val="ListParagraph"/>
        <w:numPr>
          <w:ilvl w:val="0"/>
          <w:numId w:val="29"/>
        </w:numPr>
        <w:jc w:val="both"/>
        <w:rPr>
          <w:rFonts w:ascii="Arial" w:eastAsia="CIDFont+F1" w:hAnsi="Arial" w:cs="Arial"/>
          <w:color w:val="auto"/>
          <w:kern w:val="0"/>
          <w:lang w:eastAsia="en-US"/>
        </w:rPr>
      </w:pPr>
      <w:r w:rsidRPr="00926144">
        <w:rPr>
          <w:rFonts w:ascii="Arial" w:eastAsia="CIDFont+F1" w:hAnsi="Arial" w:cs="Arial"/>
          <w:color w:val="auto"/>
          <w:kern w:val="0"/>
          <w:lang w:eastAsia="en-US"/>
        </w:rPr>
        <w:t>Пута у Кијеву, ка Дукићима, на кп.бр. 848, 1341, 850 и 752/1 све КО Кијево;</w:t>
      </w:r>
    </w:p>
    <w:p w:rsidR="00270674" w:rsidRPr="00926144" w:rsidRDefault="0041534E" w:rsidP="00270674">
      <w:pPr>
        <w:pStyle w:val="ListParagraph"/>
        <w:numPr>
          <w:ilvl w:val="0"/>
          <w:numId w:val="29"/>
        </w:numPr>
        <w:jc w:val="both"/>
        <w:rPr>
          <w:rFonts w:ascii="Arial" w:eastAsiaTheme="minorHAnsi" w:hAnsi="Arial" w:cs="Arial"/>
          <w:color w:val="auto"/>
          <w:kern w:val="0"/>
          <w:lang w:eastAsia="en-US"/>
        </w:rPr>
      </w:pPr>
      <w:r w:rsidRPr="00926144">
        <w:rPr>
          <w:rFonts w:ascii="Arial" w:eastAsia="CIDFont+F1" w:hAnsi="Arial" w:cs="Arial"/>
          <w:color w:val="auto"/>
          <w:kern w:val="0"/>
          <w:lang w:eastAsia="en-US"/>
        </w:rPr>
        <w:t xml:space="preserve">Ул. Николе Тесле у Баточини, на кп.бр. 343/12, 343/16, 343/18, 344/1 </w:t>
      </w:r>
      <w:proofErr w:type="gramStart"/>
      <w:r w:rsidRPr="00926144">
        <w:rPr>
          <w:rFonts w:ascii="Arial" w:eastAsia="CIDFont+F1" w:hAnsi="Arial" w:cs="Arial"/>
          <w:color w:val="auto"/>
          <w:kern w:val="0"/>
          <w:lang w:eastAsia="en-US"/>
        </w:rPr>
        <w:t>и  334</w:t>
      </w:r>
      <w:proofErr w:type="gramEnd"/>
      <w:r w:rsidRPr="00926144">
        <w:rPr>
          <w:rFonts w:ascii="Arial" w:eastAsia="CIDFont+F1" w:hAnsi="Arial" w:cs="Arial"/>
          <w:color w:val="auto"/>
          <w:kern w:val="0"/>
          <w:lang w:eastAsia="en-US"/>
        </w:rPr>
        <w:t>/2</w:t>
      </w:r>
      <w:r w:rsidRPr="00926144">
        <w:rPr>
          <w:rFonts w:ascii="CIDFont+F1" w:eastAsia="CIDFont+F1" w:hAnsiTheme="minorHAnsi" w:cs="CIDFont+F1"/>
          <w:color w:val="auto"/>
          <w:kern w:val="0"/>
          <w:lang w:eastAsia="en-US"/>
        </w:rPr>
        <w:t xml:space="preserve"> </w:t>
      </w:r>
      <w:r w:rsidRPr="00926144">
        <w:rPr>
          <w:rFonts w:ascii="Arial" w:eastAsia="CIDFont+F1" w:hAnsi="Arial" w:cs="Arial"/>
          <w:color w:val="auto"/>
          <w:kern w:val="0"/>
          <w:lang w:eastAsia="en-US"/>
        </w:rPr>
        <w:t>све</w:t>
      </w:r>
      <w:r w:rsidRPr="00926144">
        <w:rPr>
          <w:rFonts w:asciiTheme="minorHAnsi" w:eastAsia="CIDFont+F1" w:hAnsiTheme="minorHAnsi" w:cs="CIDFont+F1"/>
          <w:color w:val="auto"/>
          <w:kern w:val="0"/>
          <w:lang w:eastAsia="en-US"/>
        </w:rPr>
        <w:t xml:space="preserve"> </w:t>
      </w:r>
      <w:r w:rsidRPr="00926144">
        <w:rPr>
          <w:rFonts w:ascii="Arial" w:eastAsiaTheme="minorHAnsi" w:hAnsi="Arial" w:cs="Arial"/>
          <w:color w:val="auto"/>
          <w:kern w:val="0"/>
          <w:lang w:eastAsia="en-US"/>
        </w:rPr>
        <w:t>KO Баточина</w:t>
      </w:r>
      <w:r w:rsidRPr="00926144">
        <w:rPr>
          <w:rFonts w:ascii="Arial" w:eastAsiaTheme="minorHAnsi" w:hAnsi="Arial" w:cs="Arial"/>
          <w:color w:val="auto"/>
          <w:kern w:val="0"/>
          <w:lang w:val="sr-Cyrl-CS" w:eastAsia="en-US"/>
        </w:rPr>
        <w:t xml:space="preserve"> варошица</w:t>
      </w:r>
      <w:r w:rsidRPr="00926144">
        <w:rPr>
          <w:rFonts w:ascii="Arial" w:eastAsiaTheme="minorHAnsi" w:hAnsi="Arial" w:cs="Arial"/>
          <w:color w:val="auto"/>
          <w:kern w:val="0"/>
          <w:lang w:eastAsia="en-US"/>
        </w:rPr>
        <w:t>.</w:t>
      </w:r>
    </w:p>
    <w:p w:rsidR="001D4B8D" w:rsidRPr="00926144" w:rsidRDefault="005520AD" w:rsidP="005520AD">
      <w:pPr>
        <w:tabs>
          <w:tab w:val="left" w:pos="720"/>
        </w:tabs>
        <w:autoSpaceDE w:val="0"/>
        <w:jc w:val="both"/>
        <w:rPr>
          <w:rFonts w:ascii="Arial" w:hAnsi="Arial" w:cs="Arial"/>
          <w:lang w:val="ru-RU"/>
        </w:rPr>
      </w:pPr>
      <w:r w:rsidRPr="00926144">
        <w:rPr>
          <w:rFonts w:ascii="Arial" w:eastAsia="Times New Roman" w:hAnsi="Arial" w:cs="Arial"/>
          <w:lang w:val="sr-Cyrl-CS"/>
        </w:rPr>
        <w:t xml:space="preserve">   </w:t>
      </w:r>
      <w:r w:rsidRPr="00926144">
        <w:rPr>
          <w:rFonts w:ascii="Arial" w:eastAsia="Times New Roman" w:hAnsi="Arial" w:cs="Arial"/>
          <w:lang w:val="sr-Cyrl-CS"/>
        </w:rPr>
        <w:tab/>
        <w:t xml:space="preserve">Уговорне стране констатују да је </w:t>
      </w:r>
      <w:r w:rsidRPr="00926144">
        <w:rPr>
          <w:rFonts w:ascii="Arial" w:eastAsia="Times New Roman" w:hAnsi="Arial" w:cs="Arial"/>
        </w:rPr>
        <w:t>н</w:t>
      </w:r>
      <w:r w:rsidRPr="00926144">
        <w:rPr>
          <w:rFonts w:ascii="Arial" w:eastAsia="Times New Roman" w:hAnsi="Arial" w:cs="Arial"/>
          <w:lang w:val="sr-Cyrl-CS"/>
        </w:rPr>
        <w:t xml:space="preserve">аручилац </w:t>
      </w:r>
      <w:r w:rsidRPr="00926144">
        <w:rPr>
          <w:rFonts w:ascii="Arial" w:eastAsia="Times New Roman" w:hAnsi="Arial" w:cs="Arial"/>
        </w:rPr>
        <w:t xml:space="preserve">у поступку јавне набавке из ст. 1. </w:t>
      </w:r>
      <w:proofErr w:type="gramStart"/>
      <w:r w:rsidRPr="00926144">
        <w:rPr>
          <w:rFonts w:ascii="Arial" w:eastAsia="Times New Roman" w:hAnsi="Arial" w:cs="Arial"/>
        </w:rPr>
        <w:t>овог</w:t>
      </w:r>
      <w:proofErr w:type="gramEnd"/>
      <w:r w:rsidRPr="00926144">
        <w:rPr>
          <w:rFonts w:ascii="Arial" w:eastAsia="Times New Roman" w:hAnsi="Arial" w:cs="Arial"/>
        </w:rPr>
        <w:t xml:space="preserve"> члана, усвојио понуду извршиоца број: __________ од _______________ године и доделио уговор</w:t>
      </w:r>
      <w:r w:rsidRPr="00926144">
        <w:rPr>
          <w:rFonts w:ascii="Arial" w:eastAsia="Times New Roman" w:hAnsi="Arial" w:cs="Arial"/>
          <w:lang w:val="sr-Cyrl-CS"/>
        </w:rPr>
        <w:t xml:space="preserve"> </w:t>
      </w:r>
      <w:r w:rsidRPr="00926144">
        <w:rPr>
          <w:rFonts w:ascii="Arial" w:eastAsia="Times New Roman" w:hAnsi="Arial" w:cs="Arial"/>
        </w:rPr>
        <w:t>и</w:t>
      </w:r>
      <w:r w:rsidRPr="00926144">
        <w:rPr>
          <w:rFonts w:ascii="Arial" w:eastAsia="Times New Roman" w:hAnsi="Arial" w:cs="Arial"/>
          <w:lang w:val="sr-Cyrl-CS"/>
        </w:rPr>
        <w:t>зв</w:t>
      </w:r>
      <w:r w:rsidRPr="00926144">
        <w:rPr>
          <w:rFonts w:ascii="Arial" w:eastAsia="Times New Roman" w:hAnsi="Arial" w:cs="Arial"/>
        </w:rPr>
        <w:t>ршиоцу</w:t>
      </w:r>
      <w:r w:rsidRPr="00926144">
        <w:rPr>
          <w:rFonts w:ascii="Arial" w:eastAsia="Times New Roman" w:hAnsi="Arial" w:cs="Arial"/>
          <w:lang w:val="sr-Cyrl-CS"/>
        </w:rPr>
        <w:t xml:space="preserve"> као најповољније</w:t>
      </w:r>
      <w:r w:rsidRPr="00926144">
        <w:rPr>
          <w:rFonts w:ascii="Arial" w:eastAsia="Times New Roman" w:hAnsi="Arial" w:cs="Arial"/>
        </w:rPr>
        <w:t>м</w:t>
      </w:r>
      <w:r w:rsidRPr="00926144">
        <w:rPr>
          <w:rFonts w:ascii="Arial" w:eastAsia="Times New Roman" w:hAnsi="Arial" w:cs="Arial"/>
          <w:lang w:val="sr-Cyrl-CS"/>
        </w:rPr>
        <w:t xml:space="preserve"> понуђач</w:t>
      </w:r>
      <w:r w:rsidRPr="00926144">
        <w:rPr>
          <w:rFonts w:ascii="Arial" w:eastAsia="Times New Roman" w:hAnsi="Arial" w:cs="Arial"/>
        </w:rPr>
        <w:t>у</w:t>
      </w:r>
      <w:r w:rsidRPr="00926144">
        <w:rPr>
          <w:rFonts w:ascii="Arial" w:eastAsia="Times New Roman" w:hAnsi="Arial" w:cs="Arial"/>
          <w:lang w:val="sr-Cyrl-CS"/>
        </w:rPr>
        <w:t xml:space="preserve"> за </w:t>
      </w:r>
      <w:r w:rsidRPr="00926144">
        <w:rPr>
          <w:rFonts w:ascii="Arial" w:eastAsia="Times New Roman" w:hAnsi="Arial" w:cs="Arial"/>
        </w:rPr>
        <w:t xml:space="preserve">вршење стручног надзора </w:t>
      </w:r>
      <w:r w:rsidR="00335789" w:rsidRPr="00926144">
        <w:rPr>
          <w:rFonts w:ascii="Arial" w:hAnsi="Arial" w:cs="Arial"/>
          <w:bCs/>
        </w:rPr>
        <w:t xml:space="preserve">на асвалтирању локалних путева и улица </w:t>
      </w:r>
      <w:r w:rsidR="00FF0BB5" w:rsidRPr="00926144">
        <w:rPr>
          <w:rFonts w:ascii="Arial" w:hAnsi="Arial" w:cs="Arial"/>
          <w:bCs/>
          <w:iCs/>
          <w:lang w:val="sr-Cyrl-CS"/>
        </w:rPr>
        <w:t xml:space="preserve"> на територији општине Баточина</w:t>
      </w:r>
      <w:r w:rsidRPr="00926144">
        <w:rPr>
          <w:rFonts w:ascii="Arial" w:hAnsi="Arial" w:cs="Arial"/>
          <w:bCs/>
        </w:rPr>
        <w:t>.</w:t>
      </w:r>
      <w:r w:rsidRPr="00926144">
        <w:rPr>
          <w:rFonts w:ascii="Arial" w:hAnsi="Arial" w:cs="Arial"/>
          <w:lang w:val="ru-RU"/>
        </w:rPr>
        <w:t xml:space="preserve">   </w:t>
      </w:r>
      <w:r w:rsidRPr="00926144">
        <w:rPr>
          <w:rFonts w:ascii="Arial" w:hAnsi="Arial" w:cs="Arial"/>
          <w:lang w:val="ru-RU"/>
        </w:rPr>
        <w:tab/>
      </w:r>
    </w:p>
    <w:p w:rsidR="005520AD" w:rsidRPr="00926144" w:rsidRDefault="001D4B8D" w:rsidP="005520AD">
      <w:pPr>
        <w:tabs>
          <w:tab w:val="left" w:pos="720"/>
        </w:tabs>
        <w:autoSpaceDE w:val="0"/>
        <w:jc w:val="both"/>
        <w:rPr>
          <w:rFonts w:ascii="Arial" w:hAnsi="Arial" w:cs="Arial"/>
          <w:lang w:val="ru-RU"/>
        </w:rPr>
      </w:pPr>
      <w:r w:rsidRPr="00926144">
        <w:rPr>
          <w:rFonts w:ascii="Arial" w:hAnsi="Arial" w:cs="Arial"/>
          <w:lang w:val="ru-RU"/>
        </w:rPr>
        <w:tab/>
      </w:r>
      <w:r w:rsidR="005520AD" w:rsidRPr="00926144">
        <w:rPr>
          <w:rFonts w:ascii="Arial" w:hAnsi="Arial" w:cs="Arial"/>
          <w:lang w:val="ru-RU"/>
        </w:rPr>
        <w:t xml:space="preserve">Понуда </w:t>
      </w:r>
      <w:r w:rsidR="005520AD" w:rsidRPr="00926144">
        <w:rPr>
          <w:rFonts w:ascii="Arial" w:hAnsi="Arial" w:cs="Arial"/>
        </w:rPr>
        <w:t>И</w:t>
      </w:r>
      <w:r w:rsidR="005520AD" w:rsidRPr="00926144">
        <w:rPr>
          <w:rFonts w:ascii="Arial" w:hAnsi="Arial" w:cs="Arial"/>
          <w:lang w:val="ru-RU"/>
        </w:rPr>
        <w:t xml:space="preserve">звршиоца из претходног става је </w:t>
      </w:r>
      <w:r w:rsidR="005520AD" w:rsidRPr="00926144">
        <w:rPr>
          <w:rFonts w:ascii="Arial" w:hAnsi="Arial" w:cs="Arial"/>
          <w:lang w:val="sr-Cyrl-CS"/>
        </w:rPr>
        <w:t xml:space="preserve">саставни део </w:t>
      </w:r>
      <w:r w:rsidR="005520AD" w:rsidRPr="00926144">
        <w:rPr>
          <w:rFonts w:ascii="Arial" w:hAnsi="Arial" w:cs="Arial"/>
        </w:rPr>
        <w:t>овог у</w:t>
      </w:r>
      <w:r w:rsidR="005520AD" w:rsidRPr="00926144">
        <w:rPr>
          <w:rFonts w:ascii="Arial" w:hAnsi="Arial" w:cs="Arial"/>
          <w:lang w:val="sr-Cyrl-CS"/>
        </w:rPr>
        <w:t>говора</w:t>
      </w:r>
      <w:r w:rsidR="005520AD" w:rsidRPr="00926144">
        <w:rPr>
          <w:rFonts w:ascii="Arial" w:hAnsi="Arial" w:cs="Arial"/>
          <w:lang w:val="ru-RU"/>
        </w:rPr>
        <w:t>.</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2.</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Извршилац се обавезује да за потребе Наручиоца, у свему према одредбама овог уговора, понуде Извршиоца из.</w:t>
      </w:r>
      <w:proofErr w:type="gramEnd"/>
      <w:r w:rsidRPr="00926144">
        <w:rPr>
          <w:rFonts w:ascii="Arial" w:hAnsi="Arial" w:cs="Arial"/>
        </w:rPr>
        <w:t xml:space="preserve"> </w:t>
      </w:r>
      <w:proofErr w:type="gramStart"/>
      <w:r w:rsidRPr="00926144">
        <w:rPr>
          <w:rFonts w:ascii="Arial" w:hAnsi="Arial" w:cs="Arial"/>
        </w:rPr>
        <w:t>чл</w:t>
      </w:r>
      <w:proofErr w:type="gramEnd"/>
      <w:r w:rsidRPr="00926144">
        <w:rPr>
          <w:rFonts w:ascii="Arial" w:hAnsi="Arial" w:cs="Arial"/>
        </w:rPr>
        <w:t xml:space="preserve">. 1. </w:t>
      </w:r>
      <w:proofErr w:type="gramStart"/>
      <w:r w:rsidRPr="00926144">
        <w:rPr>
          <w:rFonts w:ascii="Arial" w:hAnsi="Arial" w:cs="Arial"/>
        </w:rPr>
        <w:t>ст .</w:t>
      </w:r>
      <w:proofErr w:type="gramEnd"/>
      <w:r w:rsidRPr="00926144">
        <w:rPr>
          <w:rFonts w:ascii="Arial" w:hAnsi="Arial" w:cs="Arial"/>
        </w:rPr>
        <w:t xml:space="preserve"> 2. </w:t>
      </w:r>
      <w:proofErr w:type="gramStart"/>
      <w:r w:rsidRPr="00926144">
        <w:rPr>
          <w:rFonts w:ascii="Arial" w:hAnsi="Arial" w:cs="Arial"/>
        </w:rPr>
        <w:t>овог</w:t>
      </w:r>
      <w:proofErr w:type="gramEnd"/>
      <w:r w:rsidRPr="00926144">
        <w:rPr>
          <w:rFonts w:ascii="Arial" w:hAnsi="Arial" w:cs="Arial"/>
        </w:rPr>
        <w:t xml:space="preserve"> уговора и конкурсне документације из поступка јавне набавке из чл. 1. </w:t>
      </w:r>
      <w:proofErr w:type="gramStart"/>
      <w:r w:rsidRPr="00926144">
        <w:rPr>
          <w:rFonts w:ascii="Arial" w:hAnsi="Arial" w:cs="Arial"/>
        </w:rPr>
        <w:t>ст</w:t>
      </w:r>
      <w:proofErr w:type="gramEnd"/>
      <w:r w:rsidRPr="00926144">
        <w:rPr>
          <w:rFonts w:ascii="Arial" w:hAnsi="Arial" w:cs="Arial"/>
        </w:rPr>
        <w:t xml:space="preserve">. 1. </w:t>
      </w:r>
      <w:proofErr w:type="gramStart"/>
      <w:r w:rsidRPr="00926144">
        <w:rPr>
          <w:rFonts w:ascii="Arial" w:hAnsi="Arial" w:cs="Arial"/>
        </w:rPr>
        <w:t>уговора</w:t>
      </w:r>
      <w:proofErr w:type="gramEnd"/>
      <w:r w:rsidRPr="00926144">
        <w:rPr>
          <w:rFonts w:ascii="Arial" w:hAnsi="Arial" w:cs="Arial"/>
        </w:rPr>
        <w:t xml:space="preserve">, </w:t>
      </w:r>
      <w:r w:rsidRPr="00926144">
        <w:rPr>
          <w:rFonts w:ascii="Arial" w:eastAsia="Times New Roman" w:hAnsi="Arial" w:cs="Arial"/>
        </w:rPr>
        <w:t xml:space="preserve">врши стручни надзор над извођењем радова </w:t>
      </w:r>
      <w:r w:rsidR="00335789" w:rsidRPr="00926144">
        <w:rPr>
          <w:rFonts w:ascii="Arial" w:hAnsi="Arial" w:cs="Arial"/>
          <w:bCs/>
        </w:rPr>
        <w:t xml:space="preserve">на асвалтирању локалних путева и улица </w:t>
      </w:r>
      <w:r w:rsidR="00FF0BB5" w:rsidRPr="00926144">
        <w:rPr>
          <w:rFonts w:ascii="Arial" w:hAnsi="Arial" w:cs="Arial"/>
          <w:bCs/>
          <w:iCs/>
          <w:lang w:val="sr-Cyrl-CS"/>
        </w:rPr>
        <w:t xml:space="preserve"> на територији општине Баточина</w:t>
      </w:r>
      <w:r w:rsidRPr="00926144">
        <w:rPr>
          <w:rFonts w:ascii="Arial" w:hAnsi="Arial" w:cs="Arial"/>
        </w:rPr>
        <w:t>.</w:t>
      </w:r>
    </w:p>
    <w:p w:rsidR="006306CC" w:rsidRPr="00926144" w:rsidRDefault="006306CC"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3.</w:t>
      </w:r>
      <w:proofErr w:type="gramEnd"/>
    </w:p>
    <w:p w:rsidR="005520AD" w:rsidRPr="00926144" w:rsidRDefault="005520AD" w:rsidP="005520AD">
      <w:pPr>
        <w:jc w:val="center"/>
        <w:rPr>
          <w:rFonts w:ascii="Arial" w:hAnsi="Arial" w:cs="Arial"/>
          <w:bCs/>
          <w:iCs/>
        </w:rPr>
      </w:pPr>
    </w:p>
    <w:p w:rsidR="005520AD" w:rsidRPr="00926144" w:rsidRDefault="005520AD" w:rsidP="005520AD">
      <w:pPr>
        <w:jc w:val="both"/>
        <w:rPr>
          <w:rFonts w:ascii="Arial" w:hAnsi="Arial" w:cs="Arial"/>
          <w:lang w:val="sr-Cyrl-CS"/>
        </w:rPr>
      </w:pPr>
      <w:r w:rsidRPr="00926144">
        <w:rPr>
          <w:rFonts w:ascii="Arial" w:hAnsi="Arial" w:cs="Arial"/>
          <w:bCs/>
          <w:iCs/>
          <w:lang w:val="sr-Cyrl-CS"/>
        </w:rPr>
        <w:t xml:space="preserve">   </w:t>
      </w:r>
      <w:r w:rsidRPr="00926144">
        <w:rPr>
          <w:rFonts w:ascii="Arial" w:hAnsi="Arial" w:cs="Arial"/>
          <w:bCs/>
          <w:iCs/>
          <w:lang w:val="sr-Cyrl-CS"/>
        </w:rPr>
        <w:tab/>
        <w:t>Наручилац ће пре почетка вршења стручног надзора</w:t>
      </w:r>
      <w:r w:rsidR="00056902">
        <w:rPr>
          <w:rFonts w:ascii="Arial" w:hAnsi="Arial" w:cs="Arial"/>
          <w:bCs/>
          <w:iCs/>
          <w:lang w:val="sr-Cyrl-CS"/>
        </w:rPr>
        <w:t xml:space="preserve"> </w:t>
      </w:r>
      <w:r w:rsidRPr="00926144">
        <w:rPr>
          <w:rFonts w:ascii="Arial" w:hAnsi="Arial" w:cs="Arial"/>
          <w:bCs/>
          <w:iCs/>
          <w:lang w:val="sr-Cyrl-CS"/>
        </w:rPr>
        <w:t xml:space="preserve">Извршиоцу доставити </w:t>
      </w:r>
      <w:r w:rsidRPr="00926144">
        <w:rPr>
          <w:rFonts w:ascii="Arial" w:hAnsi="Arial" w:cs="Arial"/>
          <w:bCs/>
          <w:iCs/>
        </w:rPr>
        <w:t>у</w:t>
      </w:r>
      <w:r w:rsidRPr="00926144">
        <w:rPr>
          <w:rFonts w:ascii="Arial" w:hAnsi="Arial" w:cs="Arial"/>
          <w:bCs/>
          <w:iCs/>
          <w:lang w:val="sr-Cyrl-CS"/>
        </w:rPr>
        <w:t xml:space="preserve">говор са </w:t>
      </w:r>
      <w:r w:rsidR="00FF0BB5" w:rsidRPr="00926144">
        <w:rPr>
          <w:rFonts w:ascii="Arial" w:hAnsi="Arial" w:cs="Arial"/>
          <w:bCs/>
          <w:iCs/>
          <w:lang w:val="sr-Cyrl-CS"/>
        </w:rPr>
        <w:t xml:space="preserve">добављачем, односно </w:t>
      </w:r>
      <w:r w:rsidRPr="00926144">
        <w:rPr>
          <w:rFonts w:ascii="Arial" w:hAnsi="Arial" w:cs="Arial"/>
          <w:bCs/>
          <w:iCs/>
          <w:lang w:val="sr-Cyrl-CS"/>
        </w:rPr>
        <w:t xml:space="preserve">извођачем радова о извођењу радова </w:t>
      </w:r>
      <w:r w:rsidRPr="00926144">
        <w:rPr>
          <w:rFonts w:ascii="Arial" w:hAnsi="Arial" w:cs="Arial"/>
          <w:bCs/>
          <w:iCs/>
        </w:rPr>
        <w:t>над којима се врши стручни надзор,</w:t>
      </w:r>
      <w:r w:rsidRPr="00926144">
        <w:rPr>
          <w:rFonts w:ascii="Arial" w:hAnsi="Arial" w:cs="Arial"/>
          <w:bCs/>
          <w:iCs/>
          <w:lang w:val="sr-Cyrl-CS"/>
        </w:rPr>
        <w:t xml:space="preserve"> </w:t>
      </w:r>
      <w:r w:rsidRPr="00926144">
        <w:rPr>
          <w:rFonts w:ascii="Arial" w:hAnsi="Arial" w:cs="Arial"/>
          <w:bCs/>
          <w:iCs/>
        </w:rPr>
        <w:t>као и осталу документацију којом наручилац располаже</w:t>
      </w:r>
      <w:r w:rsidRPr="00926144">
        <w:rPr>
          <w:rFonts w:ascii="Arial" w:hAnsi="Arial" w:cs="Arial"/>
          <w:lang w:val="sr-Cyrl-CS"/>
        </w:rPr>
        <w:t>.</w:t>
      </w:r>
    </w:p>
    <w:p w:rsidR="005520AD" w:rsidRPr="00926144" w:rsidRDefault="005520AD" w:rsidP="005520AD">
      <w:pPr>
        <w:jc w:val="both"/>
        <w:rPr>
          <w:rFonts w:ascii="Arial" w:hAnsi="Arial" w:cs="Arial"/>
        </w:rPr>
      </w:pPr>
      <w:r w:rsidRPr="00926144">
        <w:rPr>
          <w:rFonts w:ascii="Arial" w:hAnsi="Arial" w:cs="Arial"/>
          <w:lang w:val="sr-Cyrl-CS"/>
        </w:rPr>
        <w:t xml:space="preserve">   </w:t>
      </w:r>
      <w:r w:rsidRPr="00926144">
        <w:rPr>
          <w:rFonts w:ascii="Arial" w:hAnsi="Arial" w:cs="Arial"/>
          <w:lang w:val="sr-Cyrl-CS"/>
        </w:rPr>
        <w:tab/>
        <w:t xml:space="preserve">Извршилац је дужан да решењем именује лице које је одговорно за вршење стручног надзора приликом извођења радова, које поседује одговарајућу лиценцу одговорног </w:t>
      </w:r>
      <w:r w:rsidR="006306CC" w:rsidRPr="00926144">
        <w:rPr>
          <w:rFonts w:ascii="Arial" w:hAnsi="Arial" w:cs="Arial"/>
          <w:lang w:val="sr-Cyrl-CS"/>
        </w:rPr>
        <w:t xml:space="preserve">пројектанта или одговорног </w:t>
      </w:r>
      <w:r w:rsidRPr="00926144">
        <w:rPr>
          <w:rFonts w:ascii="Arial" w:hAnsi="Arial" w:cs="Arial"/>
          <w:lang w:val="sr-Cyrl-CS"/>
        </w:rPr>
        <w:t xml:space="preserve">извођача радова, </w:t>
      </w:r>
      <w:r w:rsidRPr="00926144">
        <w:rPr>
          <w:rFonts w:ascii="Arial" w:hAnsi="Arial" w:cs="Arial"/>
        </w:rPr>
        <w:t xml:space="preserve">у складу са условима из конкурсне документације из поступка јавне набавке из чл. 1. </w:t>
      </w:r>
      <w:proofErr w:type="gramStart"/>
      <w:r w:rsidRPr="00926144">
        <w:rPr>
          <w:rFonts w:ascii="Arial" w:hAnsi="Arial" w:cs="Arial"/>
        </w:rPr>
        <w:t>ст</w:t>
      </w:r>
      <w:proofErr w:type="gramEnd"/>
      <w:r w:rsidRPr="00926144">
        <w:rPr>
          <w:rFonts w:ascii="Arial" w:hAnsi="Arial" w:cs="Arial"/>
        </w:rPr>
        <w:t xml:space="preserve">. 1. </w:t>
      </w:r>
      <w:proofErr w:type="gramStart"/>
      <w:r w:rsidRPr="00926144">
        <w:rPr>
          <w:rFonts w:ascii="Arial" w:hAnsi="Arial" w:cs="Arial"/>
        </w:rPr>
        <w:t>уговора</w:t>
      </w:r>
      <w:proofErr w:type="gramEnd"/>
      <w:r w:rsidRPr="00926144">
        <w:rPr>
          <w:rFonts w:ascii="Arial" w:hAnsi="Arial" w:cs="Arial"/>
        </w:rPr>
        <w:t>.</w:t>
      </w:r>
    </w:p>
    <w:p w:rsidR="0041534E" w:rsidRPr="004B58A9" w:rsidRDefault="0041534E" w:rsidP="005520AD">
      <w:pPr>
        <w:jc w:val="both"/>
        <w:rPr>
          <w:rFonts w:ascii="Arial" w:hAnsi="Arial" w:cs="Arial"/>
          <w:lang w:val="sr-Cyrl-CS"/>
        </w:rPr>
      </w:pPr>
    </w:p>
    <w:p w:rsidR="005520AD" w:rsidRPr="00926144" w:rsidRDefault="005520AD" w:rsidP="005520AD">
      <w:pPr>
        <w:jc w:val="center"/>
        <w:rPr>
          <w:rFonts w:ascii="Arial" w:hAnsi="Arial" w:cs="Arial"/>
          <w:b/>
        </w:rPr>
      </w:pPr>
      <w:proofErr w:type="gramStart"/>
      <w:r w:rsidRPr="00926144">
        <w:rPr>
          <w:rFonts w:ascii="Arial" w:hAnsi="Arial" w:cs="Arial"/>
          <w:b/>
        </w:rPr>
        <w:t>Члан 4.</w:t>
      </w:r>
      <w:proofErr w:type="gramEnd"/>
    </w:p>
    <w:p w:rsidR="005520AD" w:rsidRPr="00926144" w:rsidRDefault="005520AD" w:rsidP="005520AD">
      <w:pPr>
        <w:jc w:val="center"/>
        <w:rPr>
          <w:rFonts w:ascii="Arial" w:hAnsi="Arial" w:cs="Arial"/>
        </w:rPr>
      </w:pPr>
    </w:p>
    <w:p w:rsidR="004256A8"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Наручилац се обавезује да Извршиоцу</w:t>
      </w:r>
      <w:r w:rsidR="00FF0BB5" w:rsidRPr="00926144">
        <w:rPr>
          <w:rFonts w:ascii="Arial" w:hAnsi="Arial" w:cs="Arial"/>
        </w:rPr>
        <w:t>,</w:t>
      </w:r>
      <w:r w:rsidRPr="00926144">
        <w:rPr>
          <w:rFonts w:ascii="Arial" w:hAnsi="Arial" w:cs="Arial"/>
        </w:rPr>
        <w:t xml:space="preserve"> на име накнаде за вршење услуге стручног надзора </w:t>
      </w:r>
      <w:r w:rsidR="00FF0BB5" w:rsidRPr="00926144">
        <w:rPr>
          <w:rFonts w:ascii="Arial" w:hAnsi="Arial" w:cs="Arial"/>
        </w:rPr>
        <w:t xml:space="preserve">над извођењем радова на </w:t>
      </w:r>
      <w:r w:rsidR="0041534E" w:rsidRPr="00926144">
        <w:rPr>
          <w:rFonts w:ascii="Arial" w:hAnsi="Arial" w:cs="Arial"/>
          <w:lang w:val="sr-Cyrl-CS"/>
        </w:rPr>
        <w:t>асвалтирању локалних путева и улица на територији општине Баточина</w:t>
      </w:r>
      <w:r w:rsidR="00FF0BB5" w:rsidRPr="00926144">
        <w:rPr>
          <w:rFonts w:ascii="Arial" w:hAnsi="Arial" w:cs="Arial"/>
          <w:lang w:val="sr-Cyrl-CS"/>
        </w:rPr>
        <w:t>,</w:t>
      </w:r>
      <w:r w:rsidR="00FF0BB5" w:rsidRPr="00926144">
        <w:rPr>
          <w:rFonts w:ascii="Arial" w:hAnsi="Arial" w:cs="Arial"/>
        </w:rPr>
        <w:t xml:space="preserve"> </w:t>
      </w:r>
      <w:r w:rsidRPr="00926144">
        <w:rPr>
          <w:rFonts w:ascii="Arial" w:hAnsi="Arial" w:cs="Arial"/>
        </w:rPr>
        <w:t>плати износ од</w:t>
      </w:r>
      <w:r w:rsidR="00FF0BB5" w:rsidRPr="00926144">
        <w:rPr>
          <w:rFonts w:ascii="Arial" w:hAnsi="Arial" w:cs="Arial"/>
        </w:rPr>
        <w:t xml:space="preserve"> __________ (словима: </w:t>
      </w:r>
      <w:r w:rsidR="00FF0BB5" w:rsidRPr="00926144">
        <w:rPr>
          <w:rFonts w:ascii="Arial" w:hAnsi="Arial" w:cs="Arial"/>
        </w:rPr>
        <w:lastRenderedPageBreak/>
        <w:t>________________________________</w:t>
      </w:r>
      <w:proofErr w:type="gramStart"/>
      <w:r w:rsidR="00FF0BB5" w:rsidRPr="00926144">
        <w:rPr>
          <w:rFonts w:ascii="Arial" w:hAnsi="Arial" w:cs="Arial"/>
        </w:rPr>
        <w:t>_ )</w:t>
      </w:r>
      <w:proofErr w:type="gramEnd"/>
      <w:r w:rsidR="00FF0BB5" w:rsidRPr="00926144">
        <w:rPr>
          <w:rFonts w:ascii="Arial" w:hAnsi="Arial" w:cs="Arial"/>
        </w:rPr>
        <w:t xml:space="preserve"> динара без пдв-а, односно износ од __________ (словима: _________________________________ ) динара са пдв-ом</w:t>
      </w:r>
      <w:r w:rsidR="0041534E" w:rsidRPr="00926144">
        <w:rPr>
          <w:rFonts w:ascii="Arial" w:hAnsi="Arial" w:cs="Arial"/>
        </w:rPr>
        <w:t>.</w:t>
      </w:r>
    </w:p>
    <w:p w:rsidR="0041534E"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Наплат</w:t>
      </w:r>
      <w:r w:rsidR="004256A8" w:rsidRPr="00926144">
        <w:rPr>
          <w:rFonts w:ascii="Arial" w:eastAsia="Times New Roman" w:hAnsi="Arial" w:cs="Arial"/>
        </w:rPr>
        <w:t>а</w:t>
      </w:r>
      <w:r w:rsidRPr="00926144">
        <w:rPr>
          <w:rFonts w:ascii="Arial" w:eastAsia="Times New Roman" w:hAnsi="Arial" w:cs="Arial"/>
        </w:rPr>
        <w:t xml:space="preserve"> обављеног посла стручног надзора ће се вршити у динарима, након испостављања ситуације о изведеним радовима од стране извођача радова (привремених и окончане),</w:t>
      </w:r>
    </w:p>
    <w:p w:rsidR="005520AD" w:rsidRPr="00926144" w:rsidRDefault="005520AD" w:rsidP="005520AD">
      <w:pPr>
        <w:jc w:val="both"/>
        <w:rPr>
          <w:rFonts w:ascii="Arial" w:eastAsia="Times New Roman" w:hAnsi="Arial" w:cs="Arial"/>
          <w:lang w:val="sr-Cyrl-CS"/>
        </w:rPr>
      </w:pPr>
      <w:r w:rsidRPr="00926144">
        <w:rPr>
          <w:rFonts w:ascii="Arial" w:eastAsia="Times New Roman" w:hAnsi="Arial" w:cs="Arial"/>
        </w:rPr>
        <w:t xml:space="preserve">  </w:t>
      </w:r>
      <w:r w:rsidRPr="00926144">
        <w:rPr>
          <w:rFonts w:ascii="Arial" w:eastAsia="Times New Roman" w:hAnsi="Arial" w:cs="Arial"/>
        </w:rPr>
        <w:tab/>
        <w:t xml:space="preserve">Плаћање за извршене услуге стручног надзора ће се вршити у року од 45 (четрдесетпет) календарских дана од дана </w:t>
      </w:r>
      <w:r w:rsidR="0041534E" w:rsidRPr="00926144">
        <w:rPr>
          <w:rFonts w:ascii="Arial" w:eastAsia="Times New Roman" w:hAnsi="Arial" w:cs="Arial"/>
        </w:rPr>
        <w:t xml:space="preserve">регистровања </w:t>
      </w:r>
      <w:r w:rsidRPr="00926144">
        <w:rPr>
          <w:rFonts w:ascii="Arial" w:eastAsia="Times New Roman" w:hAnsi="Arial" w:cs="Arial"/>
        </w:rPr>
        <w:t>рачуна о извршеним услугама стручног надзора</w:t>
      </w:r>
      <w:r w:rsidRPr="00926144">
        <w:rPr>
          <w:rFonts w:ascii="Arial" w:eastAsia="Times New Roman" w:hAnsi="Arial" w:cs="Arial"/>
          <w:lang w:val="sr-Cyrl-CS"/>
        </w:rPr>
        <w:t xml:space="preserve">, уплатом на текући рачун </w:t>
      </w:r>
      <w:r w:rsidR="0041534E" w:rsidRPr="00926144">
        <w:rPr>
          <w:rFonts w:ascii="Arial" w:eastAsia="Times New Roman" w:hAnsi="Arial" w:cs="Arial"/>
          <w:lang w:val="sr-Cyrl-CS"/>
        </w:rPr>
        <w:t>бр: _________________________</w:t>
      </w:r>
      <w:proofErr w:type="gramStart"/>
      <w:r w:rsidR="0041534E" w:rsidRPr="00926144">
        <w:rPr>
          <w:rFonts w:ascii="Arial" w:eastAsia="Times New Roman" w:hAnsi="Arial" w:cs="Arial"/>
          <w:lang w:val="sr-Cyrl-CS"/>
        </w:rPr>
        <w:t>_  код</w:t>
      </w:r>
      <w:proofErr w:type="gramEnd"/>
      <w:r w:rsidR="0041534E" w:rsidRPr="00926144">
        <w:rPr>
          <w:rFonts w:ascii="Arial" w:eastAsia="Times New Roman" w:hAnsi="Arial" w:cs="Arial"/>
          <w:lang w:val="sr-Cyrl-CS"/>
        </w:rPr>
        <w:t xml:space="preserve"> ___________________________ банке.</w:t>
      </w:r>
    </w:p>
    <w:p w:rsidR="007E5E8F"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r>
      <w:proofErr w:type="gramStart"/>
      <w:r w:rsidRPr="00926144">
        <w:rPr>
          <w:rFonts w:ascii="Arial" w:eastAsia="Times New Roman" w:hAnsi="Arial" w:cs="Arial"/>
        </w:rPr>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w:t>
      </w:r>
      <w:r w:rsidR="007E5E8F" w:rsidRPr="00926144">
        <w:rPr>
          <w:rFonts w:ascii="Arial" w:eastAsia="Times New Roman" w:hAnsi="Arial" w:cs="Arial"/>
        </w:rPr>
        <w:t xml:space="preserve"> којима се врши стручни надзор.</w:t>
      </w:r>
      <w:proofErr w:type="gramEnd"/>
    </w:p>
    <w:p w:rsidR="006306CC" w:rsidRPr="00926144" w:rsidRDefault="006306CC"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5.</w:t>
      </w:r>
      <w:proofErr w:type="gramEnd"/>
    </w:p>
    <w:p w:rsidR="005520AD" w:rsidRPr="00926144" w:rsidRDefault="005520AD" w:rsidP="005520AD">
      <w:pPr>
        <w:jc w:val="center"/>
        <w:rPr>
          <w:rFonts w:ascii="Arial" w:hAnsi="Arial" w:cs="Arial"/>
          <w:b/>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Вршење стручног надзора</w:t>
      </w:r>
      <w:r w:rsidRPr="00926144">
        <w:rPr>
          <w:rFonts w:ascii="Arial" w:hAnsi="Arial" w:cs="Arial"/>
          <w:lang w:val="sr-Cyrl-CS"/>
        </w:rPr>
        <w:t xml:space="preserve"> обухвата </w:t>
      </w:r>
      <w:r w:rsidRPr="00926144">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926144">
        <w:rPr>
          <w:rFonts w:ascii="Arial" w:hAnsi="Arial" w:cs="Arial"/>
          <w:lang w:val="sr-Cyrl-CS"/>
        </w:rPr>
        <w:t>:</w:t>
      </w:r>
    </w:p>
    <w:p w:rsidR="005520AD" w:rsidRPr="00926144" w:rsidRDefault="005520AD" w:rsidP="00FE27EF">
      <w:pPr>
        <w:widowControl w:val="0"/>
        <w:numPr>
          <w:ilvl w:val="0"/>
          <w:numId w:val="1"/>
        </w:numPr>
        <w:ind w:left="432" w:hanging="432"/>
        <w:jc w:val="both"/>
        <w:rPr>
          <w:rFonts w:ascii="Arial" w:hAnsi="Arial" w:cs="Arial"/>
          <w:lang w:val="sr-Cyrl-CS"/>
        </w:rPr>
      </w:pPr>
      <w:r w:rsidRPr="00926144">
        <w:rPr>
          <w:rFonts w:ascii="Arial" w:hAnsi="Arial" w:cs="Arial"/>
          <w:lang w:val="sr-Cyrl-CS"/>
        </w:rPr>
        <w:t>Контролу да ли се радови изводе према датој понуди и у складу са закљученим уговором са извођачем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Контролу и проверу квалитета материјала који се користи и извођења свих врста радова и примену прописа, стандарда и техничких норматива;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Одржавање уговорених рокова, односно контролу да ли се радови изводе према уговореној динамици о чему ће Извршилац благовремено обавештавати Наручиоца;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 xml:space="preserve">Давање упутства извођачу радова; </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Обезбеђивање детаља, технолошких и организационих решења за извођење радова и решавање других питања која се појаве у току извођења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Контролу трошења средстава по намени, динамици и висини, а нарочито кнтролу предмера грађевинске књиге, ситуација, обрачуна вишкова радова, непредвиђених и накнадних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Контролу уношења података у грађевински дневник;</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Оверавање ситација;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Израду извештаја и анализа;</w:t>
      </w:r>
    </w:p>
    <w:p w:rsidR="007E5E8F" w:rsidRPr="00926144" w:rsidRDefault="005520AD" w:rsidP="0041534E">
      <w:pPr>
        <w:widowControl w:val="0"/>
        <w:numPr>
          <w:ilvl w:val="0"/>
          <w:numId w:val="1"/>
        </w:numPr>
        <w:ind w:left="432" w:hanging="432"/>
        <w:jc w:val="both"/>
        <w:rPr>
          <w:rFonts w:ascii="Arial" w:hAnsi="Arial" w:cs="Arial"/>
        </w:rPr>
      </w:pPr>
      <w:r w:rsidRPr="00926144">
        <w:rPr>
          <w:rFonts w:ascii="Arial" w:hAnsi="Arial" w:cs="Arial"/>
        </w:rPr>
        <w:t xml:space="preserve">Извршилац ће непосредно учествовати у изради коначног обрачуна и у поступку примопредаје </w:t>
      </w:r>
      <w:r w:rsidR="007E5E8F" w:rsidRPr="00926144">
        <w:rPr>
          <w:rFonts w:ascii="Arial" w:hAnsi="Arial" w:cs="Arial"/>
        </w:rPr>
        <w:t>изведених радова.</w:t>
      </w:r>
    </w:p>
    <w:p w:rsidR="0041534E" w:rsidRPr="00926144" w:rsidRDefault="0041534E" w:rsidP="0041534E">
      <w:pPr>
        <w:widowControl w:val="0"/>
        <w:ind w:left="432"/>
        <w:jc w:val="both"/>
        <w:rPr>
          <w:rFonts w:ascii="Arial" w:hAnsi="Arial" w:cs="Arial"/>
        </w:rPr>
      </w:pPr>
    </w:p>
    <w:p w:rsidR="005520AD" w:rsidRPr="00926144" w:rsidRDefault="005520AD" w:rsidP="005520AD">
      <w:pPr>
        <w:jc w:val="both"/>
        <w:rPr>
          <w:rFonts w:ascii="Arial" w:hAnsi="Arial" w:cs="Arial"/>
          <w:lang w:val="sr-Cyrl-CS"/>
        </w:rPr>
      </w:pPr>
      <w:r w:rsidRPr="00926144">
        <w:rPr>
          <w:rFonts w:ascii="Arial" w:hAnsi="Arial" w:cs="Arial"/>
          <w:lang w:val="sr-Cyrl-CS"/>
        </w:rPr>
        <w:t xml:space="preserve">    </w:t>
      </w:r>
      <w:r w:rsidRPr="00926144">
        <w:rPr>
          <w:rFonts w:ascii="Arial" w:hAnsi="Arial" w:cs="Arial"/>
          <w:lang w:val="sr-Cyrl-CS"/>
        </w:rPr>
        <w:tab/>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7E6F66" w:rsidRPr="00926144" w:rsidRDefault="007E6F66" w:rsidP="004259F6">
      <w:pPr>
        <w:rPr>
          <w:rFonts w:ascii="Arial" w:hAnsi="Arial" w:cs="Arial"/>
          <w:lang w:val="sr-Cyrl-CS"/>
        </w:rPr>
      </w:pPr>
    </w:p>
    <w:p w:rsidR="005520AD" w:rsidRPr="00926144" w:rsidRDefault="005520AD" w:rsidP="005520AD">
      <w:pPr>
        <w:jc w:val="center"/>
        <w:rPr>
          <w:rFonts w:ascii="Arial" w:hAnsi="Arial" w:cs="Arial"/>
          <w:b/>
          <w:lang w:val="sr-Cyrl-CS"/>
        </w:rPr>
      </w:pPr>
      <w:r w:rsidRPr="00926144">
        <w:rPr>
          <w:rFonts w:ascii="Arial" w:hAnsi="Arial" w:cs="Arial"/>
          <w:b/>
          <w:lang w:val="sr-Cyrl-CS"/>
        </w:rPr>
        <w:t xml:space="preserve">Члан </w:t>
      </w:r>
      <w:r w:rsidRPr="00926144">
        <w:rPr>
          <w:rFonts w:ascii="Arial" w:hAnsi="Arial" w:cs="Arial"/>
          <w:b/>
        </w:rPr>
        <w:t>6</w:t>
      </w:r>
      <w:r w:rsidRPr="00926144">
        <w:rPr>
          <w:rFonts w:ascii="Arial" w:hAnsi="Arial" w:cs="Arial"/>
          <w:b/>
          <w:lang w:val="sr-Cyrl-CS"/>
        </w:rPr>
        <w:t>.</w:t>
      </w:r>
    </w:p>
    <w:p w:rsidR="005520AD" w:rsidRPr="00926144" w:rsidRDefault="005520AD" w:rsidP="005520AD">
      <w:pPr>
        <w:jc w:val="center"/>
        <w:rPr>
          <w:rFonts w:ascii="Arial" w:hAnsi="Arial" w:cs="Arial"/>
          <w:lang w:val="sr-Cyrl-CS"/>
        </w:rPr>
      </w:pPr>
    </w:p>
    <w:p w:rsidR="005520AD" w:rsidRPr="00926144" w:rsidRDefault="005520AD" w:rsidP="005520AD">
      <w:pPr>
        <w:jc w:val="both"/>
        <w:rPr>
          <w:rFonts w:ascii="Arial" w:hAnsi="Arial" w:cs="Arial"/>
        </w:rPr>
      </w:pPr>
      <w:r w:rsidRPr="00926144">
        <w:rPr>
          <w:rFonts w:ascii="Arial" w:hAnsi="Arial" w:cs="Arial"/>
          <w:lang w:val="sr-Cyrl-CS"/>
        </w:rPr>
        <w:t xml:space="preserve">   </w:t>
      </w:r>
      <w:r w:rsidRPr="00926144">
        <w:rPr>
          <w:rFonts w:ascii="Arial" w:hAnsi="Arial" w:cs="Arial"/>
          <w:lang w:val="sr-Cyrl-CS"/>
        </w:rPr>
        <w:tab/>
        <w:t xml:space="preserve">Извршилац ће са </w:t>
      </w:r>
      <w:r w:rsidRPr="00926144">
        <w:rPr>
          <w:rFonts w:ascii="Arial" w:hAnsi="Arial" w:cs="Arial"/>
        </w:rPr>
        <w:t>вршењем</w:t>
      </w:r>
      <w:r w:rsidRPr="00926144">
        <w:rPr>
          <w:rFonts w:ascii="Arial" w:hAnsi="Arial" w:cs="Arial"/>
          <w:lang w:val="sr-Cyrl-CS"/>
        </w:rPr>
        <w:t xml:space="preserve"> </w:t>
      </w:r>
      <w:r w:rsidRPr="00926144">
        <w:rPr>
          <w:rFonts w:ascii="Arial" w:hAnsi="Arial" w:cs="Arial"/>
        </w:rPr>
        <w:t>стручног надзора</w:t>
      </w:r>
      <w:r w:rsidRPr="00926144">
        <w:rPr>
          <w:rFonts w:ascii="Arial" w:hAnsi="Arial" w:cs="Arial"/>
          <w:lang w:val="sr-Cyrl-CS"/>
        </w:rPr>
        <w:t xml:space="preserve"> отпочети </w:t>
      </w:r>
      <w:r w:rsidRPr="00926144">
        <w:rPr>
          <w:rFonts w:ascii="Arial" w:hAnsi="Arial" w:cs="Arial"/>
        </w:rPr>
        <w:t xml:space="preserve"> даном</w:t>
      </w:r>
      <w:r w:rsidRPr="00926144">
        <w:rPr>
          <w:rFonts w:ascii="Arial" w:hAnsi="Arial" w:cs="Arial"/>
          <w:lang w:val="sr-Cyrl-CS"/>
        </w:rPr>
        <w:t xml:space="preserve"> увођења у посао извођача радова </w:t>
      </w:r>
      <w:r w:rsidRPr="00926144">
        <w:rPr>
          <w:rFonts w:ascii="Arial" w:hAnsi="Arial" w:cs="Arial"/>
        </w:rPr>
        <w:t>од стране Наручиоца</w:t>
      </w:r>
      <w:r w:rsidRPr="00926144">
        <w:rPr>
          <w:rFonts w:ascii="Arial" w:hAnsi="Arial" w:cs="Arial"/>
          <w:lang w:val="sr-Cyrl-CS"/>
        </w:rPr>
        <w:t xml:space="preserve"> </w:t>
      </w:r>
      <w:r w:rsidRPr="00926144">
        <w:rPr>
          <w:rFonts w:ascii="Arial" w:hAnsi="Arial" w:cs="Arial"/>
        </w:rPr>
        <w:t>и пријема документације од стране наручиоца, и то</w:t>
      </w:r>
      <w:r w:rsidRPr="00926144">
        <w:rPr>
          <w:rFonts w:ascii="Arial" w:hAnsi="Arial" w:cs="Arial"/>
          <w:lang w:val="sr-Cyrl-CS"/>
        </w:rPr>
        <w:t>:</w:t>
      </w:r>
    </w:p>
    <w:p w:rsidR="005520AD" w:rsidRPr="00926144" w:rsidRDefault="005520AD" w:rsidP="00FE27EF">
      <w:pPr>
        <w:pStyle w:val="ListParagraph"/>
        <w:numPr>
          <w:ilvl w:val="1"/>
          <w:numId w:val="6"/>
        </w:numPr>
        <w:tabs>
          <w:tab w:val="left" w:pos="450"/>
        </w:tabs>
        <w:ind w:left="450" w:firstLine="0"/>
        <w:jc w:val="both"/>
        <w:rPr>
          <w:rFonts w:ascii="Arial" w:hAnsi="Arial" w:cs="Arial"/>
        </w:rPr>
      </w:pPr>
      <w:r w:rsidRPr="00926144">
        <w:rPr>
          <w:rFonts w:ascii="Arial" w:hAnsi="Arial" w:cs="Arial"/>
        </w:rPr>
        <w:lastRenderedPageBreak/>
        <w:t>налога за вршење стручног надзора;</w:t>
      </w:r>
    </w:p>
    <w:p w:rsidR="005520AD" w:rsidRPr="00926144" w:rsidRDefault="005520AD" w:rsidP="00FE27EF">
      <w:pPr>
        <w:pStyle w:val="ListParagraph"/>
        <w:numPr>
          <w:ilvl w:val="1"/>
          <w:numId w:val="6"/>
        </w:numPr>
        <w:tabs>
          <w:tab w:val="left" w:pos="450"/>
        </w:tabs>
        <w:ind w:left="450" w:firstLine="0"/>
        <w:jc w:val="both"/>
        <w:rPr>
          <w:rFonts w:ascii="Arial" w:hAnsi="Arial" w:cs="Arial"/>
        </w:rPr>
      </w:pPr>
      <w:r w:rsidRPr="00926144">
        <w:rPr>
          <w:rFonts w:ascii="Arial" w:hAnsi="Arial" w:cs="Arial"/>
        </w:rPr>
        <w:t>уговора са извођачем радова;</w:t>
      </w:r>
    </w:p>
    <w:p w:rsidR="005520AD" w:rsidRPr="00926144" w:rsidRDefault="005520AD" w:rsidP="00FE27EF">
      <w:pPr>
        <w:pStyle w:val="ListParagraph"/>
        <w:numPr>
          <w:ilvl w:val="1"/>
          <w:numId w:val="6"/>
        </w:numPr>
        <w:tabs>
          <w:tab w:val="left" w:pos="90"/>
          <w:tab w:val="left" w:pos="360"/>
        </w:tabs>
        <w:ind w:left="90" w:firstLine="360"/>
        <w:jc w:val="both"/>
        <w:rPr>
          <w:rFonts w:ascii="Arial" w:hAnsi="Arial" w:cs="Arial"/>
        </w:rPr>
      </w:pPr>
      <w:proofErr w:type="gramStart"/>
      <w:r w:rsidRPr="00926144">
        <w:rPr>
          <w:rFonts w:ascii="Arial" w:hAnsi="Arial" w:cs="Arial"/>
        </w:rPr>
        <w:t>расположиве</w:t>
      </w:r>
      <w:proofErr w:type="gramEnd"/>
      <w:r w:rsidRPr="00926144">
        <w:rPr>
          <w:rFonts w:ascii="Arial" w:hAnsi="Arial" w:cs="Arial"/>
        </w:rPr>
        <w:t xml:space="preserve"> техничке документације, односно предмера и предрачуна за извођење радова.</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Ако Извршилац не започне надзор у року из пре</w:t>
      </w:r>
      <w:r w:rsidRPr="00926144">
        <w:rPr>
          <w:rFonts w:ascii="Arial" w:hAnsi="Arial" w:cs="Arial"/>
          <w:lang w:val="sr-Cyrl-CS"/>
        </w:rPr>
        <w:t>т</w:t>
      </w:r>
      <w:r w:rsidRPr="00926144">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roofErr w:type="gramEnd"/>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Ако Извршилац ни у накнадном року из става 2.</w:t>
      </w:r>
      <w:proofErr w:type="gramEnd"/>
      <w:r w:rsidRPr="00926144">
        <w:rPr>
          <w:rFonts w:ascii="Arial" w:hAnsi="Arial" w:cs="Arial"/>
        </w:rPr>
        <w:t xml:space="preserve"> </w:t>
      </w:r>
      <w:proofErr w:type="gramStart"/>
      <w:r w:rsidRPr="00926144">
        <w:rPr>
          <w:rFonts w:ascii="Arial" w:hAnsi="Arial" w:cs="Arial"/>
        </w:rPr>
        <w:t>овог</w:t>
      </w:r>
      <w:proofErr w:type="gramEnd"/>
      <w:r w:rsidRPr="00926144">
        <w:rPr>
          <w:rFonts w:ascii="Arial" w:hAnsi="Arial" w:cs="Arial"/>
        </w:rPr>
        <w:t xml:space="preserve"> члана не започне са пружањем уговорених услуга надзора, Наручилац има право да за сваки дан закашњења по свакој конкретној инвестицији, о</w:t>
      </w:r>
      <w:r w:rsidR="00F82787" w:rsidRPr="00926144">
        <w:rPr>
          <w:rFonts w:ascii="Arial" w:hAnsi="Arial" w:cs="Arial"/>
        </w:rPr>
        <w:t>д Извршиоца наплати 0,5</w:t>
      </w:r>
      <w:r w:rsidRPr="00926144">
        <w:rPr>
          <w:rFonts w:ascii="Arial" w:hAnsi="Arial" w:cs="Arial"/>
        </w:rPr>
        <w:t xml:space="preserve">% вредности уговора из члана 4. </w:t>
      </w:r>
      <w:proofErr w:type="gramStart"/>
      <w:r w:rsidRPr="00926144">
        <w:rPr>
          <w:rFonts w:ascii="Arial" w:hAnsi="Arial" w:cs="Arial"/>
        </w:rPr>
        <w:t>став</w:t>
      </w:r>
      <w:proofErr w:type="gramEnd"/>
      <w:r w:rsidRPr="00926144">
        <w:rPr>
          <w:rFonts w:ascii="Arial" w:hAnsi="Arial" w:cs="Arial"/>
        </w:rPr>
        <w:t xml:space="preserve"> 1. </w:t>
      </w:r>
      <w:proofErr w:type="gramStart"/>
      <w:r w:rsidRPr="00926144">
        <w:rPr>
          <w:rFonts w:ascii="Arial" w:hAnsi="Arial" w:cs="Arial"/>
        </w:rPr>
        <w:t>овог</w:t>
      </w:r>
      <w:proofErr w:type="gramEnd"/>
      <w:r w:rsidRPr="00926144">
        <w:rPr>
          <w:rFonts w:ascii="Arial" w:hAnsi="Arial" w:cs="Arial"/>
        </w:rPr>
        <w:t xml:space="preserve"> уговора, а не више од 5% или једнострано раскине овај уговор и захтева од Извршиоца накнаду штете до износа из члана 4. </w:t>
      </w:r>
      <w:proofErr w:type="gramStart"/>
      <w:r w:rsidRPr="00926144">
        <w:rPr>
          <w:rFonts w:ascii="Arial" w:hAnsi="Arial" w:cs="Arial"/>
        </w:rPr>
        <w:t>став</w:t>
      </w:r>
      <w:proofErr w:type="gramEnd"/>
      <w:r w:rsidRPr="00926144">
        <w:rPr>
          <w:rFonts w:ascii="Arial" w:hAnsi="Arial" w:cs="Arial"/>
        </w:rPr>
        <w:t xml:space="preserve"> 1. </w:t>
      </w:r>
      <w:proofErr w:type="gramStart"/>
      <w:r w:rsidRPr="00926144">
        <w:rPr>
          <w:rFonts w:ascii="Arial" w:hAnsi="Arial" w:cs="Arial"/>
        </w:rPr>
        <w:t>овог</w:t>
      </w:r>
      <w:proofErr w:type="gramEnd"/>
      <w:r w:rsidRPr="00926144">
        <w:rPr>
          <w:rFonts w:ascii="Arial" w:hAnsi="Arial" w:cs="Arial"/>
        </w:rPr>
        <w:t xml:space="preserve"> уговора. </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 </w:t>
      </w:r>
      <w:proofErr w:type="gramStart"/>
      <w:r w:rsidRPr="00926144">
        <w:rPr>
          <w:rFonts w:ascii="Arial" w:hAnsi="Arial" w:cs="Arial"/>
        </w:rPr>
        <w:t>Уговорну казну из става 3.</w:t>
      </w:r>
      <w:proofErr w:type="gramEnd"/>
      <w:r w:rsidRPr="00926144">
        <w:rPr>
          <w:rFonts w:ascii="Arial" w:hAnsi="Arial" w:cs="Arial"/>
        </w:rPr>
        <w:t xml:space="preserve">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w:t>
      </w:r>
      <w:r w:rsidR="00F82787" w:rsidRPr="00926144">
        <w:rPr>
          <w:rFonts w:ascii="Arial" w:hAnsi="Arial" w:cs="Arial"/>
        </w:rPr>
        <w:t>ручни надзор (0</w:t>
      </w:r>
      <w:proofErr w:type="gramStart"/>
      <w:r w:rsidR="00F82787" w:rsidRPr="00926144">
        <w:rPr>
          <w:rFonts w:ascii="Arial" w:hAnsi="Arial" w:cs="Arial"/>
        </w:rPr>
        <w:t>,5</w:t>
      </w:r>
      <w:proofErr w:type="gramEnd"/>
      <w:r w:rsidRPr="00926144">
        <w:rPr>
          <w:rFonts w:ascii="Arial" w:hAnsi="Arial" w:cs="Arial"/>
        </w:rPr>
        <w:t>% износа из члана 4. став 1. овог уговора за сва</w:t>
      </w:r>
      <w:r w:rsidR="00F82787" w:rsidRPr="00926144">
        <w:rPr>
          <w:rFonts w:ascii="Arial" w:hAnsi="Arial" w:cs="Arial"/>
        </w:rPr>
        <w:t>ки дан одсуства, а не више од 5</w:t>
      </w:r>
      <w:r w:rsidRPr="00926144">
        <w:rPr>
          <w:rFonts w:ascii="Arial" w:hAnsi="Arial" w:cs="Arial"/>
        </w:rPr>
        <w:t>%).</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7.</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eastAsia="Times New Roman"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 xml:space="preserve">Извршилац </w:t>
      </w:r>
      <w:r w:rsidRPr="00926144">
        <w:rPr>
          <w:rFonts w:ascii="Arial" w:eastAsia="Times New Roman" w:hAnsi="Arial" w:cs="Arial"/>
        </w:rPr>
        <w:t>је дужан да надзор врши до коначног рока за завршетак радова према уговору о изођењу радова над којима врши стручни надзор.</w:t>
      </w:r>
      <w:proofErr w:type="gramEnd"/>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 xml:space="preserve"> </w:t>
      </w:r>
      <w:proofErr w:type="gramStart"/>
      <w:r w:rsidRPr="00926144">
        <w:rPr>
          <w:rFonts w:ascii="Arial" w:eastAsia="Times New Roman" w:hAnsi="Arial" w:cs="Arial"/>
        </w:rPr>
        <w:t>Извршилац је дужан да у извршењу овде уговореног посла поступа с пажњом доброг стручњака.</w:t>
      </w:r>
      <w:proofErr w:type="gramEnd"/>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Извршилац одговара за:</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правилност метода које примењује у вршењу стручног надзора или их препоручује наручиоцу;</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целовитост у пружању услуга стручног надзора;</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 xml:space="preserve">пружање услуга надзора у оквирима уговорених износа накнаде; </w:t>
      </w:r>
    </w:p>
    <w:p w:rsidR="005520AD" w:rsidRPr="00926144" w:rsidRDefault="005520AD" w:rsidP="00FE27EF">
      <w:pPr>
        <w:pStyle w:val="ListParagraph"/>
        <w:numPr>
          <w:ilvl w:val="0"/>
          <w:numId w:val="7"/>
        </w:numPr>
        <w:ind w:left="720"/>
        <w:jc w:val="both"/>
        <w:rPr>
          <w:rFonts w:ascii="Arial" w:eastAsia="Times New Roman" w:hAnsi="Arial" w:cs="Arial"/>
        </w:rPr>
      </w:pPr>
      <w:proofErr w:type="gramStart"/>
      <w:r w:rsidRPr="00926144">
        <w:rPr>
          <w:rFonts w:ascii="Arial" w:eastAsia="Times New Roman" w:hAnsi="Arial" w:cs="Arial"/>
        </w:rPr>
        <w:t>пружање</w:t>
      </w:r>
      <w:proofErr w:type="gramEnd"/>
      <w:r w:rsidRPr="00926144">
        <w:rPr>
          <w:rFonts w:ascii="Arial" w:eastAsia="Times New Roman" w:hAnsi="Arial" w:cs="Arial"/>
        </w:rPr>
        <w:t xml:space="preserve"> услуга у уговореним роковима.</w:t>
      </w:r>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 xml:space="preserve">У случају да Извршилац не врши уговорене послове надзора на начин предвиђен у ставовима </w:t>
      </w:r>
      <w:proofErr w:type="gramStart"/>
      <w:r w:rsidRPr="00926144">
        <w:rPr>
          <w:rFonts w:ascii="Arial" w:eastAsia="Times New Roman" w:hAnsi="Arial" w:cs="Arial"/>
        </w:rPr>
        <w:t>1.,</w:t>
      </w:r>
      <w:proofErr w:type="gramEnd"/>
      <w:r w:rsidRPr="00926144">
        <w:rPr>
          <w:rFonts w:ascii="Arial" w:eastAsia="Times New Roman" w:hAnsi="Arial" w:cs="Arial"/>
        </w:rPr>
        <w:t xml:space="preserve"> 2. </w:t>
      </w:r>
      <w:proofErr w:type="gramStart"/>
      <w:r w:rsidRPr="00926144">
        <w:rPr>
          <w:rFonts w:ascii="Arial" w:eastAsia="Times New Roman" w:hAnsi="Arial" w:cs="Arial"/>
        </w:rPr>
        <w:t>и</w:t>
      </w:r>
      <w:proofErr w:type="gramEnd"/>
      <w:r w:rsidRPr="00926144">
        <w:rPr>
          <w:rFonts w:ascii="Arial" w:eastAsia="Times New Roman" w:hAnsi="Arial" w:cs="Arial"/>
        </w:rPr>
        <w:t xml:space="preserve"> 3. </w:t>
      </w:r>
      <w:proofErr w:type="gramStart"/>
      <w:r w:rsidRPr="00926144">
        <w:rPr>
          <w:rFonts w:ascii="Arial" w:eastAsia="Times New Roman" w:hAnsi="Arial" w:cs="Arial"/>
        </w:rPr>
        <w:t>овог</w:t>
      </w:r>
      <w:proofErr w:type="gramEnd"/>
      <w:r w:rsidRPr="00926144">
        <w:rPr>
          <w:rFonts w:ascii="Arial" w:eastAsia="Times New Roman" w:hAnsi="Arial" w:cs="Arial"/>
        </w:rPr>
        <w:t xml:space="preserve"> члана, Наручилац има право да раскине уговор и захтева од Извршиоца накнаду штете.</w:t>
      </w:r>
    </w:p>
    <w:p w:rsidR="005520AD" w:rsidRPr="00926144" w:rsidRDefault="005520AD" w:rsidP="005520AD">
      <w:pPr>
        <w:jc w:val="both"/>
        <w:rPr>
          <w:rFonts w:ascii="Arial" w:eastAsia="Times New Roman" w:hAnsi="Arial" w:cs="Arial"/>
        </w:rPr>
      </w:pPr>
    </w:p>
    <w:p w:rsidR="005520AD" w:rsidRPr="00926144" w:rsidRDefault="005520AD" w:rsidP="005520AD">
      <w:pPr>
        <w:autoSpaceDE w:val="0"/>
        <w:jc w:val="center"/>
        <w:rPr>
          <w:rFonts w:ascii="Arial" w:eastAsia="Times New Roman" w:hAnsi="Arial" w:cs="Arial"/>
          <w:b/>
        </w:rPr>
      </w:pPr>
      <w:proofErr w:type="gramStart"/>
      <w:r w:rsidRPr="00926144">
        <w:rPr>
          <w:rFonts w:ascii="Arial" w:eastAsia="Times New Roman" w:hAnsi="Arial" w:cs="Arial"/>
          <w:b/>
        </w:rPr>
        <w:t>Члан 8.</w:t>
      </w:r>
      <w:proofErr w:type="gramEnd"/>
      <w:r w:rsidRPr="00926144">
        <w:rPr>
          <w:rFonts w:ascii="Arial" w:eastAsia="Times New Roman" w:hAnsi="Arial" w:cs="Arial"/>
          <w:b/>
        </w:rPr>
        <w:t xml:space="preserve"> </w:t>
      </w:r>
    </w:p>
    <w:p w:rsidR="00F82787" w:rsidRPr="00926144" w:rsidRDefault="00F82787" w:rsidP="005520AD">
      <w:pPr>
        <w:autoSpaceDE w:val="0"/>
        <w:jc w:val="center"/>
        <w:rPr>
          <w:rFonts w:ascii="Arial" w:eastAsia="Times New Roman" w:hAnsi="Arial" w:cs="Arial"/>
          <w:b/>
        </w:rPr>
      </w:pPr>
    </w:p>
    <w:p w:rsidR="00F82787" w:rsidRPr="00926144" w:rsidRDefault="00F82787" w:rsidP="007E5E8F">
      <w:pPr>
        <w:ind w:firstLine="720"/>
        <w:jc w:val="both"/>
        <w:rPr>
          <w:rFonts w:ascii="Arial" w:hAnsi="Arial" w:cs="Arial"/>
          <w:bCs/>
          <w:i/>
          <w:iCs/>
        </w:rPr>
      </w:pPr>
      <w:r w:rsidRPr="00926144">
        <w:rPr>
          <w:rFonts w:ascii="Arial" w:hAnsi="Arial" w:cs="Arial"/>
          <w:bCs/>
          <w:iCs/>
          <w:lang w:val="ru-RU"/>
        </w:rPr>
        <w:t>Извршилац ће део услуга које су предмет овог уговора извр</w:t>
      </w:r>
      <w:r w:rsidRPr="00926144">
        <w:rPr>
          <w:rFonts w:ascii="Arial" w:hAnsi="Arial" w:cs="Arial"/>
          <w:bCs/>
          <w:iCs/>
          <w:lang w:val="sr-Cyrl-CS"/>
        </w:rPr>
        <w:t>ш</w:t>
      </w:r>
      <w:r w:rsidRPr="00926144">
        <w:rPr>
          <w:rFonts w:ascii="Arial" w:hAnsi="Arial" w:cs="Arial"/>
          <w:bCs/>
          <w:iCs/>
          <w:lang w:val="ru-RU"/>
        </w:rPr>
        <w:t>ити преко подизвођача ______________________________________, са седиштем у _______________________ ПИБ _______________</w:t>
      </w:r>
      <w:r w:rsidRPr="00926144">
        <w:rPr>
          <w:rFonts w:ascii="Arial" w:hAnsi="Arial" w:cs="Arial"/>
          <w:bCs/>
          <w:iCs/>
          <w:lang w:val="sr-Cyrl-CS"/>
        </w:rPr>
        <w:t>_</w:t>
      </w:r>
      <w:r w:rsidRPr="00926144">
        <w:rPr>
          <w:rFonts w:ascii="Arial" w:hAnsi="Arial" w:cs="Arial"/>
          <w:bCs/>
          <w:iCs/>
          <w:lang w:val="ru-RU"/>
        </w:rPr>
        <w:t xml:space="preserve">, матични број _____________, </w:t>
      </w:r>
      <w:r w:rsidRPr="00926144">
        <w:rPr>
          <w:rFonts w:ascii="Arial" w:hAnsi="Arial" w:cs="Arial"/>
          <w:bCs/>
          <w:i/>
          <w:iCs/>
          <w:lang w:val="ru-RU"/>
        </w:rPr>
        <w:t>(ово се попуњава само у случају ако има подизвођача).</w:t>
      </w:r>
    </w:p>
    <w:p w:rsidR="007E5E8F" w:rsidRDefault="00F82787" w:rsidP="007E6F66">
      <w:pPr>
        <w:jc w:val="both"/>
        <w:rPr>
          <w:rFonts w:ascii="Arial" w:hAnsi="Arial" w:cs="Arial"/>
          <w:bCs/>
          <w:iCs/>
          <w:lang w:val="ru-RU"/>
        </w:rPr>
      </w:pPr>
      <w:r w:rsidRPr="00926144">
        <w:rPr>
          <w:rFonts w:ascii="Arial" w:hAnsi="Arial" w:cs="Arial"/>
          <w:bCs/>
          <w:iCs/>
          <w:lang w:val="ru-RU"/>
        </w:rPr>
        <w:t>Извршилац у потпуности одговара Наручиоцу за извршење уговорених обавеза, те и Услуга пружене од стране подизвођача, као да их је сам пружио.</w:t>
      </w:r>
    </w:p>
    <w:p w:rsidR="00AF23A4" w:rsidRDefault="00AF23A4" w:rsidP="007E6F66">
      <w:pPr>
        <w:jc w:val="both"/>
        <w:rPr>
          <w:rFonts w:ascii="Arial" w:hAnsi="Arial" w:cs="Arial"/>
          <w:bCs/>
          <w:iCs/>
          <w:lang w:val="ru-RU"/>
        </w:rPr>
      </w:pPr>
    </w:p>
    <w:p w:rsidR="00AF23A4" w:rsidRDefault="00AF23A4" w:rsidP="007E6F66">
      <w:pPr>
        <w:jc w:val="both"/>
        <w:rPr>
          <w:rFonts w:ascii="Arial" w:hAnsi="Arial" w:cs="Arial"/>
          <w:bCs/>
          <w:iCs/>
          <w:lang w:val="ru-RU"/>
        </w:rPr>
      </w:pPr>
    </w:p>
    <w:p w:rsidR="00AF23A4" w:rsidRDefault="00AF23A4" w:rsidP="007E6F66">
      <w:pPr>
        <w:jc w:val="both"/>
        <w:rPr>
          <w:rFonts w:ascii="Arial" w:hAnsi="Arial" w:cs="Arial"/>
          <w:bCs/>
          <w:iCs/>
          <w:lang w:val="ru-RU"/>
        </w:rPr>
      </w:pPr>
    </w:p>
    <w:p w:rsidR="00AF23A4" w:rsidRDefault="00AF23A4" w:rsidP="007E6F66">
      <w:pPr>
        <w:jc w:val="both"/>
        <w:rPr>
          <w:rFonts w:ascii="Arial" w:hAnsi="Arial" w:cs="Arial"/>
          <w:bCs/>
          <w:iCs/>
          <w:lang w:val="ru-RU"/>
        </w:rPr>
      </w:pPr>
    </w:p>
    <w:p w:rsidR="00AF23A4" w:rsidRPr="00926144" w:rsidRDefault="00AF23A4" w:rsidP="007E6F66">
      <w:pPr>
        <w:jc w:val="both"/>
        <w:rPr>
          <w:rFonts w:ascii="Arial" w:hAnsi="Arial" w:cs="Arial"/>
          <w:bCs/>
          <w:iCs/>
          <w:lang w:val="ru-RU"/>
        </w:rPr>
      </w:pPr>
    </w:p>
    <w:p w:rsidR="005520AD" w:rsidRPr="00926144" w:rsidRDefault="005520AD" w:rsidP="005520AD">
      <w:pPr>
        <w:autoSpaceDE w:val="0"/>
        <w:jc w:val="center"/>
        <w:rPr>
          <w:rFonts w:ascii="Arial" w:eastAsia="Times New Roman" w:hAnsi="Arial" w:cs="Arial"/>
          <w:b/>
          <w:bCs/>
        </w:rPr>
      </w:pPr>
      <w:proofErr w:type="gramStart"/>
      <w:r w:rsidRPr="00926144">
        <w:rPr>
          <w:rFonts w:ascii="Arial" w:eastAsia="Times New Roman" w:hAnsi="Arial" w:cs="Arial"/>
          <w:b/>
          <w:bCs/>
        </w:rPr>
        <w:lastRenderedPageBreak/>
        <w:t>Члан 9.</w:t>
      </w:r>
      <w:proofErr w:type="gramEnd"/>
    </w:p>
    <w:p w:rsidR="005520AD" w:rsidRPr="00926144" w:rsidRDefault="005520AD" w:rsidP="005520AD">
      <w:pPr>
        <w:autoSpaceDE w:val="0"/>
        <w:jc w:val="center"/>
        <w:rPr>
          <w:rFonts w:ascii="Arial" w:eastAsia="Times New Roman" w:hAnsi="Arial" w:cs="Arial"/>
          <w:bCs/>
        </w:rPr>
      </w:pPr>
    </w:p>
    <w:p w:rsidR="005520AD" w:rsidRPr="00926144" w:rsidRDefault="005520AD" w:rsidP="005520AD">
      <w:pPr>
        <w:autoSpaceDE w:val="0"/>
        <w:jc w:val="both"/>
        <w:rPr>
          <w:rFonts w:ascii="Arial" w:eastAsia="Times New Roman" w:hAnsi="Arial" w:cs="Arial"/>
          <w:bCs/>
          <w:lang w:val="sr-Cyrl-CS"/>
        </w:rPr>
      </w:pPr>
      <w:r w:rsidRPr="00926144">
        <w:rPr>
          <w:rFonts w:ascii="Arial" w:eastAsia="Times New Roman" w:hAnsi="Arial" w:cs="Arial"/>
          <w:bCs/>
          <w:lang w:val="sr-Cyrl-CS"/>
        </w:rPr>
        <w:t xml:space="preserve">   </w:t>
      </w:r>
      <w:r w:rsidRPr="00926144">
        <w:rPr>
          <w:rFonts w:ascii="Arial" w:eastAsia="Times New Roman" w:hAnsi="Arial" w:cs="Arial"/>
          <w:bCs/>
          <w:lang w:val="sr-Cyrl-CS"/>
        </w:rPr>
        <w:tab/>
      </w:r>
      <w:proofErr w:type="gramStart"/>
      <w:r w:rsidRPr="00926144">
        <w:rPr>
          <w:rFonts w:ascii="Arial" w:eastAsia="Times New Roman" w:hAnsi="Arial" w:cs="Arial"/>
          <w:bCs/>
        </w:rPr>
        <w:t>Ако Извршилац не извршава своје обавезе у складу са одредбама овог уговора, Наручилац</w:t>
      </w:r>
      <w:r w:rsidRPr="00926144">
        <w:rPr>
          <w:rFonts w:ascii="Arial" w:eastAsia="Times New Roman" w:hAnsi="Arial" w:cs="Arial"/>
          <w:bCs/>
          <w:lang w:val="sr-Cyrl-CS"/>
        </w:rPr>
        <w:t xml:space="preserve"> има право на једностран раскид уговора </w:t>
      </w:r>
      <w:r w:rsidRPr="00926144">
        <w:rPr>
          <w:rFonts w:ascii="Arial" w:eastAsia="Times New Roman" w:hAnsi="Arial" w:cs="Arial"/>
          <w:bCs/>
        </w:rPr>
        <w:t>и да захтева накнаду штете од Извршиоца до износа из члана 4.</w:t>
      </w:r>
      <w:proofErr w:type="gramEnd"/>
      <w:r w:rsidRPr="00926144">
        <w:rPr>
          <w:rFonts w:ascii="Arial" w:eastAsia="Times New Roman" w:hAnsi="Arial" w:cs="Arial"/>
          <w:bCs/>
        </w:rPr>
        <w:t xml:space="preserve"> </w:t>
      </w:r>
      <w:proofErr w:type="gramStart"/>
      <w:r w:rsidRPr="00926144">
        <w:rPr>
          <w:rFonts w:ascii="Arial" w:eastAsia="Times New Roman" w:hAnsi="Arial" w:cs="Arial"/>
          <w:bCs/>
        </w:rPr>
        <w:t>став</w:t>
      </w:r>
      <w:proofErr w:type="gramEnd"/>
      <w:r w:rsidRPr="00926144">
        <w:rPr>
          <w:rFonts w:ascii="Arial" w:eastAsia="Times New Roman" w:hAnsi="Arial" w:cs="Arial"/>
          <w:bCs/>
        </w:rPr>
        <w:t xml:space="preserve"> 1. </w:t>
      </w:r>
      <w:proofErr w:type="gramStart"/>
      <w:r w:rsidRPr="00926144">
        <w:rPr>
          <w:rFonts w:ascii="Arial" w:eastAsia="Times New Roman" w:hAnsi="Arial" w:cs="Arial"/>
          <w:bCs/>
        </w:rPr>
        <w:t>овог</w:t>
      </w:r>
      <w:proofErr w:type="gramEnd"/>
      <w:r w:rsidRPr="00926144">
        <w:rPr>
          <w:rFonts w:ascii="Arial" w:eastAsia="Times New Roman" w:hAnsi="Arial" w:cs="Arial"/>
          <w:bCs/>
        </w:rPr>
        <w:t xml:space="preserve"> уговора, и Извршилац је дужан је да ту штету надокнади најкасније у року од 15 дана од дана пријема писменог захтева наручиоца за накнаду штете.</w:t>
      </w:r>
    </w:p>
    <w:p w:rsidR="005520AD" w:rsidRPr="00926144" w:rsidRDefault="005520AD" w:rsidP="005520AD">
      <w:pPr>
        <w:autoSpaceDE w:val="0"/>
        <w:jc w:val="both"/>
        <w:rPr>
          <w:rFonts w:ascii="Arial" w:eastAsia="Times New Roman" w:hAnsi="Arial" w:cs="Arial"/>
          <w:bCs/>
        </w:rPr>
      </w:pPr>
      <w:r w:rsidRPr="00926144">
        <w:rPr>
          <w:rFonts w:ascii="Arial" w:eastAsia="Times New Roman" w:hAnsi="Arial" w:cs="Arial"/>
          <w:bCs/>
          <w:lang w:val="sr-Cyrl-CS"/>
        </w:rPr>
        <w:t xml:space="preserve">  </w:t>
      </w:r>
      <w:r w:rsidRPr="00926144">
        <w:rPr>
          <w:rFonts w:ascii="Arial" w:eastAsia="Times New Roman" w:hAnsi="Arial" w:cs="Arial"/>
          <w:bCs/>
          <w:lang w:val="sr-Cyrl-CS"/>
        </w:rPr>
        <w:tab/>
        <w:t xml:space="preserve"> Уговор се раскида писменом изјавом намере </w:t>
      </w:r>
      <w:r w:rsidRPr="00926144">
        <w:rPr>
          <w:rFonts w:ascii="Arial" w:eastAsia="Times New Roman" w:hAnsi="Arial" w:cs="Arial"/>
          <w:bCs/>
        </w:rPr>
        <w:t>Наручиоца</w:t>
      </w:r>
      <w:r w:rsidRPr="00926144">
        <w:rPr>
          <w:rFonts w:ascii="Arial" w:eastAsia="Times New Roman" w:hAnsi="Arial" w:cs="Arial"/>
          <w:bCs/>
          <w:lang w:val="sr-Cyrl-CS"/>
        </w:rPr>
        <w:t>, која се доставља Изв</w:t>
      </w:r>
      <w:r w:rsidRPr="00926144">
        <w:rPr>
          <w:rFonts w:ascii="Arial" w:eastAsia="Times New Roman" w:hAnsi="Arial" w:cs="Arial"/>
          <w:bCs/>
        </w:rPr>
        <w:t>ршиоцу</w:t>
      </w:r>
      <w:r w:rsidRPr="00926144">
        <w:rPr>
          <w:rFonts w:ascii="Arial" w:eastAsia="Times New Roman" w:hAnsi="Arial" w:cs="Arial"/>
          <w:bCs/>
          <w:lang w:val="sr-Cyrl-CS"/>
        </w:rPr>
        <w:t xml:space="preserve">. Изјава мора да садржи основ, односно образложење за раскид уговора. </w:t>
      </w:r>
      <w:proofErr w:type="gramStart"/>
      <w:r w:rsidRPr="00926144">
        <w:rPr>
          <w:rFonts w:ascii="Arial" w:eastAsia="Times New Roman" w:hAnsi="Arial" w:cs="Arial"/>
          <w:bCs/>
        </w:rPr>
        <w:t>Уговор се сматра раскинутим даном пријема изјаве од стране Извршиоца.</w:t>
      </w:r>
      <w:proofErr w:type="gramEnd"/>
    </w:p>
    <w:p w:rsidR="005520AD" w:rsidRPr="00926144" w:rsidRDefault="005520AD" w:rsidP="005520AD">
      <w:pPr>
        <w:autoSpaceDE w:val="0"/>
        <w:jc w:val="both"/>
        <w:rPr>
          <w:rFonts w:ascii="Arial" w:eastAsia="Times New Roman" w:hAnsi="Arial" w:cs="Arial"/>
          <w:bCs/>
        </w:rPr>
      </w:pPr>
    </w:p>
    <w:p w:rsidR="005520AD" w:rsidRPr="00926144" w:rsidRDefault="005520AD" w:rsidP="005520AD">
      <w:pPr>
        <w:autoSpaceDE w:val="0"/>
        <w:jc w:val="center"/>
        <w:rPr>
          <w:rFonts w:ascii="Arial" w:eastAsia="Times New Roman" w:hAnsi="Arial" w:cs="Arial"/>
          <w:b/>
          <w:bCs/>
        </w:rPr>
      </w:pPr>
      <w:proofErr w:type="gramStart"/>
      <w:r w:rsidRPr="00926144">
        <w:rPr>
          <w:rFonts w:ascii="Arial" w:eastAsia="Times New Roman" w:hAnsi="Arial" w:cs="Arial"/>
          <w:b/>
          <w:bCs/>
        </w:rPr>
        <w:t>Члан 10.</w:t>
      </w:r>
      <w:proofErr w:type="gramEnd"/>
    </w:p>
    <w:p w:rsidR="005520AD" w:rsidRPr="00926144" w:rsidRDefault="005520AD" w:rsidP="005520AD">
      <w:pPr>
        <w:autoSpaceDE w:val="0"/>
        <w:jc w:val="center"/>
        <w:rPr>
          <w:rFonts w:ascii="Arial" w:hAnsi="Arial" w:cs="Arial"/>
          <w:bCs/>
        </w:rPr>
      </w:pPr>
    </w:p>
    <w:p w:rsidR="005520AD" w:rsidRPr="00926144" w:rsidRDefault="005520AD" w:rsidP="005520AD">
      <w:pPr>
        <w:jc w:val="both"/>
        <w:rPr>
          <w:rFonts w:ascii="Arial" w:hAnsi="Arial" w:cs="Arial"/>
          <w:bCs/>
        </w:rPr>
      </w:pPr>
      <w:r w:rsidRPr="00926144">
        <w:rPr>
          <w:rFonts w:ascii="Arial" w:hAnsi="Arial" w:cs="Arial"/>
          <w:bCs/>
        </w:rPr>
        <w:t xml:space="preserve">   </w:t>
      </w:r>
      <w:r w:rsidRPr="00926144">
        <w:rPr>
          <w:rFonts w:ascii="Arial" w:hAnsi="Arial" w:cs="Arial"/>
          <w:bCs/>
        </w:rPr>
        <w:tab/>
      </w:r>
      <w:proofErr w:type="gramStart"/>
      <w:r w:rsidRPr="00926144">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roofErr w:type="gramEnd"/>
    </w:p>
    <w:p w:rsidR="005520AD" w:rsidRPr="00926144" w:rsidRDefault="005520AD" w:rsidP="005520AD">
      <w:pPr>
        <w:jc w:val="both"/>
        <w:rPr>
          <w:rFonts w:ascii="Arial" w:hAnsi="Arial" w:cs="Arial"/>
          <w:bCs/>
        </w:rPr>
      </w:pPr>
    </w:p>
    <w:p w:rsidR="005520AD" w:rsidRPr="00926144" w:rsidRDefault="005520AD" w:rsidP="005520AD">
      <w:pPr>
        <w:jc w:val="center"/>
        <w:rPr>
          <w:rFonts w:ascii="Arial" w:hAnsi="Arial" w:cs="Arial"/>
          <w:b/>
          <w:bCs/>
        </w:rPr>
      </w:pPr>
      <w:proofErr w:type="gramStart"/>
      <w:r w:rsidRPr="00926144">
        <w:rPr>
          <w:rFonts w:ascii="Arial" w:hAnsi="Arial" w:cs="Arial"/>
          <w:b/>
          <w:bCs/>
        </w:rPr>
        <w:t>Члан 11.</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Све што није изричито регулисано овим Уговором, примениће се одредбе позитивних законских прописа и пословних обичаја.</w:t>
      </w:r>
      <w:proofErr w:type="gramEnd"/>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12.</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 </w:t>
      </w:r>
      <w:proofErr w:type="gramStart"/>
      <w:r w:rsidRPr="00926144">
        <w:rPr>
          <w:rFonts w:ascii="Arial" w:hAnsi="Arial" w:cs="Arial"/>
        </w:rPr>
        <w:t>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roofErr w:type="gramEnd"/>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13.</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lang w:val="sr-Cyrl-CS"/>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 xml:space="preserve">Уговор се закључује са роком важности до </w:t>
      </w:r>
      <w:r w:rsidRPr="00926144">
        <w:rPr>
          <w:rFonts w:ascii="Arial" w:hAnsi="Arial" w:cs="Arial"/>
          <w:lang w:val="sr-Cyrl-CS"/>
        </w:rPr>
        <w:t>завршетка извршења уговора о извођењу радова, над којима се врши стручни надзор.</w:t>
      </w:r>
      <w:proofErr w:type="gramEnd"/>
    </w:p>
    <w:p w:rsidR="007E5E8F" w:rsidRPr="00926144" w:rsidRDefault="007E5E8F"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14.</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BD7632" w:rsidRPr="00926144">
        <w:rPr>
          <w:rFonts w:ascii="Arial" w:hAnsi="Arial" w:cs="Arial"/>
        </w:rPr>
        <w:t>по 2</w:t>
      </w:r>
      <w:r w:rsidRPr="00926144">
        <w:rPr>
          <w:rFonts w:ascii="Arial" w:hAnsi="Arial" w:cs="Arial"/>
        </w:rPr>
        <w:t xml:space="preserve"> (</w:t>
      </w:r>
      <w:r w:rsidR="00BD7632" w:rsidRPr="00926144">
        <w:rPr>
          <w:rFonts w:ascii="Arial" w:hAnsi="Arial" w:cs="Arial"/>
        </w:rPr>
        <w:t>два</w:t>
      </w:r>
      <w:r w:rsidRPr="00926144">
        <w:rPr>
          <w:rFonts w:ascii="Arial" w:hAnsi="Arial" w:cs="Arial"/>
        </w:rPr>
        <w:t>) примерка свака страна задржава.</w:t>
      </w:r>
      <w:proofErr w:type="gramEnd"/>
    </w:p>
    <w:p w:rsidR="00BD7632" w:rsidRPr="00926144" w:rsidRDefault="00BD7632" w:rsidP="005520AD">
      <w:pPr>
        <w:jc w:val="both"/>
        <w:rPr>
          <w:rFonts w:ascii="Arial" w:hAnsi="Arial" w:cs="Arial"/>
          <w:lang w:val="sr-Cyrl-CS"/>
        </w:rPr>
      </w:pPr>
    </w:p>
    <w:p w:rsidR="005520AD" w:rsidRPr="00926144" w:rsidRDefault="005520AD" w:rsidP="005520AD">
      <w:pPr>
        <w:jc w:val="both"/>
        <w:rPr>
          <w:rFonts w:ascii="Arial" w:hAnsi="Arial" w:cs="Arial"/>
          <w:lang w:val="sr-Cyrl-CS"/>
        </w:rPr>
      </w:pPr>
    </w:p>
    <w:p w:rsidR="005520AD" w:rsidRPr="00926144" w:rsidRDefault="00BD7632" w:rsidP="005520AD">
      <w:pPr>
        <w:jc w:val="both"/>
        <w:rPr>
          <w:rFonts w:ascii="Arial" w:hAnsi="Arial" w:cs="Arial"/>
          <w:b/>
          <w:lang w:val="sr-Cyrl-CS"/>
        </w:rPr>
      </w:pPr>
      <w:r w:rsidRPr="00926144">
        <w:rPr>
          <w:rFonts w:ascii="Arial" w:hAnsi="Arial" w:cs="Arial"/>
          <w:b/>
        </w:rPr>
        <w:t xml:space="preserve">ЗА </w:t>
      </w:r>
      <w:r w:rsidR="002960B1" w:rsidRPr="00926144">
        <w:rPr>
          <w:rFonts w:ascii="Arial" w:hAnsi="Arial" w:cs="Arial"/>
          <w:b/>
        </w:rPr>
        <w:t>НАРУЧ</w:t>
      </w:r>
      <w:r w:rsidRPr="00926144">
        <w:rPr>
          <w:rFonts w:ascii="Arial" w:hAnsi="Arial" w:cs="Arial"/>
          <w:b/>
        </w:rPr>
        <w:t>ИОЦА</w:t>
      </w:r>
      <w:r w:rsidR="005520AD" w:rsidRPr="00926144">
        <w:rPr>
          <w:rFonts w:ascii="Arial" w:hAnsi="Arial" w:cs="Arial"/>
          <w:b/>
        </w:rPr>
        <w:t xml:space="preserve">                               </w:t>
      </w:r>
      <w:r w:rsidRPr="00926144">
        <w:rPr>
          <w:rFonts w:ascii="Arial" w:hAnsi="Arial" w:cs="Arial"/>
          <w:b/>
        </w:rPr>
        <w:t xml:space="preserve">                               </w:t>
      </w:r>
      <w:r w:rsidR="002960B1" w:rsidRPr="00926144">
        <w:rPr>
          <w:rFonts w:ascii="Arial" w:hAnsi="Arial" w:cs="Arial"/>
          <w:b/>
        </w:rPr>
        <w:t xml:space="preserve"> </w:t>
      </w:r>
      <w:r w:rsidRPr="00926144">
        <w:rPr>
          <w:rFonts w:ascii="Arial" w:hAnsi="Arial" w:cs="Arial"/>
          <w:b/>
        </w:rPr>
        <w:t xml:space="preserve">     </w:t>
      </w:r>
      <w:r w:rsidR="005520AD" w:rsidRPr="00926144">
        <w:rPr>
          <w:rFonts w:ascii="Arial" w:hAnsi="Arial" w:cs="Arial"/>
          <w:b/>
          <w:lang w:val="ru-RU"/>
        </w:rPr>
        <w:t xml:space="preserve">       </w:t>
      </w:r>
      <w:r w:rsidRPr="00926144">
        <w:rPr>
          <w:rFonts w:ascii="Arial" w:hAnsi="Arial" w:cs="Arial"/>
          <w:b/>
          <w:lang w:val="ru-RU"/>
        </w:rPr>
        <w:t>ЗА</w:t>
      </w:r>
      <w:r w:rsidR="005520AD" w:rsidRPr="00926144">
        <w:rPr>
          <w:rFonts w:ascii="Arial" w:hAnsi="Arial" w:cs="Arial"/>
          <w:b/>
          <w:lang w:val="ru-RU"/>
        </w:rPr>
        <w:t xml:space="preserve"> </w:t>
      </w:r>
      <w:r w:rsidRPr="00926144">
        <w:rPr>
          <w:rFonts w:ascii="Arial" w:hAnsi="Arial" w:cs="Arial"/>
          <w:b/>
        </w:rPr>
        <w:t>ИЗВРШИОЦА</w:t>
      </w:r>
      <w:r w:rsidR="005520AD" w:rsidRPr="00926144">
        <w:rPr>
          <w:rFonts w:ascii="Arial" w:hAnsi="Arial" w:cs="Arial"/>
          <w:b/>
        </w:rPr>
        <w:t xml:space="preserve"> </w:t>
      </w:r>
    </w:p>
    <w:p w:rsidR="005520AD" w:rsidRPr="00926144" w:rsidRDefault="005520AD" w:rsidP="005520AD">
      <w:pPr>
        <w:jc w:val="both"/>
        <w:rPr>
          <w:rFonts w:ascii="Arial" w:hAnsi="Arial" w:cs="Arial"/>
          <w:b/>
          <w:lang w:val="sr-Cyrl-CS"/>
        </w:rPr>
      </w:pPr>
    </w:p>
    <w:p w:rsidR="00BD7632" w:rsidRPr="00926144" w:rsidRDefault="005520AD" w:rsidP="00BD7632">
      <w:pPr>
        <w:rPr>
          <w:rFonts w:ascii="Arial" w:hAnsi="Arial" w:cs="Arial"/>
          <w:b/>
          <w:lang w:val="sr-Cyrl-CS"/>
        </w:rPr>
      </w:pPr>
      <w:r w:rsidRPr="00926144">
        <w:rPr>
          <w:rFonts w:ascii="Arial" w:hAnsi="Arial" w:cs="Arial"/>
          <w:b/>
          <w:lang w:val="sr-Latn-CS"/>
        </w:rPr>
        <w:t xml:space="preserve">__________________                                               </w:t>
      </w:r>
      <w:r w:rsidRPr="00926144">
        <w:rPr>
          <w:rFonts w:ascii="Arial" w:hAnsi="Arial" w:cs="Arial"/>
          <w:b/>
        </w:rPr>
        <w:t xml:space="preserve">          </w:t>
      </w:r>
      <w:r w:rsidRPr="00926144">
        <w:rPr>
          <w:rFonts w:ascii="Arial" w:hAnsi="Arial" w:cs="Arial"/>
          <w:b/>
          <w:lang w:val="sr-Latn-CS"/>
        </w:rPr>
        <w:t>____________</w:t>
      </w:r>
      <w:r w:rsidRPr="00926144">
        <w:rPr>
          <w:rFonts w:ascii="Arial" w:hAnsi="Arial" w:cs="Arial"/>
          <w:b/>
        </w:rPr>
        <w:t>_________</w:t>
      </w:r>
      <w:r w:rsidRPr="00926144">
        <w:rPr>
          <w:rFonts w:ascii="Arial" w:hAnsi="Arial" w:cs="Arial"/>
          <w:b/>
          <w:lang w:val="sr-Latn-CS"/>
        </w:rPr>
        <w:t xml:space="preserve">                             </w:t>
      </w:r>
      <w:r w:rsidRPr="00926144">
        <w:rPr>
          <w:rFonts w:ascii="Arial" w:hAnsi="Arial" w:cs="Arial"/>
          <w:b/>
        </w:rPr>
        <w:t xml:space="preserve">                             </w:t>
      </w:r>
      <w:r w:rsidRPr="00926144">
        <w:rPr>
          <w:rFonts w:ascii="Arial" w:hAnsi="Arial" w:cs="Arial"/>
          <w:b/>
          <w:lang w:val="ru-RU"/>
        </w:rPr>
        <w:t xml:space="preserve">  </w:t>
      </w:r>
      <w:r w:rsidR="00BD7632" w:rsidRPr="00926144">
        <w:rPr>
          <w:rFonts w:ascii="Arial" w:hAnsi="Arial" w:cs="Arial"/>
          <w:lang w:val="sr-Cyrl-CS"/>
        </w:rPr>
        <w:t xml:space="preserve"> </w:t>
      </w:r>
      <w:r w:rsidR="007E5E8F" w:rsidRPr="00926144">
        <w:rPr>
          <w:rFonts w:ascii="Arial" w:hAnsi="Arial" w:cs="Arial"/>
          <w:lang w:val="sr-Cyrl-CS"/>
        </w:rPr>
        <w:t>Никола Несторовић, начелник</w:t>
      </w:r>
      <w:r w:rsidR="00BD7632" w:rsidRPr="00926144">
        <w:rPr>
          <w:rFonts w:ascii="Arial" w:hAnsi="Arial" w:cs="Arial"/>
          <w:lang w:val="sr-Cyrl-CS"/>
        </w:rPr>
        <w:t xml:space="preserve"> </w:t>
      </w:r>
    </w:p>
    <w:p w:rsidR="007E6F66" w:rsidRPr="00926144" w:rsidRDefault="007E6F66" w:rsidP="005520AD">
      <w:pPr>
        <w:tabs>
          <w:tab w:val="left" w:pos="5460"/>
        </w:tabs>
        <w:rPr>
          <w:rFonts w:ascii="Arial" w:hAnsi="Arial" w:cs="Arial"/>
          <w:lang w:val="sr-Cyrl-CS"/>
        </w:rPr>
      </w:pPr>
    </w:p>
    <w:p w:rsidR="0041534E" w:rsidRPr="00926144" w:rsidRDefault="0041534E" w:rsidP="005520AD">
      <w:pPr>
        <w:tabs>
          <w:tab w:val="left" w:pos="5460"/>
        </w:tabs>
        <w:rPr>
          <w:rFonts w:ascii="Arial" w:hAnsi="Arial" w:cs="Arial"/>
          <w:lang w:val="sr-Cyrl-CS"/>
        </w:rPr>
      </w:pPr>
    </w:p>
    <w:p w:rsidR="00722525" w:rsidRPr="00AF23A4" w:rsidRDefault="00BD7632" w:rsidP="007E6F66">
      <w:pPr>
        <w:jc w:val="both"/>
        <w:rPr>
          <w:rFonts w:ascii="Arial" w:hAnsi="Arial" w:cs="Arial"/>
          <w:bCs/>
          <w:i/>
          <w:iCs/>
          <w:color w:val="auto"/>
          <w:sz w:val="22"/>
          <w:szCs w:val="22"/>
          <w:lang w:val="sr-Cyrl-CS"/>
        </w:rPr>
      </w:pPr>
      <w:r w:rsidRPr="00926144">
        <w:rPr>
          <w:rFonts w:ascii="Arial" w:eastAsia="TimesNewRomanPSMT" w:hAnsi="Arial" w:cs="Arial"/>
          <w:bCs/>
          <w:i/>
          <w:sz w:val="22"/>
          <w:szCs w:val="22"/>
          <w:u w:val="single"/>
          <w:lang w:val="ru-RU"/>
        </w:rPr>
        <w:t>Напомена</w:t>
      </w:r>
      <w:r w:rsidRPr="00926144">
        <w:rPr>
          <w:rFonts w:ascii="Arial" w:eastAsia="TimesNewRomanPSMT" w:hAnsi="Arial" w:cs="Arial"/>
          <w:bCs/>
          <w:i/>
          <w:sz w:val="22"/>
          <w:szCs w:val="22"/>
          <w:lang w:val="ru-RU"/>
        </w:rPr>
        <w:t>:</w:t>
      </w:r>
      <w:r w:rsidRPr="00926144">
        <w:rPr>
          <w:rFonts w:ascii="Arial" w:eastAsia="TimesNewRomanPSMT" w:hAnsi="Arial" w:cs="Arial"/>
          <w:bCs/>
          <w:sz w:val="22"/>
          <w:szCs w:val="22"/>
          <w:lang w:val="ru-RU"/>
        </w:rPr>
        <w:t xml:space="preserve"> </w:t>
      </w:r>
      <w:r w:rsidRPr="00926144">
        <w:rPr>
          <w:rFonts w:ascii="Arial" w:hAnsi="Arial" w:cs="Arial"/>
          <w:i/>
          <w:iCs/>
          <w:color w:val="auto"/>
          <w:sz w:val="22"/>
          <w:szCs w:val="22"/>
        </w:rPr>
        <w:t>М</w:t>
      </w:r>
      <w:r w:rsidRPr="00926144">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w:t>
      </w:r>
      <w:proofErr w:type="gramStart"/>
      <w:r w:rsidRPr="00926144">
        <w:rPr>
          <w:rFonts w:ascii="Arial" w:hAnsi="Arial" w:cs="Arial"/>
          <w:bCs/>
          <w:i/>
          <w:iCs/>
          <w:color w:val="auto"/>
          <w:sz w:val="22"/>
          <w:szCs w:val="22"/>
        </w:rPr>
        <w:t xml:space="preserve">Уколико понуђач без оправданих разлога одбије да закључи уговор о јавној набавци, након што му је уговор додељен, </w:t>
      </w:r>
      <w:r w:rsidRPr="00926144">
        <w:rPr>
          <w:rFonts w:ascii="Arial" w:hAnsi="Arial" w:cs="Arial"/>
          <w:bCs/>
          <w:i/>
          <w:iCs/>
          <w:color w:val="auto"/>
          <w:sz w:val="22"/>
          <w:szCs w:val="22"/>
          <w:lang w:val="sr-Cyrl-CS"/>
        </w:rPr>
        <w:t xml:space="preserve">то </w:t>
      </w:r>
      <w:r w:rsidRPr="00926144">
        <w:rPr>
          <w:rFonts w:ascii="Arial" w:hAnsi="Arial" w:cs="Arial"/>
          <w:bCs/>
          <w:i/>
          <w:iCs/>
          <w:color w:val="auto"/>
          <w:sz w:val="22"/>
          <w:szCs w:val="22"/>
        </w:rPr>
        <w:t>може представљати негативну референцу према члану 82.</w:t>
      </w:r>
      <w:proofErr w:type="gramEnd"/>
      <w:r w:rsidRPr="00926144">
        <w:rPr>
          <w:rFonts w:ascii="Arial" w:hAnsi="Arial" w:cs="Arial"/>
          <w:bCs/>
          <w:i/>
          <w:iCs/>
          <w:color w:val="auto"/>
          <w:sz w:val="22"/>
          <w:szCs w:val="22"/>
        </w:rPr>
        <w:t xml:space="preserve"> </w:t>
      </w:r>
      <w:proofErr w:type="gramStart"/>
      <w:r w:rsidRPr="00926144">
        <w:rPr>
          <w:rFonts w:ascii="Arial" w:hAnsi="Arial" w:cs="Arial"/>
          <w:bCs/>
          <w:i/>
          <w:iCs/>
          <w:color w:val="auto"/>
          <w:sz w:val="22"/>
          <w:szCs w:val="22"/>
        </w:rPr>
        <w:t>став</w:t>
      </w:r>
      <w:proofErr w:type="gramEnd"/>
      <w:r w:rsidRPr="00926144">
        <w:rPr>
          <w:rFonts w:ascii="Arial" w:hAnsi="Arial" w:cs="Arial"/>
          <w:bCs/>
          <w:i/>
          <w:iCs/>
          <w:color w:val="auto"/>
          <w:sz w:val="22"/>
          <w:szCs w:val="22"/>
        </w:rPr>
        <w:t xml:space="preserve"> 1. </w:t>
      </w:r>
      <w:proofErr w:type="gramStart"/>
      <w:r w:rsidRPr="00926144">
        <w:rPr>
          <w:rFonts w:ascii="Arial" w:hAnsi="Arial" w:cs="Arial"/>
          <w:bCs/>
          <w:i/>
          <w:iCs/>
          <w:color w:val="auto"/>
          <w:sz w:val="22"/>
          <w:szCs w:val="22"/>
        </w:rPr>
        <w:t>тачка</w:t>
      </w:r>
      <w:proofErr w:type="gramEnd"/>
      <w:r w:rsidRPr="00926144">
        <w:rPr>
          <w:rFonts w:ascii="Arial" w:hAnsi="Arial" w:cs="Arial"/>
          <w:bCs/>
          <w:i/>
          <w:iCs/>
          <w:color w:val="auto"/>
          <w:sz w:val="22"/>
          <w:szCs w:val="22"/>
        </w:rPr>
        <w:t xml:space="preserve"> 3. </w:t>
      </w:r>
      <w:proofErr w:type="gramStart"/>
      <w:r w:rsidRPr="00926144">
        <w:rPr>
          <w:rFonts w:ascii="Arial" w:hAnsi="Arial" w:cs="Arial"/>
          <w:bCs/>
          <w:i/>
          <w:iCs/>
          <w:color w:val="auto"/>
          <w:sz w:val="22"/>
          <w:szCs w:val="22"/>
        </w:rPr>
        <w:t>ЗЈН</w:t>
      </w:r>
      <w:r w:rsidR="00AF23A4">
        <w:rPr>
          <w:rFonts w:ascii="Arial" w:hAnsi="Arial" w:cs="Arial"/>
          <w:bCs/>
          <w:i/>
          <w:iCs/>
          <w:color w:val="auto"/>
          <w:sz w:val="22"/>
          <w:szCs w:val="22"/>
          <w:lang w:val="sr-Cyrl-CS"/>
        </w:rPr>
        <w:t>.</w:t>
      </w:r>
      <w:proofErr w:type="gramEnd"/>
    </w:p>
    <w:p w:rsidR="00BD7632" w:rsidRPr="00926144" w:rsidRDefault="006172C7" w:rsidP="00BD7632">
      <w:pPr>
        <w:shd w:val="clear" w:color="auto" w:fill="C6D9F1"/>
        <w:jc w:val="center"/>
        <w:rPr>
          <w:rFonts w:ascii="Arial" w:hAnsi="Arial" w:cs="Arial"/>
          <w:b/>
          <w:bCs/>
          <w:i/>
          <w:iCs/>
          <w:sz w:val="28"/>
          <w:szCs w:val="28"/>
          <w:lang w:val="ru-RU"/>
        </w:rPr>
      </w:pPr>
      <w:proofErr w:type="gramStart"/>
      <w:r w:rsidRPr="00926144">
        <w:rPr>
          <w:rFonts w:ascii="Arial" w:hAnsi="Arial" w:cs="Arial"/>
          <w:b/>
          <w:bCs/>
          <w:i/>
          <w:iCs/>
          <w:sz w:val="28"/>
          <w:szCs w:val="28"/>
        </w:rPr>
        <w:lastRenderedPageBreak/>
        <w:t>I</w:t>
      </w:r>
      <w:r w:rsidR="00BD7632" w:rsidRPr="00926144">
        <w:rPr>
          <w:rFonts w:ascii="Arial" w:hAnsi="Arial" w:cs="Arial"/>
          <w:b/>
          <w:bCs/>
          <w:i/>
          <w:iCs/>
          <w:sz w:val="28"/>
          <w:szCs w:val="28"/>
          <w:lang w:val="sr-Latn-CS"/>
        </w:rPr>
        <w:t>X</w:t>
      </w:r>
      <w:r w:rsidR="00BD7632" w:rsidRPr="00926144">
        <w:rPr>
          <w:rFonts w:ascii="Arial" w:hAnsi="Arial" w:cs="Arial"/>
          <w:b/>
          <w:bCs/>
          <w:i/>
          <w:iCs/>
          <w:sz w:val="28"/>
          <w:szCs w:val="28"/>
          <w:lang w:val="ru-RU"/>
        </w:rPr>
        <w:t xml:space="preserve">  УПУТСТВО</w:t>
      </w:r>
      <w:proofErr w:type="gramEnd"/>
      <w:r w:rsidR="00BD7632" w:rsidRPr="00926144">
        <w:rPr>
          <w:rFonts w:ascii="Arial" w:hAnsi="Arial" w:cs="Arial"/>
          <w:b/>
          <w:bCs/>
          <w:i/>
          <w:iCs/>
          <w:sz w:val="28"/>
          <w:szCs w:val="28"/>
          <w:lang w:val="ru-RU"/>
        </w:rPr>
        <w:t xml:space="preserve"> ПОНУЂАЧИМА КАКО ДА САЧИНЕ ПОНУДУ</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 ПОДАЦИ О ЈЕЗИКУ НА КОЈЕМ ПОНУДА МОРА ДА БУДЕ САСТАВЉЕНА</w:t>
      </w:r>
    </w:p>
    <w:p w:rsidR="00BD7632" w:rsidRPr="00926144" w:rsidRDefault="00BD7632" w:rsidP="00BD7632">
      <w:pPr>
        <w:jc w:val="both"/>
        <w:rPr>
          <w:rFonts w:ascii="Arial" w:hAnsi="Arial" w:cs="Arial"/>
          <w:b/>
          <w:bCs/>
          <w:i/>
          <w:iCs/>
          <w:lang w:val="ru-RU"/>
        </w:rPr>
      </w:pPr>
    </w:p>
    <w:p w:rsidR="00BD7632" w:rsidRPr="00926144" w:rsidRDefault="00BD7632" w:rsidP="00BD7632">
      <w:pPr>
        <w:jc w:val="both"/>
        <w:rPr>
          <w:rFonts w:ascii="Arial" w:hAnsi="Arial" w:cs="Arial"/>
          <w:b/>
          <w:bCs/>
          <w:i/>
          <w:iCs/>
          <w:lang w:val="ru-RU"/>
        </w:rPr>
      </w:pPr>
      <w:r w:rsidRPr="00926144">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BD7632" w:rsidRPr="00926144" w:rsidRDefault="00BD7632" w:rsidP="00BD7632">
      <w:pPr>
        <w:jc w:val="both"/>
        <w:rPr>
          <w:lang w:val="sr-Cyrl-CS"/>
        </w:rPr>
      </w:pPr>
    </w:p>
    <w:p w:rsidR="00BD7632" w:rsidRPr="00926144" w:rsidRDefault="00BD7632" w:rsidP="00BD7632">
      <w:pPr>
        <w:jc w:val="both"/>
        <w:rPr>
          <w:rFonts w:ascii="Arial" w:eastAsia="TimesNewRomanPSMT" w:hAnsi="Arial" w:cs="Arial"/>
          <w:bCs/>
          <w:lang w:val="ru-RU"/>
        </w:rPr>
      </w:pPr>
      <w:r w:rsidRPr="00926144">
        <w:rPr>
          <w:rFonts w:ascii="Arial" w:hAnsi="Arial" w:cs="Arial"/>
          <w:b/>
          <w:bCs/>
          <w:i/>
          <w:iCs/>
          <w:lang w:val="ru-RU"/>
        </w:rPr>
        <w:t>2. НАЧИН НА КОЈИ ПОНУДА МОРА ДА БУДЕ САЧИЊЕНА</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b/>
          <w:color w:val="auto"/>
          <w:lang w:val="sr-Cyrl-CS"/>
        </w:rPr>
      </w:pPr>
      <w:r w:rsidRPr="00926144">
        <w:rPr>
          <w:rFonts w:ascii="Arial" w:eastAsia="TimesNewRomanPSMT" w:hAnsi="Arial" w:cs="Arial"/>
          <w:bCs/>
          <w:lang w:val="ru-RU"/>
        </w:rPr>
        <w:t>Понуду доставити на адресу:</w:t>
      </w:r>
      <w:r w:rsidRPr="00926144">
        <w:rPr>
          <w:rFonts w:ascii="Arial" w:hAnsi="Arial" w:cs="Arial"/>
          <w:i/>
          <w:iCs/>
          <w:lang w:val="ru-RU"/>
        </w:rPr>
        <w:t xml:space="preserve"> </w:t>
      </w:r>
      <w:r w:rsidRPr="00926144">
        <w:rPr>
          <w:rFonts w:ascii="Arial" w:hAnsi="Arial" w:cs="Arial"/>
          <w:iCs/>
          <w:lang w:val="sr-Cyrl-CS"/>
        </w:rPr>
        <w:t>Општинска управа општине Баточина, 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7E5E8F" w:rsidRPr="00926144">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lang w:val="ru-RU"/>
        </w:rPr>
        <w:t xml:space="preserve">са назнаком: </w:t>
      </w:r>
      <w:r w:rsidRPr="00926144">
        <w:rPr>
          <w:rFonts w:ascii="Arial" w:eastAsia="TimesNewRomanPS-BoldMT" w:hAnsi="Arial" w:cs="Arial"/>
          <w:b/>
          <w:bCs/>
          <w:lang w:val="ru-RU"/>
        </w:rPr>
        <w:t>,,Понуда за јавну набавку</w:t>
      </w:r>
      <w:r w:rsidRPr="00926144">
        <w:rPr>
          <w:rFonts w:ascii="Arial" w:eastAsia="TimesNewRomanPS-BoldMT" w:hAnsi="Arial" w:cs="Arial"/>
          <w:b/>
          <w:bCs/>
          <w:lang w:val="sr-Cyrl-CS"/>
        </w:rPr>
        <w:t xml:space="preserve"> –</w:t>
      </w:r>
      <w:r w:rsidRPr="00926144">
        <w:rPr>
          <w:rFonts w:ascii="Arial" w:hAnsi="Arial" w:cs="Arial"/>
          <w:lang w:val="ru-RU"/>
        </w:rPr>
        <w:t xml:space="preserve"> </w:t>
      </w:r>
      <w:r w:rsidR="00B2556E" w:rsidRPr="00926144">
        <w:rPr>
          <w:rFonts w:ascii="Arial" w:hAnsi="Arial" w:cs="Arial"/>
          <w:b/>
          <w:bCs/>
          <w:iCs/>
          <w:lang w:val="sr-Cyrl-CS"/>
        </w:rPr>
        <w:t xml:space="preserve">Услуге стручног надзора над извођењем радова </w:t>
      </w:r>
      <w:r w:rsidR="00335789" w:rsidRPr="00926144">
        <w:rPr>
          <w:rFonts w:ascii="Arial" w:hAnsi="Arial" w:cs="Arial"/>
          <w:b/>
          <w:bCs/>
          <w:iCs/>
          <w:lang w:val="sr-Cyrl-CS"/>
        </w:rPr>
        <w:t xml:space="preserve">на асвалтирању локалних путева и улица </w:t>
      </w:r>
      <w:r w:rsidR="00B2556E" w:rsidRPr="00926144">
        <w:rPr>
          <w:rFonts w:ascii="Arial" w:hAnsi="Arial" w:cs="Arial"/>
          <w:b/>
          <w:bCs/>
          <w:iCs/>
          <w:lang w:val="sr-Cyrl-CS"/>
        </w:rPr>
        <w:t>на територији општине Баточина</w:t>
      </w:r>
      <w:r w:rsidR="004B758B" w:rsidRPr="00926144">
        <w:rPr>
          <w:rFonts w:ascii="Arial"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hAnsi="Arial" w:cs="Arial"/>
          <w:b/>
          <w:lang w:val="ru-RU"/>
        </w:rPr>
        <w:t>.</w:t>
      </w:r>
      <w:r w:rsidRPr="00926144">
        <w:rPr>
          <w:rFonts w:ascii="Arial" w:hAnsi="Arial" w:cs="Arial"/>
          <w:color w:val="FF0000"/>
          <w:lang w:val="ru-RU"/>
        </w:rPr>
        <w:t xml:space="preserve"> </w:t>
      </w:r>
      <w:r w:rsidRPr="00926144">
        <w:rPr>
          <w:rFonts w:ascii="Arial" w:hAnsi="Arial" w:cs="Arial"/>
          <w:color w:val="auto"/>
          <w:lang w:val="ru-RU"/>
        </w:rPr>
        <w:t>Понуда се сматра благовременом уколико је примљена од стране наручиоца до</w:t>
      </w:r>
      <w:r w:rsidR="007E5E8F" w:rsidRPr="00926144">
        <w:rPr>
          <w:rFonts w:ascii="Arial" w:hAnsi="Arial" w:cs="Arial"/>
          <w:color w:val="auto"/>
          <w:lang w:val="ru-RU"/>
        </w:rPr>
        <w:t xml:space="preserve"> </w:t>
      </w:r>
      <w:r w:rsidR="007E5E8F" w:rsidRPr="00926144">
        <w:rPr>
          <w:rFonts w:ascii="Arial" w:hAnsi="Arial" w:cs="Arial"/>
          <w:b/>
          <w:color w:val="auto"/>
          <w:lang w:val="ru-RU"/>
        </w:rPr>
        <w:t>1</w:t>
      </w:r>
      <w:r w:rsidR="0041534E" w:rsidRPr="00926144">
        <w:rPr>
          <w:rFonts w:ascii="Arial" w:hAnsi="Arial" w:cs="Arial"/>
          <w:b/>
          <w:color w:val="auto"/>
          <w:lang w:val="ru-RU"/>
        </w:rPr>
        <w:t>7</w:t>
      </w:r>
      <w:r w:rsidRPr="00926144">
        <w:rPr>
          <w:rFonts w:ascii="Arial" w:hAnsi="Arial" w:cs="Arial"/>
          <w:b/>
          <w:color w:val="auto"/>
          <w:lang w:val="ru-RU"/>
        </w:rPr>
        <w:t>.0</w:t>
      </w:r>
      <w:r w:rsidR="0041534E" w:rsidRPr="00926144">
        <w:rPr>
          <w:rFonts w:ascii="Arial" w:hAnsi="Arial" w:cs="Arial"/>
          <w:b/>
          <w:color w:val="auto"/>
          <w:lang w:val="ru-RU"/>
        </w:rPr>
        <w:t>8.2018</w:t>
      </w:r>
      <w:r w:rsidRPr="00926144">
        <w:rPr>
          <w:rFonts w:ascii="Arial" w:hAnsi="Arial" w:cs="Arial"/>
          <w:b/>
          <w:color w:val="auto"/>
          <w:lang w:val="ru-RU"/>
        </w:rPr>
        <w:t>. године до 1</w:t>
      </w:r>
      <w:r w:rsidR="004B758B" w:rsidRPr="00926144">
        <w:rPr>
          <w:rFonts w:ascii="Arial" w:hAnsi="Arial" w:cs="Arial"/>
          <w:b/>
          <w:color w:val="auto"/>
          <w:lang w:val="sr-Cyrl-CS"/>
        </w:rPr>
        <w:t>0</w:t>
      </w:r>
      <w:r w:rsidRPr="00926144">
        <w:rPr>
          <w:rFonts w:ascii="Arial" w:hAnsi="Arial" w:cs="Arial"/>
          <w:b/>
          <w:color w:val="auto"/>
          <w:lang w:val="ru-RU"/>
        </w:rPr>
        <w:t xml:space="preserve"> часова.</w:t>
      </w:r>
    </w:p>
    <w:p w:rsidR="00BD7632" w:rsidRPr="00926144" w:rsidRDefault="00BD7632" w:rsidP="00BD7632">
      <w:pPr>
        <w:autoSpaceDE w:val="0"/>
        <w:autoSpaceDN w:val="0"/>
        <w:adjustRightInd w:val="0"/>
        <w:spacing w:line="240" w:lineRule="auto"/>
        <w:jc w:val="both"/>
        <w:rPr>
          <w:rFonts w:ascii="Arial" w:hAnsi="Arial" w:cs="Arial"/>
          <w:b/>
          <w:lang w:val="sr-Cyrl-CS"/>
        </w:rPr>
      </w:pPr>
      <w:r w:rsidRPr="00926144">
        <w:rPr>
          <w:rFonts w:ascii="Arial" w:hAnsi="Arial" w:cs="Arial"/>
          <w:b/>
          <w:color w:val="auto"/>
          <w:lang w:val="sr-Cyrl-CS"/>
        </w:rPr>
        <w:t>Понуде се отварају истог дана у скупштинској сали општине Баточина у 1</w:t>
      </w:r>
      <w:r w:rsidR="004B758B" w:rsidRPr="00926144">
        <w:rPr>
          <w:rFonts w:ascii="Arial" w:hAnsi="Arial" w:cs="Arial"/>
          <w:b/>
          <w:color w:val="auto"/>
          <w:lang w:val="sr-Cyrl-CS"/>
        </w:rPr>
        <w:t>0</w:t>
      </w:r>
      <w:r w:rsidRPr="00926144">
        <w:rPr>
          <w:rFonts w:ascii="Arial" w:hAnsi="Arial" w:cs="Arial"/>
          <w:b/>
          <w:color w:val="auto"/>
          <w:lang w:val="sr-Cyrl-CS"/>
        </w:rPr>
        <w:t>:30 часова.</w:t>
      </w:r>
    </w:p>
    <w:p w:rsidR="00BD7632" w:rsidRPr="00926144" w:rsidRDefault="00BD7632" w:rsidP="00BD7632">
      <w:pPr>
        <w:autoSpaceDE w:val="0"/>
        <w:autoSpaceDN w:val="0"/>
        <w:adjustRightInd w:val="0"/>
        <w:spacing w:line="240" w:lineRule="auto"/>
        <w:jc w:val="both"/>
        <w:rPr>
          <w:rFonts w:ascii="Arial" w:hAnsi="Arial" w:cs="Arial"/>
          <w:color w:val="FF0000"/>
          <w:lang w:val="ru-RU"/>
        </w:rPr>
      </w:pPr>
      <w:r w:rsidRPr="00926144">
        <w:rPr>
          <w:rFonts w:ascii="Arial" w:eastAsia="TimesNewRomanPS-BoldMT" w:hAnsi="Arial" w:cs="Arial"/>
          <w:b/>
          <w:bCs/>
          <w:color w:val="FF0000"/>
          <w:lang w:val="ru-RU"/>
        </w:rPr>
        <w:t xml:space="preserve"> </w:t>
      </w:r>
      <w:r w:rsidRPr="00926144">
        <w:rPr>
          <w:rFonts w:ascii="Arial" w:hAnsi="Arial" w:cs="Arial"/>
          <w:color w:val="FF0000"/>
          <w:lang w:val="ru-RU"/>
        </w:rPr>
        <w:t xml:space="preserve">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926144">
        <w:rPr>
          <w:rFonts w:ascii="Arial" w:hAnsi="Arial" w:cs="Arial"/>
          <w:color w:val="auto"/>
          <w:lang w:val="sr-Cyrl-CS"/>
        </w:rPr>
        <w:t>н</w:t>
      </w:r>
      <w:r w:rsidRPr="00926144">
        <w:rPr>
          <w:rFonts w:ascii="Arial" w:hAnsi="Arial" w:cs="Arial"/>
          <w:color w:val="auto"/>
          <w:lang w:val="ru-RU"/>
        </w:rPr>
        <w:t>аруч</w:t>
      </w:r>
      <w:r w:rsidRPr="00926144">
        <w:rPr>
          <w:rFonts w:ascii="Arial" w:hAnsi="Arial" w:cs="Arial"/>
          <w:color w:val="auto"/>
        </w:rPr>
        <w:t>и</w:t>
      </w:r>
      <w:r w:rsidRPr="00926144">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autoSpaceDE w:val="0"/>
        <w:autoSpaceDN w:val="0"/>
        <w:adjustRightInd w:val="0"/>
        <w:spacing w:line="240" w:lineRule="auto"/>
        <w:jc w:val="both"/>
        <w:rPr>
          <w:rFonts w:ascii="Arial" w:hAnsi="Arial" w:cs="Arial"/>
          <w:color w:val="auto"/>
        </w:rPr>
      </w:pPr>
      <w:r w:rsidRPr="00926144">
        <w:rPr>
          <w:rFonts w:ascii="Arial" w:hAnsi="Arial" w:cs="Arial"/>
          <w:color w:val="auto"/>
        </w:rPr>
        <w:t xml:space="preserve">Понуда мора да садржи оверен и потписан: </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 xml:space="preserve">Образац понуде (Образац 1); </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структуре понуђене цене (Образац 2);</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трошкова припреме понуде (Образац 3)</w:t>
      </w:r>
      <w:r w:rsidRPr="00926144">
        <w:rPr>
          <w:rFonts w:ascii="Arial" w:hAnsi="Arial" w:cs="Arial"/>
          <w:color w:val="auto"/>
          <w:lang w:val="sr-Cyrl-CS"/>
        </w:rPr>
        <w:t xml:space="preserve"> - </w:t>
      </w:r>
      <w:r w:rsidRPr="00926144">
        <w:rPr>
          <w:rFonts w:ascii="Arial" w:eastAsiaTheme="minorHAnsi" w:hAnsi="Arial" w:cs="Arial"/>
          <w:color w:val="auto"/>
          <w:kern w:val="0"/>
          <w:lang w:val="sr-Cyrl-CS" w:eastAsia="en-US"/>
        </w:rPr>
        <w:t>достављање овог обрасца није обавезно</w:t>
      </w:r>
      <w:r w:rsidRPr="00926144">
        <w:rPr>
          <w:rFonts w:ascii="Arial" w:hAnsi="Arial" w:cs="Arial"/>
          <w:color w:val="auto"/>
        </w:rPr>
        <w:t>;</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изјаве о независној понуди (Образац 4);</w:t>
      </w:r>
    </w:p>
    <w:p w:rsidR="00722525" w:rsidRPr="00926144" w:rsidRDefault="00722525" w:rsidP="00722525">
      <w:pPr>
        <w:pStyle w:val="ListParagraph"/>
        <w:numPr>
          <w:ilvl w:val="0"/>
          <w:numId w:val="23"/>
        </w:numPr>
        <w:jc w:val="both"/>
        <w:rPr>
          <w:rFonts w:ascii="Arial" w:hAnsi="Arial" w:cs="Arial"/>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r w:rsidRPr="00926144">
        <w:rPr>
          <w:rFonts w:ascii="Arial" w:hAnsi="Arial" w:cs="Arial"/>
        </w:rPr>
        <w:t xml:space="preserve"> (Образац 5);</w:t>
      </w:r>
    </w:p>
    <w:p w:rsidR="00722525" w:rsidRPr="00926144" w:rsidRDefault="00722525" w:rsidP="00722525">
      <w:pPr>
        <w:numPr>
          <w:ilvl w:val="0"/>
          <w:numId w:val="23"/>
        </w:numPr>
        <w:spacing w:before="100" w:beforeAutospacing="1" w:line="210" w:lineRule="atLeast"/>
        <w:jc w:val="both"/>
        <w:rPr>
          <w:rFonts w:ascii="Arial" w:eastAsia="Times New Roman" w:hAnsi="Arial" w:cs="Arial"/>
          <w:color w:val="auto"/>
        </w:rPr>
      </w:pPr>
      <w:r w:rsidRPr="00926144">
        <w:rPr>
          <w:rFonts w:ascii="Arial" w:hAnsi="Arial" w:cs="Arial"/>
          <w:lang w:val="sr-Cyrl-CS"/>
        </w:rPr>
        <w:t>Списак пружених услуга</w:t>
      </w:r>
      <w:r w:rsidRPr="00926144">
        <w:rPr>
          <w:rFonts w:ascii="Arial" w:eastAsia="Times New Roman" w:hAnsi="Arial" w:cs="Arial"/>
          <w:color w:val="auto"/>
        </w:rPr>
        <w:t xml:space="preserve"> (Образац 6);</w:t>
      </w:r>
    </w:p>
    <w:p w:rsidR="00722525" w:rsidRPr="00722525" w:rsidRDefault="00722525" w:rsidP="00722525">
      <w:pPr>
        <w:numPr>
          <w:ilvl w:val="0"/>
          <w:numId w:val="23"/>
        </w:numPr>
        <w:spacing w:before="100" w:beforeAutospacing="1" w:line="210" w:lineRule="atLeast"/>
        <w:jc w:val="both"/>
        <w:rPr>
          <w:rFonts w:ascii="Arial" w:eastAsia="Times New Roman" w:hAnsi="Arial" w:cs="Arial"/>
          <w:color w:val="auto"/>
        </w:rPr>
      </w:pPr>
      <w:r w:rsidRPr="00926144">
        <w:rPr>
          <w:rFonts w:ascii="Arial" w:hAnsi="Arial" w:cs="Arial"/>
        </w:rPr>
        <w:t xml:space="preserve">Потврде наручиоца о </w:t>
      </w:r>
      <w:r w:rsidRPr="00926144">
        <w:rPr>
          <w:rFonts w:ascii="Arial" w:hAnsi="Arial" w:cs="Arial"/>
          <w:lang w:val="sr-Cyrl-CS"/>
        </w:rPr>
        <w:t>пруженим услугама</w:t>
      </w:r>
      <w:r w:rsidRPr="00926144">
        <w:rPr>
          <w:rFonts w:ascii="Arial" w:hAnsi="Arial" w:cs="Arial"/>
        </w:rPr>
        <w:t>- референце</w:t>
      </w:r>
      <w:r w:rsidRPr="00926144">
        <w:rPr>
          <w:rFonts w:ascii="Arial" w:eastAsia="Times New Roman" w:hAnsi="Arial" w:cs="Arial"/>
          <w:color w:val="auto"/>
        </w:rPr>
        <w:t xml:space="preserve"> (Образац </w:t>
      </w:r>
      <w:r w:rsidRPr="00926144">
        <w:rPr>
          <w:rFonts w:ascii="Arial" w:eastAsia="Times New Roman" w:hAnsi="Arial" w:cs="Arial"/>
          <w:color w:val="auto"/>
          <w:lang w:val="sr-Cyrl-CS"/>
        </w:rPr>
        <w:t>7</w:t>
      </w:r>
      <w:r w:rsidRPr="00926144">
        <w:rPr>
          <w:rFonts w:ascii="Arial" w:eastAsia="Times New Roman" w:hAnsi="Arial" w:cs="Arial"/>
          <w:color w:val="auto"/>
        </w:rPr>
        <w:t>)</w:t>
      </w:r>
      <w:r w:rsidRPr="00926144">
        <w:rPr>
          <w:rFonts w:ascii="Arial" w:eastAsia="Times New Roman" w:hAnsi="Arial" w:cs="Arial"/>
          <w:color w:val="auto"/>
          <w:lang w:val="sr-Cyrl-CS"/>
        </w:rPr>
        <w:t>.</w:t>
      </w:r>
    </w:p>
    <w:p w:rsidR="00BD7632" w:rsidRPr="00722525" w:rsidRDefault="00BD7632" w:rsidP="00722525">
      <w:pPr>
        <w:numPr>
          <w:ilvl w:val="0"/>
          <w:numId w:val="23"/>
        </w:numPr>
        <w:spacing w:before="100" w:beforeAutospacing="1" w:line="210" w:lineRule="atLeast"/>
        <w:jc w:val="both"/>
        <w:rPr>
          <w:rFonts w:ascii="Arial" w:eastAsia="Times New Roman" w:hAnsi="Arial" w:cs="Arial"/>
          <w:color w:val="auto"/>
        </w:rPr>
      </w:pPr>
      <w:r w:rsidRPr="00722525">
        <w:rPr>
          <w:rFonts w:ascii="Arial" w:hAnsi="Arial" w:cs="Arial"/>
          <w:color w:val="auto"/>
        </w:rPr>
        <w:t>Модел уговора;</w:t>
      </w:r>
    </w:p>
    <w:p w:rsidR="00BD7632" w:rsidRPr="00926144"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26144">
        <w:rPr>
          <w:rFonts w:ascii="Arial" w:eastAsiaTheme="minorHAnsi" w:hAnsi="Arial" w:cs="Arial"/>
          <w:color w:val="auto"/>
          <w:kern w:val="0"/>
          <w:lang w:val="sr-Cyrl-CS" w:eastAsia="en-US"/>
        </w:rPr>
        <w:t>Споразум учесника о заједничком подношењу понуде</w:t>
      </w:r>
      <w:r w:rsidRPr="00926144">
        <w:rPr>
          <w:rFonts w:ascii="Arial" w:eastAsiaTheme="minorHAnsi" w:hAnsi="Arial" w:cs="Arial"/>
          <w:color w:val="auto"/>
          <w:kern w:val="0"/>
          <w:lang w:eastAsia="en-US"/>
        </w:rPr>
        <w:t>,</w:t>
      </w:r>
      <w:r w:rsidRPr="00926144">
        <w:rPr>
          <w:rFonts w:ascii="Arial" w:eastAsiaTheme="minorHAnsi" w:hAnsi="Arial" w:cs="Arial"/>
          <w:color w:val="auto"/>
          <w:kern w:val="0"/>
          <w:lang w:val="sr-Cyrl-CS" w:eastAsia="en-US"/>
        </w:rPr>
        <w:t xml:space="preserve"> </w:t>
      </w:r>
      <w:r w:rsidRPr="00926144">
        <w:rPr>
          <w:rFonts w:ascii="Arial" w:hAnsi="Arial" w:cs="Arial"/>
          <w:color w:val="auto"/>
          <w:u w:val="single"/>
        </w:rPr>
        <w:t>уколико понуђач подноси заједничку понуду</w:t>
      </w:r>
      <w:r w:rsidRPr="00926144">
        <w:rPr>
          <w:rFonts w:ascii="Arial" w:hAnsi="Arial" w:cs="Arial"/>
          <w:color w:val="auto"/>
        </w:rPr>
        <w:t>;</w:t>
      </w:r>
    </w:p>
    <w:p w:rsidR="00BD7632" w:rsidRPr="00926144"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26144">
        <w:rPr>
          <w:rFonts w:ascii="Arial" w:eastAsiaTheme="minorHAnsi" w:hAnsi="Arial" w:cs="Arial"/>
          <w:color w:val="auto"/>
          <w:kern w:val="0"/>
          <w:lang w:val="sr-Cyrl-CS" w:eastAsia="en-US"/>
        </w:rPr>
        <w:lastRenderedPageBreak/>
        <w:t>Све т</w:t>
      </w:r>
      <w:r w:rsidRPr="00926144">
        <w:rPr>
          <w:rFonts w:ascii="Arial" w:eastAsiaTheme="minorHAnsi" w:hAnsi="Arial" w:cs="Arial"/>
          <w:color w:val="auto"/>
          <w:kern w:val="0"/>
          <w:lang w:eastAsia="en-US"/>
        </w:rPr>
        <w:t>ражене доказе предвиђене VI делом кон.докум. ("Услови за учешће у поступку јавне</w:t>
      </w:r>
      <w:r w:rsidRPr="00926144">
        <w:rPr>
          <w:rFonts w:ascii="Arial" w:eastAsiaTheme="minorHAnsi" w:hAnsi="Arial" w:cs="Arial"/>
          <w:color w:val="auto"/>
          <w:kern w:val="0"/>
          <w:lang w:val="sr-Cyrl-CS" w:eastAsia="en-US"/>
        </w:rPr>
        <w:t xml:space="preserve"> </w:t>
      </w:r>
      <w:r w:rsidRPr="00926144">
        <w:rPr>
          <w:rFonts w:ascii="Arial" w:eastAsiaTheme="minorHAnsi" w:hAnsi="Arial" w:cs="Arial"/>
          <w:color w:val="auto"/>
          <w:kern w:val="0"/>
          <w:lang w:eastAsia="en-US"/>
        </w:rPr>
        <w:t>набавке из чл.75.и 76.Закона и упутство како се доказује испуњеност услова")</w:t>
      </w:r>
    </w:p>
    <w:p w:rsidR="00BD7632" w:rsidRPr="00926144"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Pr="00926144" w:rsidRDefault="00BD7632" w:rsidP="00BD7632">
      <w:pPr>
        <w:jc w:val="both"/>
      </w:pPr>
      <w:r w:rsidRPr="00926144">
        <w:rPr>
          <w:rFonts w:ascii="Arial" w:hAnsi="Arial" w:cs="Arial"/>
          <w:b/>
          <w:i/>
          <w:iCs/>
        </w:rPr>
        <w:t>3.</w:t>
      </w:r>
      <w:r w:rsidRPr="00926144">
        <w:rPr>
          <w:rFonts w:ascii="Arial" w:hAnsi="Arial" w:cs="Arial"/>
          <w:b/>
          <w:bCs/>
          <w:i/>
          <w:iCs/>
        </w:rPr>
        <w:t xml:space="preserve"> ПАРТИЈЕ</w:t>
      </w:r>
    </w:p>
    <w:p w:rsidR="00BD7632" w:rsidRPr="00926144" w:rsidRDefault="00BD7632" w:rsidP="00BD7632">
      <w:pPr>
        <w:jc w:val="both"/>
      </w:pPr>
    </w:p>
    <w:p w:rsidR="00BD7632" w:rsidRPr="00926144" w:rsidRDefault="00BD7632" w:rsidP="00BD7632">
      <w:pPr>
        <w:jc w:val="both"/>
        <w:rPr>
          <w:rFonts w:ascii="Arial" w:hAnsi="Arial" w:cs="Arial"/>
          <w:lang w:val="ru-RU"/>
        </w:rPr>
      </w:pPr>
      <w:r w:rsidRPr="00926144">
        <w:rPr>
          <w:rFonts w:ascii="Arial" w:hAnsi="Arial" w:cs="Arial"/>
          <w:lang w:val="ru-RU"/>
        </w:rPr>
        <w:t>Набавка није обли</w:t>
      </w:r>
      <w:r w:rsidR="00B172AA" w:rsidRPr="00926144">
        <w:rPr>
          <w:rFonts w:ascii="Arial" w:hAnsi="Arial" w:cs="Arial"/>
          <w:lang w:val="ru-RU"/>
        </w:rPr>
        <w:t>к</w:t>
      </w:r>
      <w:r w:rsidRPr="00926144">
        <w:rPr>
          <w:rFonts w:ascii="Arial" w:hAnsi="Arial" w:cs="Arial"/>
          <w:lang w:val="ru-RU"/>
        </w:rPr>
        <w:t>ована по партијама.</w:t>
      </w:r>
    </w:p>
    <w:p w:rsidR="00BD7632" w:rsidRPr="00926144" w:rsidRDefault="00BD7632" w:rsidP="00BD7632">
      <w:pPr>
        <w:tabs>
          <w:tab w:val="left" w:pos="3840"/>
        </w:tabs>
        <w:jc w:val="both"/>
        <w:rPr>
          <w:lang w:val="ru-RU"/>
        </w:rPr>
      </w:pPr>
      <w:r w:rsidRPr="00926144">
        <w:rPr>
          <w:lang w:val="ru-RU"/>
        </w:rPr>
        <w:tab/>
      </w:r>
    </w:p>
    <w:p w:rsidR="00BD7632" w:rsidRPr="00926144" w:rsidRDefault="00BD7632" w:rsidP="00BD7632">
      <w:pPr>
        <w:jc w:val="both"/>
        <w:rPr>
          <w:rFonts w:ascii="Arial" w:hAnsi="Arial" w:cs="Arial"/>
          <w:bCs/>
          <w:iCs/>
          <w:lang w:val="ru-RU"/>
        </w:rPr>
      </w:pPr>
      <w:r w:rsidRPr="00926144">
        <w:rPr>
          <w:rFonts w:ascii="Arial" w:hAnsi="Arial" w:cs="Arial"/>
          <w:b/>
          <w:i/>
          <w:iCs/>
          <w:lang w:val="ru-RU"/>
        </w:rPr>
        <w:t>4.</w:t>
      </w:r>
      <w:r w:rsidRPr="00926144">
        <w:rPr>
          <w:rFonts w:ascii="Arial" w:hAnsi="Arial" w:cs="Arial"/>
          <w:b/>
          <w:bCs/>
          <w:i/>
          <w:iCs/>
          <w:lang w:val="ru-RU"/>
        </w:rPr>
        <w:t xml:space="preserve">  ПОНУДА СА ВАРИЈАНТАМА</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bCs/>
          <w:iCs/>
          <w:lang w:val="sr-Cyrl-CS"/>
        </w:rPr>
      </w:pPr>
      <w:r w:rsidRPr="00926144">
        <w:rPr>
          <w:rFonts w:ascii="Arial" w:hAnsi="Arial" w:cs="Arial"/>
          <w:bCs/>
          <w:iCs/>
          <w:lang w:val="ru-RU"/>
        </w:rPr>
        <w:t>Подношење понуде са варијантама није дозвољено.</w:t>
      </w:r>
    </w:p>
    <w:p w:rsidR="00BD7632" w:rsidRPr="00926144" w:rsidRDefault="00BD7632" w:rsidP="00BD7632">
      <w:pPr>
        <w:jc w:val="both"/>
        <w:rPr>
          <w:rFonts w:ascii="Arial" w:hAnsi="Arial" w:cs="Arial"/>
          <w:bCs/>
          <w:iCs/>
          <w:lang w:val="sr-Cyrl-CS"/>
        </w:rPr>
      </w:pPr>
    </w:p>
    <w:p w:rsidR="00BD7632" w:rsidRPr="00926144" w:rsidRDefault="00BD7632" w:rsidP="00BD7632">
      <w:pPr>
        <w:jc w:val="both"/>
        <w:rPr>
          <w:lang w:val="ru-RU"/>
        </w:rPr>
      </w:pPr>
      <w:r w:rsidRPr="00926144">
        <w:rPr>
          <w:rFonts w:ascii="Arial" w:hAnsi="Arial" w:cs="Arial"/>
          <w:b/>
          <w:bCs/>
          <w:i/>
          <w:iCs/>
          <w:lang w:val="ru-RU"/>
        </w:rPr>
        <w:t xml:space="preserve">5. </w:t>
      </w:r>
      <w:r w:rsidRPr="00926144">
        <w:rPr>
          <w:rFonts w:ascii="Arial" w:hAnsi="Arial" w:cs="Arial"/>
          <w:b/>
          <w:i/>
          <w:iCs/>
          <w:lang w:val="ru-RU"/>
        </w:rPr>
        <w:t>НАЧИН ИЗМЕНЕ, ДОПУНЕ И ОПОЗИВА ПОНУДЕ</w:t>
      </w:r>
    </w:p>
    <w:p w:rsidR="00BD7632" w:rsidRPr="00926144" w:rsidRDefault="00BD7632" w:rsidP="00BD7632">
      <w:pPr>
        <w:jc w:val="both"/>
        <w:rPr>
          <w:lang w:val="ru-RU"/>
        </w:rPr>
      </w:pPr>
    </w:p>
    <w:p w:rsidR="00BD7632" w:rsidRPr="00926144" w:rsidRDefault="00BD7632" w:rsidP="00BD7632">
      <w:pPr>
        <w:jc w:val="both"/>
        <w:rPr>
          <w:rFonts w:ascii="Arial" w:hAnsi="Arial" w:cs="Arial"/>
          <w:lang w:val="ru-RU"/>
        </w:rPr>
      </w:pPr>
      <w:r w:rsidRPr="00926144">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926144" w:rsidRDefault="00BD7632" w:rsidP="00BD7632">
      <w:pPr>
        <w:jc w:val="both"/>
        <w:rPr>
          <w:rFonts w:ascii="Arial" w:eastAsia="TimesNewRomanPSMT" w:hAnsi="Arial" w:cs="Arial"/>
          <w:bCs/>
          <w:iCs/>
          <w:lang w:val="ru-RU"/>
        </w:rPr>
      </w:pPr>
      <w:r w:rsidRPr="00926144">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926144" w:rsidRDefault="00BD7632" w:rsidP="00BD7632">
      <w:pPr>
        <w:jc w:val="both"/>
        <w:rPr>
          <w:rFonts w:ascii="Arial" w:eastAsia="TimesNewRomanPSMT" w:hAnsi="Arial" w:cs="Arial"/>
          <w:bCs/>
          <w:iCs/>
          <w:lang w:val="ru-RU"/>
        </w:rPr>
      </w:pPr>
      <w:r w:rsidRPr="00926144">
        <w:rPr>
          <w:rFonts w:ascii="Arial" w:eastAsia="TimesNewRomanPSMT" w:hAnsi="Arial" w:cs="Arial"/>
          <w:bCs/>
          <w:iCs/>
          <w:lang w:val="ru-RU"/>
        </w:rPr>
        <w:t xml:space="preserve">Измену, допуну или опозив понуде треба доставити на адресу: </w:t>
      </w:r>
      <w:r w:rsidRPr="00926144">
        <w:rPr>
          <w:rFonts w:ascii="Arial" w:hAnsi="Arial" w:cs="Arial"/>
          <w:iCs/>
          <w:lang w:val="sr-Cyrl-CS"/>
        </w:rPr>
        <w:t>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865137">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iCs/>
          <w:color w:val="FF0000"/>
          <w:lang w:val="ru-RU"/>
        </w:rPr>
        <w:t xml:space="preserve"> </w:t>
      </w:r>
      <w:r w:rsidRPr="00926144">
        <w:rPr>
          <w:rFonts w:ascii="Arial" w:eastAsia="TimesNewRomanPSMT" w:hAnsi="Arial" w:cs="Arial"/>
          <w:bCs/>
          <w:iCs/>
          <w:lang w:val="ru-RU"/>
        </w:rPr>
        <w:t>са назнаком:</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Измена понуде</w:t>
      </w:r>
      <w:r w:rsidRPr="00926144">
        <w:rPr>
          <w:rFonts w:ascii="Arial" w:eastAsia="TimesNewRomanPS-BoldMT" w:hAnsi="Arial" w:cs="Arial"/>
          <w:b/>
          <w:bCs/>
          <w:lang w:val="ru-RU"/>
        </w:rPr>
        <w:t xml:space="preserve"> за јавну набавку</w:t>
      </w:r>
      <w:r w:rsidRPr="00926144">
        <w:rPr>
          <w:rFonts w:ascii="Arial" w:hAnsi="Arial" w:cs="Arial"/>
          <w:lang w:val="ru-RU"/>
        </w:rPr>
        <w:t xml:space="preserve"> </w:t>
      </w:r>
      <w:r w:rsidRPr="00926144">
        <w:rPr>
          <w:rFonts w:ascii="Arial" w:hAnsi="Arial" w:cs="Arial"/>
          <w:lang w:val="sr-Cyrl-CS"/>
        </w:rPr>
        <w:t xml:space="preserve">- </w:t>
      </w:r>
      <w:r w:rsidR="00B2556E" w:rsidRPr="00926144">
        <w:rPr>
          <w:rFonts w:ascii="Arial" w:hAnsi="Arial" w:cs="Arial"/>
          <w:b/>
          <w:bCs/>
          <w:iCs/>
          <w:lang w:val="sr-Cyrl-CS"/>
        </w:rPr>
        <w:t xml:space="preserve">Услуге стручног надзора над извођењем радова </w:t>
      </w:r>
      <w:r w:rsidR="00335789" w:rsidRPr="00926144">
        <w:rPr>
          <w:rFonts w:ascii="Arial" w:hAnsi="Arial" w:cs="Arial"/>
          <w:b/>
          <w:bCs/>
          <w:iCs/>
          <w:lang w:val="sr-Cyrl-CS"/>
        </w:rPr>
        <w:t xml:space="preserve">на асвалтирању локалних путева и улица </w:t>
      </w:r>
      <w:r w:rsidR="00B2556E" w:rsidRPr="00926144">
        <w:rPr>
          <w:rFonts w:ascii="Arial" w:hAnsi="Arial" w:cs="Arial"/>
          <w:b/>
          <w:bCs/>
          <w:iCs/>
          <w:lang w:val="sr-Cyrl-CS"/>
        </w:rPr>
        <w:t xml:space="preserve"> на територији општине Баточина</w:t>
      </w:r>
      <w:r w:rsidRPr="00926144">
        <w:rPr>
          <w:rFonts w:ascii="Arial" w:hAnsi="Arial" w:cs="Arial"/>
          <w:b/>
          <w:lang w:val="hr-HR"/>
        </w:rPr>
        <w:t xml:space="preserve">, </w:t>
      </w:r>
      <w:r w:rsidR="005D1857" w:rsidRPr="00926144">
        <w:rPr>
          <w:rFonts w:ascii="Arial" w:hAnsi="Arial" w:cs="Arial"/>
          <w:b/>
          <w:lang w:val="sr-Cyrl-CS"/>
        </w:rPr>
        <w:t>ЈНВВ</w:t>
      </w:r>
      <w:r w:rsidRPr="00926144">
        <w:rPr>
          <w:rFonts w:ascii="Arial" w:hAnsi="Arial" w:cs="Arial"/>
          <w:b/>
          <w:lang w:val="sr-Cyrl-CS"/>
        </w:rPr>
        <w:t xml:space="preserve"> бр. </w:t>
      </w:r>
      <w:r w:rsidR="00423D8E" w:rsidRPr="00926144">
        <w:rPr>
          <w:rFonts w:ascii="Arial" w:hAnsi="Arial" w:cs="Arial"/>
          <w:b/>
          <w:lang w:val="sr-Cyrl-CS"/>
        </w:rPr>
        <w:t>7/2018</w:t>
      </w:r>
      <w:r w:rsidRPr="00926144">
        <w:rPr>
          <w:rFonts w:ascii="Arial" w:eastAsia="TimesNewRomanPS-BoldMT"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eastAsia="TimesNewRomanPSMT" w:hAnsi="Arial" w:cs="Arial"/>
          <w:bCs/>
          <w:iCs/>
          <w:lang w:val="ru-RU"/>
        </w:rPr>
        <w:t xml:space="preserve">  или</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Допуна понуде</w:t>
      </w:r>
      <w:r w:rsidRPr="00926144">
        <w:rPr>
          <w:rFonts w:ascii="Arial" w:eastAsia="TimesNewRomanPSMT" w:hAnsi="Arial" w:cs="Arial"/>
          <w:bCs/>
          <w:iCs/>
          <w:lang w:val="ru-RU"/>
        </w:rPr>
        <w:t xml:space="preserve"> </w:t>
      </w:r>
      <w:r w:rsidRPr="00926144">
        <w:rPr>
          <w:rFonts w:ascii="Arial" w:eastAsia="TimesNewRomanPS-BoldMT" w:hAnsi="Arial" w:cs="Arial"/>
          <w:b/>
          <w:bCs/>
          <w:lang w:val="ru-RU"/>
        </w:rPr>
        <w:t>за јавну набавку</w:t>
      </w:r>
      <w:r w:rsidRPr="00926144">
        <w:rPr>
          <w:rFonts w:ascii="Arial" w:hAnsi="Arial" w:cs="Arial"/>
          <w:lang w:val="ru-RU"/>
        </w:rPr>
        <w:t xml:space="preserve"> </w:t>
      </w:r>
      <w:r w:rsidRPr="00926144">
        <w:rPr>
          <w:rFonts w:ascii="Arial" w:hAnsi="Arial" w:cs="Arial"/>
          <w:lang w:val="sr-Cyrl-CS"/>
        </w:rPr>
        <w:t xml:space="preserve">- </w:t>
      </w:r>
      <w:r w:rsidR="00B2556E" w:rsidRPr="00926144">
        <w:rPr>
          <w:rFonts w:ascii="Arial" w:hAnsi="Arial" w:cs="Arial"/>
          <w:b/>
          <w:bCs/>
          <w:iCs/>
          <w:lang w:val="sr-Cyrl-CS"/>
        </w:rPr>
        <w:t xml:space="preserve">Услуге стручног надзора над извођењем радова </w:t>
      </w:r>
      <w:r w:rsidR="00335789" w:rsidRPr="00926144">
        <w:rPr>
          <w:rFonts w:ascii="Arial" w:hAnsi="Arial" w:cs="Arial"/>
          <w:b/>
          <w:bCs/>
          <w:iCs/>
          <w:lang w:val="sr-Cyrl-CS"/>
        </w:rPr>
        <w:t xml:space="preserve">на асвалтирању локалних путева и улица </w:t>
      </w:r>
      <w:r w:rsidR="00B2556E" w:rsidRPr="00926144">
        <w:rPr>
          <w:rFonts w:ascii="Arial" w:hAnsi="Arial" w:cs="Arial"/>
          <w:b/>
          <w:bCs/>
          <w:iCs/>
          <w:lang w:val="sr-Cyrl-CS"/>
        </w:rPr>
        <w:t xml:space="preserve"> на територији општине Баточина</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423D8E" w:rsidRPr="00926144">
        <w:rPr>
          <w:rFonts w:ascii="Arial" w:hAnsi="Arial" w:cs="Arial"/>
          <w:b/>
          <w:lang w:val="sr-Cyrl-CS"/>
        </w:rPr>
        <w:t>7/2018</w:t>
      </w:r>
      <w:r w:rsidR="004B758B" w:rsidRPr="00926144">
        <w:rPr>
          <w:rFonts w:ascii="Arial" w:eastAsia="TimesNewRomanPS-BoldMT"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eastAsia="TimesNewRomanPSMT" w:hAnsi="Arial" w:cs="Arial"/>
          <w:bCs/>
          <w:iCs/>
          <w:lang w:val="ru-RU"/>
        </w:rPr>
        <w:t xml:space="preserve"> или</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Опозив понуде</w:t>
      </w:r>
      <w:r w:rsidRPr="00926144">
        <w:rPr>
          <w:rFonts w:ascii="Arial" w:eastAsia="TimesNewRomanPSMT" w:hAnsi="Arial" w:cs="Arial"/>
          <w:bCs/>
          <w:iCs/>
          <w:lang w:val="ru-RU"/>
        </w:rPr>
        <w:t xml:space="preserve"> </w:t>
      </w:r>
      <w:r w:rsidRPr="00926144">
        <w:rPr>
          <w:rFonts w:ascii="Arial" w:eastAsia="TimesNewRomanPS-BoldMT" w:hAnsi="Arial" w:cs="Arial"/>
          <w:b/>
          <w:bCs/>
          <w:lang w:val="ru-RU"/>
        </w:rPr>
        <w:t>за јавну набавку</w:t>
      </w:r>
      <w:r w:rsidRPr="00926144">
        <w:rPr>
          <w:rFonts w:ascii="Arial" w:eastAsia="TimesNewRomanPS-BoldMT" w:hAnsi="Arial" w:cs="Arial"/>
          <w:b/>
          <w:bCs/>
          <w:lang w:val="sr-Cyrl-CS"/>
        </w:rPr>
        <w:t xml:space="preserve"> -</w:t>
      </w:r>
      <w:r w:rsidRPr="00926144">
        <w:rPr>
          <w:rFonts w:ascii="Arial" w:hAnsi="Arial" w:cs="Arial"/>
          <w:lang w:val="ru-RU"/>
        </w:rPr>
        <w:t xml:space="preserve"> </w:t>
      </w:r>
      <w:r w:rsidR="00B2556E" w:rsidRPr="00926144">
        <w:rPr>
          <w:rFonts w:ascii="Arial" w:hAnsi="Arial" w:cs="Arial"/>
          <w:b/>
          <w:bCs/>
          <w:iCs/>
          <w:lang w:val="sr-Cyrl-CS"/>
        </w:rPr>
        <w:t xml:space="preserve">Услуге стручног надзора над извођењем радова </w:t>
      </w:r>
      <w:r w:rsidR="00335789" w:rsidRPr="00926144">
        <w:rPr>
          <w:rFonts w:ascii="Arial" w:hAnsi="Arial" w:cs="Arial"/>
          <w:b/>
          <w:bCs/>
          <w:iCs/>
          <w:lang w:val="sr-Cyrl-CS"/>
        </w:rPr>
        <w:t xml:space="preserve">на асвалтирању локалних путева и улица </w:t>
      </w:r>
      <w:r w:rsidR="00B2556E" w:rsidRPr="00926144">
        <w:rPr>
          <w:rFonts w:ascii="Arial" w:hAnsi="Arial" w:cs="Arial"/>
          <w:b/>
          <w:bCs/>
          <w:iCs/>
          <w:lang w:val="sr-Cyrl-CS"/>
        </w:rPr>
        <w:t xml:space="preserve"> на територији општине Баточина</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423D8E" w:rsidRPr="00926144">
        <w:rPr>
          <w:rFonts w:ascii="Arial" w:hAnsi="Arial" w:cs="Arial"/>
          <w:b/>
          <w:lang w:val="sr-Cyrl-CS"/>
        </w:rPr>
        <w:t>7/2018</w:t>
      </w:r>
      <w:r w:rsidR="004B758B" w:rsidRPr="00926144">
        <w:rPr>
          <w:rFonts w:ascii="Arial" w:eastAsia="TimesNewRomanPS-BoldMT"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 xml:space="preserve">НЕ ОТВАРАТИ” </w:t>
      </w:r>
      <w:r w:rsidRPr="00926144">
        <w:rPr>
          <w:rFonts w:ascii="Arial" w:eastAsia="TimesNewRomanPS-BoldMT" w:hAnsi="Arial" w:cs="Arial"/>
          <w:bCs/>
          <w:lang w:val="ru-RU"/>
        </w:rPr>
        <w:t xml:space="preserve"> или</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Измена и допуна понуде</w:t>
      </w:r>
      <w:r w:rsidRPr="00926144">
        <w:rPr>
          <w:rFonts w:ascii="Arial" w:eastAsia="TimesNewRomanPS-BoldMT" w:hAnsi="Arial" w:cs="Arial"/>
          <w:b/>
          <w:bCs/>
          <w:lang w:val="ru-RU"/>
        </w:rPr>
        <w:t xml:space="preserve"> за јавну набавку</w:t>
      </w:r>
      <w:r w:rsidRPr="00926144">
        <w:rPr>
          <w:rFonts w:ascii="Arial" w:hAnsi="Arial" w:cs="Arial"/>
          <w:lang w:val="ru-RU"/>
        </w:rPr>
        <w:t xml:space="preserve"> </w:t>
      </w:r>
      <w:r w:rsidRPr="00926144">
        <w:rPr>
          <w:rFonts w:ascii="Arial" w:hAnsi="Arial" w:cs="Arial"/>
          <w:lang w:val="sr-Cyrl-CS"/>
        </w:rPr>
        <w:t xml:space="preserve">- </w:t>
      </w:r>
      <w:r w:rsidR="00B2556E" w:rsidRPr="00926144">
        <w:rPr>
          <w:rFonts w:ascii="Arial" w:hAnsi="Arial" w:cs="Arial"/>
          <w:b/>
          <w:bCs/>
          <w:iCs/>
          <w:lang w:val="sr-Cyrl-CS"/>
        </w:rPr>
        <w:t xml:space="preserve">Услуге стручног надзора над извођењем радова </w:t>
      </w:r>
      <w:r w:rsidR="00335789" w:rsidRPr="00926144">
        <w:rPr>
          <w:rFonts w:ascii="Arial" w:hAnsi="Arial" w:cs="Arial"/>
          <w:b/>
          <w:bCs/>
          <w:iCs/>
          <w:lang w:val="sr-Cyrl-CS"/>
        </w:rPr>
        <w:t xml:space="preserve">на асвалтирању локалних путева и улица </w:t>
      </w:r>
      <w:r w:rsidR="00B2556E" w:rsidRPr="00926144">
        <w:rPr>
          <w:rFonts w:ascii="Arial" w:hAnsi="Arial" w:cs="Arial"/>
          <w:b/>
          <w:bCs/>
          <w:iCs/>
          <w:lang w:val="sr-Cyrl-CS"/>
        </w:rPr>
        <w:t xml:space="preserve"> на територији општине Баточина</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423D8E" w:rsidRPr="00926144">
        <w:rPr>
          <w:rFonts w:ascii="Arial" w:hAnsi="Arial" w:cs="Arial"/>
          <w:b/>
          <w:lang w:val="sr-Cyrl-CS"/>
        </w:rPr>
        <w:t>7/2018</w:t>
      </w:r>
      <w:r w:rsidRPr="00926144">
        <w:rPr>
          <w:rFonts w:ascii="Arial" w:eastAsia="TimesNewRomanPS-BoldMT" w:hAnsi="Arial" w:cs="Arial"/>
          <w:b/>
          <w:bCs/>
          <w:lang w:val="ru-RU"/>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за подношење понуда понуђач не може да повуче нити да мења своју понуду.</w:t>
      </w:r>
    </w:p>
    <w:p w:rsidR="00F129A1" w:rsidRPr="00926144" w:rsidRDefault="00F129A1" w:rsidP="00BD7632">
      <w:pPr>
        <w:jc w:val="both"/>
        <w:rPr>
          <w:rFonts w:ascii="Arial" w:hAnsi="Arial" w:cs="Arial"/>
          <w:b/>
          <w:i/>
          <w:iCs/>
          <w:lang w:val="ru-RU"/>
        </w:rPr>
      </w:pPr>
    </w:p>
    <w:p w:rsidR="00BD7632" w:rsidRPr="00926144" w:rsidRDefault="00BD7632" w:rsidP="00BD7632">
      <w:pPr>
        <w:jc w:val="both"/>
        <w:rPr>
          <w:rFonts w:ascii="Arial" w:hAnsi="Arial" w:cs="Arial"/>
          <w:bCs/>
          <w:iCs/>
          <w:lang w:val="ru-RU"/>
        </w:rPr>
      </w:pPr>
      <w:r w:rsidRPr="00926144">
        <w:rPr>
          <w:rFonts w:ascii="Arial" w:hAnsi="Arial" w:cs="Arial"/>
          <w:b/>
          <w:bCs/>
          <w:i/>
          <w:iCs/>
          <w:lang w:val="ru-RU"/>
        </w:rPr>
        <w:t xml:space="preserve">6. УЧЕСТВОВАЊЕ У ЗАЈЕДНИЧКОЈ ПОНУДИ ИЛИ КАО ПОДИЗВОЂАЧ </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iCs/>
          <w:lang w:val="ru-RU"/>
        </w:rPr>
      </w:pPr>
      <w:r w:rsidRPr="00926144">
        <w:rPr>
          <w:rFonts w:ascii="Arial" w:hAnsi="Arial" w:cs="Arial"/>
          <w:bCs/>
          <w:iCs/>
          <w:lang w:val="ru-RU"/>
        </w:rPr>
        <w:t>Понуђач може да поднесе само једну понуду.</w:t>
      </w:r>
      <w:r w:rsidRPr="00926144">
        <w:rPr>
          <w:rFonts w:ascii="Arial" w:hAnsi="Arial" w:cs="Arial"/>
          <w:i/>
          <w:iCs/>
          <w:lang w:val="ru-RU"/>
        </w:rPr>
        <w:t xml:space="preserve"> </w:t>
      </w:r>
    </w:p>
    <w:p w:rsidR="00BD7632" w:rsidRPr="00926144" w:rsidRDefault="00BD7632" w:rsidP="00BD7632">
      <w:pPr>
        <w:jc w:val="both"/>
        <w:rPr>
          <w:rFonts w:ascii="Arial" w:hAnsi="Arial" w:cs="Arial"/>
          <w:iCs/>
          <w:lang w:val="ru-RU"/>
        </w:rPr>
      </w:pPr>
      <w:r w:rsidRPr="00926144">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У Обрасцу понуде </w:t>
      </w:r>
      <w:r w:rsidRPr="00926144">
        <w:rPr>
          <w:rFonts w:ascii="Arial" w:hAnsi="Arial" w:cs="Arial"/>
          <w:iCs/>
          <w:lang w:val="sr-Cyrl-CS"/>
        </w:rPr>
        <w:t>(</w:t>
      </w:r>
      <w:r w:rsidRPr="00926144">
        <w:rPr>
          <w:rFonts w:ascii="Arial" w:hAnsi="Arial" w:cs="Arial"/>
          <w:b/>
          <w:iCs/>
          <w:lang w:val="sr-Cyrl-CS"/>
        </w:rPr>
        <w:t>Образац</w:t>
      </w:r>
      <w:r w:rsidRPr="00926144">
        <w:rPr>
          <w:rFonts w:ascii="Arial" w:hAnsi="Arial" w:cs="Arial"/>
          <w:iCs/>
          <w:lang w:val="sr-Cyrl-CS"/>
        </w:rPr>
        <w:t xml:space="preserve"> </w:t>
      </w:r>
      <w:r w:rsidRPr="00926144">
        <w:rPr>
          <w:rFonts w:ascii="Arial" w:hAnsi="Arial" w:cs="Arial"/>
          <w:b/>
          <w:iCs/>
          <w:lang w:val="sr-Cyrl-CS"/>
        </w:rPr>
        <w:t>1</w:t>
      </w:r>
      <w:r w:rsidRPr="00926144">
        <w:rPr>
          <w:rFonts w:ascii="Arial" w:hAnsi="Arial" w:cs="Arial"/>
          <w:iCs/>
          <w:color w:val="auto"/>
        </w:rPr>
        <w:t xml:space="preserve"> </w:t>
      </w:r>
      <w:r w:rsidRPr="00926144">
        <w:rPr>
          <w:rFonts w:ascii="Arial" w:hAnsi="Arial" w:cs="Arial"/>
          <w:b/>
          <w:iCs/>
          <w:color w:val="auto"/>
        </w:rPr>
        <w:t xml:space="preserve">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BD7632" w:rsidRDefault="00BD7632" w:rsidP="00BD7632">
      <w:pPr>
        <w:jc w:val="both"/>
        <w:rPr>
          <w:rFonts w:ascii="Arial" w:hAnsi="Arial" w:cs="Arial"/>
          <w:i/>
          <w:iCs/>
          <w:color w:val="FF0000"/>
          <w:lang w:val="ru-RU"/>
        </w:rPr>
      </w:pPr>
    </w:p>
    <w:p w:rsidR="00722525" w:rsidRPr="00926144" w:rsidRDefault="00722525" w:rsidP="00BD7632">
      <w:pPr>
        <w:jc w:val="both"/>
        <w:rPr>
          <w:rFonts w:ascii="Arial" w:hAnsi="Arial" w:cs="Arial"/>
          <w:i/>
          <w:iCs/>
          <w:color w:val="FF0000"/>
          <w:lang w:val="ru-RU"/>
        </w:rPr>
      </w:pPr>
    </w:p>
    <w:p w:rsidR="00BD7632" w:rsidRPr="00926144" w:rsidRDefault="00BD7632" w:rsidP="00BD7632">
      <w:pPr>
        <w:jc w:val="both"/>
        <w:rPr>
          <w:rFonts w:ascii="Arial" w:hAnsi="Arial" w:cs="Arial"/>
          <w:iCs/>
          <w:lang w:val="ru-RU"/>
        </w:rPr>
      </w:pPr>
      <w:r w:rsidRPr="00926144">
        <w:rPr>
          <w:rFonts w:ascii="Arial" w:hAnsi="Arial" w:cs="Arial"/>
          <w:b/>
          <w:bCs/>
          <w:i/>
          <w:iCs/>
          <w:lang w:val="ru-RU"/>
        </w:rPr>
        <w:lastRenderedPageBreak/>
        <w:t>7. ПОНУДА СА ПОДИЗВОЂАЧЕМ</w:t>
      </w:r>
    </w:p>
    <w:p w:rsidR="00BD7632" w:rsidRPr="00926144" w:rsidRDefault="00BD7632" w:rsidP="00BD7632">
      <w:pPr>
        <w:jc w:val="both"/>
        <w:rPr>
          <w:rFonts w:ascii="Arial" w:hAnsi="Arial" w:cs="Arial"/>
          <w:iCs/>
          <w:lang w:val="ru-RU"/>
        </w:rPr>
      </w:pPr>
    </w:p>
    <w:p w:rsidR="00BD7632" w:rsidRPr="00926144" w:rsidRDefault="00BD7632" w:rsidP="00BD7632">
      <w:pPr>
        <w:jc w:val="both"/>
        <w:rPr>
          <w:rFonts w:ascii="Arial" w:hAnsi="Arial" w:cs="Arial"/>
          <w:iCs/>
          <w:lang w:val="ru-RU"/>
        </w:rPr>
      </w:pPr>
      <w:r w:rsidRPr="00926144">
        <w:rPr>
          <w:rFonts w:ascii="Arial" w:hAnsi="Arial" w:cs="Arial"/>
          <w:iCs/>
          <w:lang w:val="ru-RU"/>
        </w:rPr>
        <w:t>Уколико понуђач подноси понуду са подизвођачем дужан је да у Обрасцу понуде</w:t>
      </w:r>
      <w:r w:rsidRPr="00926144">
        <w:rPr>
          <w:rFonts w:ascii="Arial" w:hAnsi="Arial" w:cs="Arial"/>
          <w:iCs/>
          <w:lang w:val="sr-Cyrl-CS"/>
        </w:rPr>
        <w:t xml:space="preserve"> (</w:t>
      </w:r>
      <w:r w:rsidRPr="00926144">
        <w:rPr>
          <w:rFonts w:ascii="Arial" w:hAnsi="Arial" w:cs="Arial"/>
          <w:b/>
          <w:iCs/>
          <w:lang w:val="sr-Cyrl-CS"/>
        </w:rPr>
        <w:t>Образац 1</w:t>
      </w:r>
      <w:r w:rsidRPr="00926144">
        <w:rPr>
          <w:rFonts w:ascii="Arial" w:hAnsi="Arial" w:cs="Arial"/>
          <w:b/>
          <w:iCs/>
          <w:color w:val="auto"/>
        </w:rPr>
        <w:t xml:space="preserve"> 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Понуђач </w:t>
      </w:r>
      <w:r w:rsidRPr="00926144">
        <w:rPr>
          <w:rFonts w:ascii="Arial" w:hAnsi="Arial" w:cs="Arial"/>
          <w:iCs/>
          <w:color w:val="auto"/>
          <w:lang w:val="ru-RU"/>
        </w:rPr>
        <w:t>у Обрасцу понуде</w:t>
      </w:r>
      <w:r w:rsidRPr="00926144">
        <w:rPr>
          <w:rFonts w:ascii="Arial" w:hAnsi="Arial" w:cs="Arial"/>
          <w:i/>
          <w:iCs/>
          <w:lang w:val="ru-RU"/>
        </w:rPr>
        <w:t xml:space="preserve"> </w:t>
      </w:r>
      <w:r w:rsidRPr="00926144">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926144" w:rsidRDefault="00BD7632" w:rsidP="00BD7632">
      <w:pPr>
        <w:jc w:val="both"/>
        <w:rPr>
          <w:rFonts w:ascii="Arial" w:eastAsia="TimesNewRomanPSMT" w:hAnsi="Arial" w:cs="Arial"/>
          <w:bCs/>
          <w:lang w:val="ru-RU"/>
        </w:rPr>
      </w:pPr>
      <w:r w:rsidRPr="00926144">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926144">
        <w:rPr>
          <w:rFonts w:eastAsia="TimesNewRomanPSMT"/>
          <w:bCs/>
          <w:lang w:val="ru-RU"/>
        </w:rPr>
        <w:t xml:space="preserve"> </w:t>
      </w:r>
    </w:p>
    <w:p w:rsidR="00BD7632" w:rsidRPr="00926144" w:rsidRDefault="00BD7632" w:rsidP="00BD7632">
      <w:pPr>
        <w:jc w:val="both"/>
        <w:rPr>
          <w:rFonts w:ascii="Arial" w:hAnsi="Arial" w:cs="Arial"/>
          <w:iCs/>
          <w:color w:val="auto"/>
        </w:rPr>
      </w:pPr>
      <w:r w:rsidRPr="00926144">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Cs/>
          <w:lang w:val="ru-RU"/>
        </w:rPr>
        <w:t xml:space="preserve"> </w:t>
      </w:r>
      <w:r w:rsidRPr="00926144">
        <w:rPr>
          <w:rFonts w:ascii="Arial" w:eastAsia="TimesNewRomanPSMT" w:hAnsi="Arial" w:cs="Arial"/>
          <w:b/>
          <w:bCs/>
        </w:rPr>
        <w:t>VII</w:t>
      </w:r>
      <w:r w:rsidRPr="00926144">
        <w:rPr>
          <w:rFonts w:ascii="Arial" w:eastAsia="TimesNewRomanPSMT" w:hAnsi="Arial" w:cs="Arial"/>
          <w:b/>
          <w:bCs/>
          <w:lang w:val="sr-Cyrl-CS"/>
        </w:rPr>
        <w:t>,</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sidRPr="00926144">
        <w:rPr>
          <w:rFonts w:ascii="Arial" w:eastAsia="TimesNewRomanPSMT" w:hAnsi="Arial" w:cs="Arial"/>
          <w:bCs/>
        </w:rPr>
        <w:t xml:space="preserve"> </w:t>
      </w:r>
      <w:r w:rsidRPr="00926144">
        <w:rPr>
          <w:rFonts w:ascii="Arial" w:eastAsia="TimesNewRomanPSMT" w:hAnsi="Arial" w:cs="Arial"/>
          <w:bCs/>
          <w:color w:val="auto"/>
        </w:rPr>
        <w:t xml:space="preserve">(Образац 6. </w:t>
      </w:r>
      <w:proofErr w:type="gramStart"/>
      <w:r w:rsidRPr="00926144">
        <w:rPr>
          <w:rFonts w:ascii="Arial" w:hAnsi="Arial" w:cs="Arial"/>
          <w:iCs/>
          <w:color w:val="auto"/>
        </w:rPr>
        <w:t>у</w:t>
      </w:r>
      <w:proofErr w:type="gramEnd"/>
      <w:r w:rsidRPr="00926144">
        <w:rPr>
          <w:rFonts w:ascii="Arial" w:hAnsi="Arial" w:cs="Arial"/>
          <w:iCs/>
          <w:color w:val="auto"/>
        </w:rPr>
        <w:t xml:space="preserve"> </w:t>
      </w:r>
      <w:r w:rsidRPr="00926144">
        <w:rPr>
          <w:rFonts w:ascii="Arial" w:hAnsi="Arial" w:cs="Arial"/>
          <w:iCs/>
          <w:color w:val="auto"/>
          <w:lang w:val="sr-Cyrl-CS"/>
        </w:rPr>
        <w:t xml:space="preserve">поглављу </w:t>
      </w:r>
      <w:r w:rsidRPr="00926144">
        <w:rPr>
          <w:rFonts w:ascii="Arial" w:hAnsi="Arial" w:cs="Arial"/>
          <w:iCs/>
          <w:color w:val="auto"/>
        </w:rPr>
        <w:t>VII ове конкурсне документације</w:t>
      </w:r>
      <w:r w:rsidRPr="00926144">
        <w:rPr>
          <w:rFonts w:ascii="Arial" w:eastAsia="TimesNewRomanPSMT" w:hAnsi="Arial" w:cs="Arial"/>
          <w:bCs/>
          <w:color w:val="auto"/>
        </w:rPr>
        <w:t>).</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926144" w:rsidRDefault="00BD7632" w:rsidP="00BD7632">
      <w:pPr>
        <w:jc w:val="both"/>
        <w:rPr>
          <w:rFonts w:ascii="Arial" w:hAnsi="Arial" w:cs="Arial"/>
          <w:lang w:val="ru-RU"/>
        </w:rPr>
      </w:pPr>
      <w:r w:rsidRPr="00926144">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926144" w:rsidRDefault="00BD7632" w:rsidP="00BD7632">
      <w:pPr>
        <w:jc w:val="both"/>
        <w:rPr>
          <w:rFonts w:ascii="Arial" w:hAnsi="Arial" w:cs="Arial"/>
          <w:b/>
          <w:i/>
          <w:lang w:val="ru-RU"/>
        </w:rPr>
      </w:pPr>
    </w:p>
    <w:p w:rsidR="00BD7632" w:rsidRPr="00926144" w:rsidRDefault="00BD7632" w:rsidP="00BD7632">
      <w:pPr>
        <w:jc w:val="both"/>
        <w:rPr>
          <w:rFonts w:ascii="Arial" w:hAnsi="Arial" w:cs="Arial"/>
          <w:lang w:val="ru-RU"/>
        </w:rPr>
      </w:pPr>
      <w:r w:rsidRPr="00926144">
        <w:rPr>
          <w:rFonts w:ascii="Arial" w:hAnsi="Arial" w:cs="Arial"/>
          <w:b/>
          <w:i/>
          <w:lang w:val="ru-RU"/>
        </w:rPr>
        <w:t>8. ЗАЈЕДНИЧКА ПОНУДА</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proofErr w:type="gramStart"/>
      <w:r w:rsidRPr="00926144">
        <w:rPr>
          <w:rFonts w:ascii="Arial" w:hAnsi="Arial" w:cs="Arial"/>
        </w:rPr>
        <w:t>Понуду може поднети група понуђача.</w:t>
      </w:r>
      <w:proofErr w:type="gramEnd"/>
    </w:p>
    <w:p w:rsidR="00BD7632" w:rsidRPr="00926144" w:rsidRDefault="00BD7632" w:rsidP="00BD7632">
      <w:pPr>
        <w:jc w:val="both"/>
        <w:rPr>
          <w:rFonts w:ascii="Arial" w:hAnsi="Arial" w:cs="Arial"/>
        </w:rPr>
      </w:pPr>
      <w:proofErr w:type="gramStart"/>
      <w:r w:rsidRPr="00926144">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sidRPr="00926144">
        <w:rPr>
          <w:rFonts w:ascii="Arial" w:hAnsi="Arial" w:cs="Arial"/>
        </w:rPr>
        <w:t xml:space="preserve"> </w:t>
      </w:r>
      <w:proofErr w:type="gramStart"/>
      <w:r w:rsidRPr="00926144">
        <w:rPr>
          <w:rFonts w:ascii="Arial" w:hAnsi="Arial" w:cs="Arial"/>
        </w:rPr>
        <w:t>ст</w:t>
      </w:r>
      <w:proofErr w:type="gramEnd"/>
      <w:r w:rsidRPr="00926144">
        <w:rPr>
          <w:rFonts w:ascii="Arial" w:hAnsi="Arial" w:cs="Arial"/>
          <w:lang w:val="sr-Cyrl-CS"/>
        </w:rPr>
        <w:t>.</w:t>
      </w:r>
      <w:r w:rsidRPr="00926144">
        <w:rPr>
          <w:rFonts w:ascii="Arial" w:hAnsi="Arial" w:cs="Arial"/>
        </w:rPr>
        <w:t xml:space="preserve"> 4. </w:t>
      </w:r>
      <w:proofErr w:type="gramStart"/>
      <w:r w:rsidRPr="00926144">
        <w:rPr>
          <w:rFonts w:ascii="Arial" w:hAnsi="Arial" w:cs="Arial"/>
        </w:rPr>
        <w:t>тач</w:t>
      </w:r>
      <w:proofErr w:type="gramEnd"/>
      <w:r w:rsidRPr="00926144">
        <w:rPr>
          <w:rFonts w:ascii="Arial" w:hAnsi="Arial" w:cs="Arial"/>
          <w:lang w:val="sr-Cyrl-CS"/>
        </w:rPr>
        <w:t>.</w:t>
      </w:r>
      <w:r w:rsidRPr="00926144">
        <w:rPr>
          <w:rFonts w:ascii="Arial" w:hAnsi="Arial" w:cs="Arial"/>
        </w:rPr>
        <w:t xml:space="preserve"> 1</w:t>
      </w:r>
      <w:r w:rsidRPr="00926144">
        <w:rPr>
          <w:rFonts w:ascii="Arial" w:hAnsi="Arial" w:cs="Arial"/>
          <w:lang w:val="sr-Cyrl-CS"/>
        </w:rPr>
        <w:t>)</w:t>
      </w:r>
      <w:r w:rsidRPr="00926144">
        <w:rPr>
          <w:rFonts w:ascii="Arial" w:hAnsi="Arial" w:cs="Arial"/>
        </w:rPr>
        <w:t xml:space="preserve">  </w:t>
      </w:r>
      <w:proofErr w:type="gramStart"/>
      <w:r w:rsidRPr="00926144">
        <w:rPr>
          <w:rFonts w:ascii="Arial" w:hAnsi="Arial" w:cs="Arial"/>
        </w:rPr>
        <w:t>и</w:t>
      </w:r>
      <w:proofErr w:type="gramEnd"/>
      <w:r w:rsidRPr="00926144">
        <w:rPr>
          <w:rFonts w:ascii="Arial" w:hAnsi="Arial" w:cs="Arial"/>
        </w:rPr>
        <w:t xml:space="preserve"> 2</w:t>
      </w:r>
      <w:r w:rsidRPr="00926144">
        <w:rPr>
          <w:rFonts w:ascii="Arial" w:hAnsi="Arial" w:cs="Arial"/>
          <w:lang w:val="sr-Cyrl-CS"/>
        </w:rPr>
        <w:t>)</w:t>
      </w:r>
      <w:r w:rsidRPr="00926144">
        <w:rPr>
          <w:rFonts w:ascii="Arial" w:hAnsi="Arial" w:cs="Arial"/>
        </w:rPr>
        <w:t xml:space="preserve"> ЗЈН и то податке о: </w:t>
      </w:r>
    </w:p>
    <w:p w:rsidR="00BD7632" w:rsidRPr="00926144" w:rsidRDefault="00BD7632" w:rsidP="00FE27EF">
      <w:pPr>
        <w:numPr>
          <w:ilvl w:val="0"/>
          <w:numId w:val="3"/>
        </w:numPr>
        <w:jc w:val="both"/>
        <w:rPr>
          <w:rFonts w:ascii="Arial" w:hAnsi="Arial" w:cs="Arial"/>
        </w:rPr>
      </w:pPr>
      <w:r w:rsidRPr="00926144">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926144" w:rsidRDefault="00BD7632" w:rsidP="00FE27EF">
      <w:pPr>
        <w:pStyle w:val="CommentText"/>
        <w:numPr>
          <w:ilvl w:val="0"/>
          <w:numId w:val="3"/>
        </w:numPr>
        <w:rPr>
          <w:rFonts w:ascii="Arial" w:hAnsi="Arial" w:cs="Arial"/>
          <w:sz w:val="24"/>
          <w:szCs w:val="24"/>
        </w:rPr>
      </w:pPr>
      <w:r w:rsidRPr="00926144">
        <w:rPr>
          <w:rFonts w:ascii="Arial" w:hAnsi="Arial" w:cs="Arial"/>
          <w:sz w:val="24"/>
          <w:szCs w:val="24"/>
        </w:rPr>
        <w:t>опису послова сваког од понуђача из групе понуђача у извршењу уговора</w:t>
      </w:r>
    </w:p>
    <w:p w:rsidR="00BD7632" w:rsidRPr="00926144" w:rsidRDefault="00BD7632" w:rsidP="00BD7632">
      <w:pPr>
        <w:pStyle w:val="ListParagraph"/>
        <w:ind w:left="0"/>
        <w:jc w:val="both"/>
        <w:rPr>
          <w:rFonts w:ascii="Arial" w:eastAsia="TimesNewRomanPSMT" w:hAnsi="Arial" w:cs="Arial"/>
          <w:bCs/>
          <w:lang w:val="ru-RU"/>
        </w:rPr>
      </w:pP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Cs/>
          <w:lang w:val="ru-RU"/>
        </w:rPr>
        <w:t xml:space="preserve"> </w:t>
      </w:r>
      <w:r w:rsidRPr="00926144">
        <w:rPr>
          <w:rFonts w:ascii="Arial" w:eastAsia="TimesNewRomanPSMT" w:hAnsi="Arial" w:cs="Arial"/>
          <w:b/>
          <w:bCs/>
        </w:rPr>
        <w:t>VII</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926144" w:rsidRDefault="00BD7632" w:rsidP="00BD7632">
      <w:pPr>
        <w:jc w:val="both"/>
        <w:rPr>
          <w:rFonts w:ascii="Arial" w:hAnsi="Arial" w:cs="Arial"/>
          <w:color w:val="auto"/>
          <w:lang w:val="ru-RU"/>
        </w:rPr>
      </w:pPr>
      <w:r w:rsidRPr="00926144">
        <w:rPr>
          <w:rFonts w:ascii="Arial" w:hAnsi="Arial" w:cs="Arial"/>
          <w:lang w:val="ru-RU"/>
        </w:rPr>
        <w:t xml:space="preserve">Понуђачи из групе понуђача одговарају неограничено солидарно према наручиоцу. </w:t>
      </w:r>
    </w:p>
    <w:p w:rsidR="00BD7632" w:rsidRPr="00926144" w:rsidRDefault="00BD7632" w:rsidP="00BD7632">
      <w:pPr>
        <w:jc w:val="both"/>
        <w:rPr>
          <w:rFonts w:ascii="Arial" w:hAnsi="Arial" w:cs="Arial"/>
          <w:color w:val="auto"/>
          <w:lang w:val="ru-RU"/>
        </w:rPr>
      </w:pPr>
      <w:r w:rsidRPr="00926144">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926144" w:rsidRDefault="00BD7632" w:rsidP="00BD7632">
      <w:pPr>
        <w:jc w:val="both"/>
        <w:rPr>
          <w:rFonts w:ascii="Arial" w:hAnsi="Arial" w:cs="Arial"/>
          <w:color w:val="auto"/>
          <w:lang w:val="ru-RU"/>
        </w:rPr>
      </w:pPr>
      <w:r w:rsidRPr="00926144">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Default="00BD7632" w:rsidP="00BD7632">
      <w:pPr>
        <w:jc w:val="both"/>
        <w:rPr>
          <w:rFonts w:ascii="Arial" w:hAnsi="Arial" w:cs="Arial"/>
          <w:color w:val="auto"/>
          <w:lang w:val="ru-RU"/>
        </w:rPr>
      </w:pPr>
      <w:r w:rsidRPr="00926144">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722525" w:rsidRDefault="00722525" w:rsidP="00BD7632">
      <w:pPr>
        <w:jc w:val="both"/>
        <w:rPr>
          <w:rFonts w:ascii="Arial" w:hAnsi="Arial" w:cs="Arial"/>
          <w:color w:val="auto"/>
          <w:lang w:val="ru-RU"/>
        </w:rPr>
      </w:pPr>
    </w:p>
    <w:p w:rsidR="00722525" w:rsidRDefault="00722525" w:rsidP="00BD7632">
      <w:pPr>
        <w:jc w:val="both"/>
        <w:rPr>
          <w:rFonts w:ascii="Arial" w:hAnsi="Arial" w:cs="Arial"/>
          <w:color w:val="auto"/>
          <w:lang w:val="ru-RU"/>
        </w:rPr>
      </w:pPr>
    </w:p>
    <w:p w:rsidR="00722525" w:rsidRPr="00926144" w:rsidRDefault="00722525" w:rsidP="00BD7632">
      <w:pPr>
        <w:jc w:val="both"/>
        <w:rPr>
          <w:rFonts w:ascii="Arial" w:hAnsi="Arial" w:cs="Arial"/>
          <w:lang w:val="ru-RU"/>
        </w:rPr>
      </w:pPr>
    </w:p>
    <w:p w:rsidR="00BD7632" w:rsidRPr="00926144" w:rsidRDefault="00BD7632" w:rsidP="00BD7632">
      <w:pPr>
        <w:jc w:val="both"/>
        <w:rPr>
          <w:lang w:val="ru-RU"/>
        </w:rPr>
      </w:pPr>
      <w:r w:rsidRPr="00926144">
        <w:rPr>
          <w:rFonts w:ascii="Arial" w:hAnsi="Arial" w:cs="Arial"/>
          <w:b/>
          <w:bCs/>
          <w:i/>
          <w:iCs/>
          <w:lang w:val="ru-RU"/>
        </w:rPr>
        <w:lastRenderedPageBreak/>
        <w:t>9. НАЧИН И УСЛОВ</w:t>
      </w:r>
      <w:r w:rsidRPr="00926144">
        <w:rPr>
          <w:rFonts w:ascii="Arial" w:hAnsi="Arial" w:cs="Arial"/>
          <w:b/>
          <w:bCs/>
          <w:i/>
          <w:iCs/>
          <w:lang w:val="sr-Cyrl-CS"/>
        </w:rPr>
        <w:t>И</w:t>
      </w:r>
      <w:r w:rsidRPr="00926144">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Pr="00926144" w:rsidRDefault="00BD7632" w:rsidP="00BD7632">
      <w:pPr>
        <w:jc w:val="both"/>
        <w:rPr>
          <w:lang w:val="ru-RU"/>
        </w:rPr>
      </w:pPr>
    </w:p>
    <w:p w:rsidR="00F34BFC" w:rsidRPr="00926144" w:rsidRDefault="00F34BFC" w:rsidP="00F34BFC">
      <w:pPr>
        <w:jc w:val="both"/>
        <w:rPr>
          <w:rFonts w:ascii="Arial" w:hAnsi="Arial" w:cs="Arial"/>
          <w:iCs/>
        </w:rPr>
      </w:pPr>
      <w:r w:rsidRPr="00926144">
        <w:rPr>
          <w:rFonts w:ascii="Arial" w:hAnsi="Arial" w:cs="Arial"/>
          <w:b/>
          <w:bCs/>
          <w:i/>
          <w:iCs/>
        </w:rPr>
        <w:t>9.1</w:t>
      </w:r>
      <w:r w:rsidRPr="00926144">
        <w:rPr>
          <w:rFonts w:ascii="Arial" w:hAnsi="Arial" w:cs="Arial"/>
          <w:b/>
          <w:bCs/>
          <w:i/>
          <w:iCs/>
          <w:u w:val="single"/>
        </w:rPr>
        <w:t xml:space="preserve">. </w:t>
      </w:r>
      <w:r w:rsidRPr="00926144">
        <w:rPr>
          <w:rFonts w:ascii="Arial" w:hAnsi="Arial" w:cs="Arial"/>
          <w:iCs/>
          <w:u w:val="single"/>
        </w:rPr>
        <w:t>Захтеви у погледу начина, рока и услова плаћања</w:t>
      </w:r>
      <w:r w:rsidRPr="00926144">
        <w:rPr>
          <w:rFonts w:ascii="Arial" w:hAnsi="Arial" w:cs="Arial"/>
          <w:i/>
          <w:iCs/>
          <w:u w:val="single"/>
        </w:rPr>
        <w:t>.</w:t>
      </w:r>
    </w:p>
    <w:p w:rsidR="00B41BEF" w:rsidRPr="00926144" w:rsidRDefault="00F34BFC" w:rsidP="00F34BFC">
      <w:pPr>
        <w:jc w:val="both"/>
        <w:rPr>
          <w:rFonts w:ascii="Arial" w:hAnsi="Arial" w:cs="Arial"/>
          <w:iCs/>
          <w:lang w:val="sr-Cyrl-CS"/>
        </w:rPr>
      </w:pPr>
      <w:r w:rsidRPr="00926144">
        <w:rPr>
          <w:rFonts w:ascii="Arial" w:hAnsi="Arial" w:cs="Arial"/>
          <w:iCs/>
          <w:lang w:val="sr-Cyrl-CS"/>
        </w:rPr>
        <w:t>Плаћање се врши по достављању фактуре</w:t>
      </w:r>
      <w:r w:rsidR="007E5E8F" w:rsidRPr="00926144">
        <w:rPr>
          <w:rFonts w:ascii="Arial" w:hAnsi="Arial" w:cs="Arial"/>
          <w:iCs/>
          <w:lang w:val="sr-Cyrl-CS"/>
        </w:rPr>
        <w:t xml:space="preserve"> за вршење стручног надзора, </w:t>
      </w:r>
      <w:r w:rsidR="00B41BEF" w:rsidRPr="00926144">
        <w:rPr>
          <w:rFonts w:ascii="Arial" w:eastAsia="Times New Roman" w:hAnsi="Arial" w:cs="Arial"/>
        </w:rPr>
        <w:t xml:space="preserve">након испостављања ситуације о изведеним радовима од стране извођача </w:t>
      </w:r>
      <w:r w:rsidR="0041534E" w:rsidRPr="00926144">
        <w:rPr>
          <w:rFonts w:ascii="Arial" w:eastAsia="Times New Roman" w:hAnsi="Arial" w:cs="Arial"/>
        </w:rPr>
        <w:t>радова (привремених и окончане)</w:t>
      </w:r>
      <w:r w:rsidR="00B41BEF" w:rsidRPr="00926144">
        <w:rPr>
          <w:rFonts w:ascii="Arial" w:eastAsia="Times New Roman" w:hAnsi="Arial" w:cs="Arial"/>
        </w:rPr>
        <w:t>.</w:t>
      </w:r>
    </w:p>
    <w:p w:rsidR="00F34BFC" w:rsidRPr="00926144" w:rsidRDefault="00F34BFC" w:rsidP="00F34BFC">
      <w:pPr>
        <w:jc w:val="both"/>
        <w:rPr>
          <w:rFonts w:ascii="Arial" w:hAnsi="Arial" w:cs="Arial"/>
          <w:iCs/>
          <w:lang w:val="sr-Cyrl-CS"/>
        </w:rPr>
      </w:pPr>
      <w:proofErr w:type="gramStart"/>
      <w:r w:rsidRPr="00926144">
        <w:rPr>
          <w:rFonts w:ascii="Arial" w:hAnsi="Arial" w:cs="Arial"/>
          <w:iCs/>
        </w:rPr>
        <w:t>Рок плаћања је</w:t>
      </w:r>
      <w:r w:rsidRPr="00926144">
        <w:rPr>
          <w:rFonts w:ascii="Arial" w:hAnsi="Arial" w:cs="Arial"/>
          <w:iCs/>
          <w:lang w:val="sr-Cyrl-CS"/>
        </w:rPr>
        <w:t xml:space="preserve"> 45 дана, а</w:t>
      </w:r>
      <w:r w:rsidRPr="00926144">
        <w:rPr>
          <w:rFonts w:ascii="Arial" w:hAnsi="Arial" w:cs="Arial"/>
          <w:i/>
          <w:iCs/>
          <w:color w:val="auto"/>
        </w:rPr>
        <w:t xml:space="preserve"> </w:t>
      </w:r>
      <w:r w:rsidRPr="00926144">
        <w:rPr>
          <w:rFonts w:ascii="Arial" w:hAnsi="Arial" w:cs="Arial"/>
          <w:iCs/>
          <w:color w:val="auto"/>
        </w:rPr>
        <w:t>у складу са Законом о роковима измирења новчаних обавеза у комерцијалним трансакцијама</w:t>
      </w:r>
      <w:r w:rsidRPr="00926144">
        <w:rPr>
          <w:rFonts w:ascii="Arial" w:hAnsi="Arial" w:cs="Arial"/>
          <w:i/>
          <w:iCs/>
          <w:color w:val="auto"/>
        </w:rPr>
        <w:t xml:space="preserve"> </w:t>
      </w:r>
      <w:r w:rsidRPr="00926144">
        <w:rPr>
          <w:rFonts w:ascii="Arial" w:eastAsia="TimesNewRomanPSMT" w:hAnsi="Arial" w:cs="Arial"/>
          <w:i/>
        </w:rPr>
        <w:t>(„Сл. гласник РС” бр. 119/2012)</w:t>
      </w:r>
      <w:r w:rsidRPr="00926144">
        <w:rPr>
          <w:rFonts w:ascii="Arial" w:hAnsi="Arial" w:cs="Arial"/>
          <w:i/>
          <w:iCs/>
        </w:rPr>
        <w:t>]</w:t>
      </w:r>
      <w:r w:rsidRPr="00926144">
        <w:rPr>
          <w:rFonts w:ascii="Arial" w:eastAsia="TimesNewRomanPSMT" w:hAnsi="Arial" w:cs="Arial"/>
          <w:i/>
        </w:rPr>
        <w:t>,</w:t>
      </w:r>
      <w:r w:rsidRPr="00926144">
        <w:rPr>
          <w:rFonts w:ascii="Arial" w:hAnsi="Arial" w:cs="Arial"/>
          <w:i/>
          <w:iCs/>
          <w:color w:val="auto"/>
        </w:rPr>
        <w:t xml:space="preserve"> </w:t>
      </w:r>
      <w:r w:rsidRPr="00926144">
        <w:rPr>
          <w:rFonts w:ascii="Arial" w:hAnsi="Arial" w:cs="Arial"/>
          <w:iCs/>
          <w:lang w:val="sr-Cyrl-CS"/>
        </w:rPr>
        <w:t xml:space="preserve">од дана </w:t>
      </w:r>
      <w:r w:rsidR="0041534E" w:rsidRPr="00926144">
        <w:rPr>
          <w:rFonts w:ascii="Arial" w:hAnsi="Arial" w:cs="Arial"/>
          <w:iCs/>
        </w:rPr>
        <w:t>регистровања</w:t>
      </w:r>
      <w:r w:rsidRPr="00926144">
        <w:rPr>
          <w:rFonts w:ascii="Arial" w:hAnsi="Arial" w:cs="Arial"/>
          <w:iCs/>
        </w:rPr>
        <w:t xml:space="preserve"> фактуре - ситуације</w:t>
      </w:r>
      <w:r w:rsidRPr="00926144">
        <w:rPr>
          <w:rFonts w:ascii="Arial" w:hAnsi="Arial" w:cs="Arial"/>
          <w:iCs/>
          <w:lang w:val="sr-Cyrl-CS"/>
        </w:rPr>
        <w:t>,</w:t>
      </w:r>
      <w:r w:rsidRPr="00926144">
        <w:rPr>
          <w:rFonts w:ascii="Arial" w:hAnsi="Arial" w:cs="Arial"/>
          <w:iCs/>
        </w:rPr>
        <w:t xml:space="preserve"> којима се потврђује</w:t>
      </w:r>
      <w:r w:rsidRPr="00926144">
        <w:rPr>
          <w:rFonts w:ascii="Arial" w:hAnsi="Arial" w:cs="Arial"/>
          <w:i/>
          <w:iCs/>
        </w:rPr>
        <w:t xml:space="preserve"> </w:t>
      </w:r>
      <w:r w:rsidRPr="00926144">
        <w:rPr>
          <w:rFonts w:ascii="Arial" w:hAnsi="Arial" w:cs="Arial"/>
          <w:iCs/>
        </w:rPr>
        <w:t>извршење услуг</w:t>
      </w:r>
      <w:r w:rsidRPr="00926144">
        <w:rPr>
          <w:rFonts w:ascii="Arial" w:hAnsi="Arial" w:cs="Arial"/>
          <w:iCs/>
          <w:lang w:val="sr-Cyrl-CS"/>
        </w:rPr>
        <w:t>е стручног надзора.</w:t>
      </w:r>
      <w:proofErr w:type="gramEnd"/>
    </w:p>
    <w:p w:rsidR="00F34BFC" w:rsidRPr="00926144" w:rsidRDefault="00F34BFC" w:rsidP="00F34BFC">
      <w:pPr>
        <w:jc w:val="both"/>
        <w:rPr>
          <w:rFonts w:ascii="Arial" w:hAnsi="Arial" w:cs="Arial"/>
          <w:iCs/>
        </w:rPr>
      </w:pPr>
      <w:proofErr w:type="gramStart"/>
      <w:r w:rsidRPr="00926144">
        <w:rPr>
          <w:rFonts w:ascii="Arial" w:hAnsi="Arial" w:cs="Arial"/>
          <w:iCs/>
        </w:rPr>
        <w:t>Плаћање се врши уплатом на рачун понуђача.</w:t>
      </w:r>
      <w:proofErr w:type="gramEnd"/>
    </w:p>
    <w:p w:rsidR="00F34BFC" w:rsidRPr="00926144" w:rsidRDefault="00F34BFC" w:rsidP="00F34BFC">
      <w:pPr>
        <w:jc w:val="both"/>
        <w:rPr>
          <w:rFonts w:ascii="Arial" w:hAnsi="Arial" w:cs="Arial"/>
          <w:iCs/>
        </w:rPr>
      </w:pPr>
    </w:p>
    <w:p w:rsidR="00F34BFC" w:rsidRPr="00926144" w:rsidRDefault="00F34BFC" w:rsidP="00F34BFC">
      <w:pPr>
        <w:jc w:val="both"/>
        <w:rPr>
          <w:rFonts w:ascii="Arial" w:hAnsi="Arial" w:cs="Arial"/>
          <w:iCs/>
          <w:u w:val="single"/>
        </w:rPr>
      </w:pPr>
      <w:r w:rsidRPr="00926144">
        <w:rPr>
          <w:rFonts w:ascii="Arial" w:hAnsi="Arial" w:cs="Arial"/>
          <w:b/>
          <w:bCs/>
          <w:i/>
          <w:iCs/>
        </w:rPr>
        <w:t xml:space="preserve">9.2. </w:t>
      </w:r>
      <w:r w:rsidRPr="00926144">
        <w:rPr>
          <w:rFonts w:ascii="Arial" w:hAnsi="Arial" w:cs="Arial"/>
          <w:iCs/>
          <w:u w:val="single"/>
        </w:rPr>
        <w:t>Захтев у погледу рока извршења услуге</w:t>
      </w:r>
    </w:p>
    <w:p w:rsidR="00F34BFC" w:rsidRPr="00926144" w:rsidRDefault="00F34BFC" w:rsidP="00F34BFC">
      <w:pPr>
        <w:jc w:val="both"/>
        <w:rPr>
          <w:rFonts w:ascii="Arial" w:hAnsi="Arial" w:cs="Arial"/>
          <w:lang w:val="sr-Cyrl-CS"/>
        </w:rPr>
      </w:pPr>
      <w:r w:rsidRPr="00926144">
        <w:rPr>
          <w:rFonts w:ascii="Arial" w:hAnsi="Arial" w:cs="Arial"/>
          <w:lang w:val="sr-Cyrl-CS"/>
        </w:rPr>
        <w:t xml:space="preserve">Рок извршења услуге стручног надзора </w:t>
      </w:r>
      <w:r w:rsidR="00236C0F" w:rsidRPr="00926144">
        <w:rPr>
          <w:rFonts w:ascii="Arial" w:hAnsi="Arial" w:cs="Arial"/>
          <w:lang w:val="sr-Cyrl-CS"/>
        </w:rPr>
        <w:t>је</w:t>
      </w:r>
      <w:r w:rsidRPr="00926144">
        <w:rPr>
          <w:rFonts w:ascii="Arial" w:hAnsi="Arial" w:cs="Arial"/>
          <w:lang w:val="sr-Cyrl-CS"/>
        </w:rPr>
        <w:t xml:space="preserve"> везан за рок извршења радова над којима ће се вршити стручни надзор.</w:t>
      </w:r>
    </w:p>
    <w:p w:rsidR="00F34BFC" w:rsidRPr="00926144" w:rsidRDefault="00F34BFC" w:rsidP="00F34BFC">
      <w:pPr>
        <w:jc w:val="both"/>
        <w:rPr>
          <w:rFonts w:ascii="Arial" w:hAnsi="Arial" w:cs="Arial"/>
          <w:lang w:val="sr-Cyrl-CS"/>
        </w:rPr>
      </w:pPr>
      <w:proofErr w:type="gramStart"/>
      <w:r w:rsidRPr="00926144">
        <w:rPr>
          <w:rFonts w:ascii="Arial" w:hAnsi="Arial" w:cs="Arial"/>
        </w:rPr>
        <w:t>Извођач услуга надзора дужан је да надзор врши до коначног рока за завршетак радова, а према уговору закљученом између Наручиоца и Извођача радова.</w:t>
      </w:r>
      <w:proofErr w:type="gramEnd"/>
    </w:p>
    <w:p w:rsidR="00F34BFC" w:rsidRPr="00926144" w:rsidRDefault="00F34BFC" w:rsidP="00F34BFC">
      <w:pPr>
        <w:jc w:val="both"/>
        <w:rPr>
          <w:lang w:val="sr-Cyrl-CS"/>
        </w:rPr>
      </w:pPr>
    </w:p>
    <w:p w:rsidR="00F34BFC" w:rsidRPr="00926144" w:rsidRDefault="00F34BFC" w:rsidP="00F34BFC">
      <w:pPr>
        <w:jc w:val="both"/>
        <w:rPr>
          <w:rFonts w:ascii="Arial" w:hAnsi="Arial" w:cs="Arial"/>
          <w:iCs/>
        </w:rPr>
      </w:pPr>
      <w:r w:rsidRPr="00926144">
        <w:rPr>
          <w:rFonts w:ascii="Arial" w:hAnsi="Arial" w:cs="Arial"/>
          <w:b/>
          <w:bCs/>
          <w:iCs/>
          <w:u w:val="single"/>
        </w:rPr>
        <w:t xml:space="preserve">9.3. </w:t>
      </w:r>
      <w:r w:rsidRPr="00926144">
        <w:rPr>
          <w:rFonts w:ascii="Arial" w:hAnsi="Arial" w:cs="Arial"/>
          <w:iCs/>
          <w:u w:val="single"/>
        </w:rPr>
        <w:t>Захтев у погледу рока важења понуде</w:t>
      </w:r>
    </w:p>
    <w:p w:rsidR="00F34BFC" w:rsidRPr="00926144" w:rsidRDefault="00F34BFC" w:rsidP="00F34BFC">
      <w:pPr>
        <w:jc w:val="both"/>
        <w:rPr>
          <w:rFonts w:ascii="Arial" w:hAnsi="Arial" w:cs="Arial"/>
          <w:iCs/>
        </w:rPr>
      </w:pPr>
      <w:proofErr w:type="gramStart"/>
      <w:r w:rsidRPr="00926144">
        <w:rPr>
          <w:rFonts w:ascii="Arial" w:hAnsi="Arial" w:cs="Arial"/>
          <w:iCs/>
        </w:rPr>
        <w:t>Рок важења понуде не може бити краћи од 30 дана од дана отварања понуда.</w:t>
      </w:r>
      <w:proofErr w:type="gramEnd"/>
    </w:p>
    <w:p w:rsidR="00F34BFC" w:rsidRPr="00926144" w:rsidRDefault="00F34BFC" w:rsidP="00F34BFC">
      <w:pPr>
        <w:jc w:val="both"/>
        <w:rPr>
          <w:rFonts w:ascii="Arial" w:hAnsi="Arial" w:cs="Arial"/>
          <w:iCs/>
        </w:rPr>
      </w:pPr>
      <w:proofErr w:type="gramStart"/>
      <w:r w:rsidRPr="00926144">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F34BFC" w:rsidRPr="00926144" w:rsidRDefault="00F34BFC" w:rsidP="00F34BFC">
      <w:pPr>
        <w:jc w:val="both"/>
        <w:rPr>
          <w:rFonts w:ascii="Arial" w:hAnsi="Arial" w:cs="Arial"/>
          <w:iCs/>
          <w:lang w:val="sr-Cyrl-CS"/>
        </w:rPr>
      </w:pPr>
      <w:proofErr w:type="gramStart"/>
      <w:r w:rsidRPr="00926144">
        <w:rPr>
          <w:rFonts w:ascii="Arial" w:hAnsi="Arial" w:cs="Arial"/>
          <w:iCs/>
        </w:rPr>
        <w:t>Понуђач који прихвати захтев за продужење рока важења понуде на може мењати понуду.</w:t>
      </w:r>
      <w:proofErr w:type="gramEnd"/>
    </w:p>
    <w:p w:rsidR="00BD7632" w:rsidRPr="00926144" w:rsidRDefault="00BD7632" w:rsidP="00BD7632">
      <w:pPr>
        <w:jc w:val="both"/>
        <w:rPr>
          <w:rFonts w:ascii="Arial" w:hAnsi="Arial" w:cs="Arial"/>
          <w:b/>
          <w:color w:val="auto"/>
          <w:u w:val="single"/>
          <w:lang w:val="ru-RU"/>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10. ВАЛУТА И НАЧИН НА КОЈИ МОРА ДА БУДЕ НАВЕДЕНА И ИЗРАЖЕНА ЦЕНА У ПОНУДИ</w:t>
      </w:r>
    </w:p>
    <w:p w:rsidR="00BD7632" w:rsidRPr="00926144" w:rsidRDefault="00BD7632" w:rsidP="00BD7632">
      <w:pPr>
        <w:jc w:val="both"/>
        <w:rPr>
          <w:rFonts w:ascii="Arial" w:hAnsi="Arial" w:cs="Arial"/>
          <w:b/>
          <w:bCs/>
          <w:i/>
          <w:iCs/>
          <w:lang w:val="ru-RU"/>
        </w:rPr>
      </w:pPr>
    </w:p>
    <w:p w:rsidR="00B41BEF" w:rsidRPr="00926144" w:rsidRDefault="00B41BEF" w:rsidP="00B41BEF">
      <w:pPr>
        <w:jc w:val="both"/>
        <w:rPr>
          <w:rFonts w:ascii="Arial" w:hAnsi="Arial" w:cs="Arial"/>
          <w:iCs/>
          <w:lang w:val="ru-RU"/>
        </w:rPr>
      </w:pPr>
      <w:r w:rsidRPr="00926144">
        <w:rPr>
          <w:rFonts w:ascii="Arial" w:hAnsi="Arial" w:cs="Arial"/>
          <w:iCs/>
          <w:lang w:val="ru-RU"/>
        </w:rPr>
        <w:t xml:space="preserve">Цена мора бити исказана у динарима, са и </w:t>
      </w:r>
      <w:r w:rsidRPr="00926144">
        <w:rPr>
          <w:rFonts w:ascii="Arial" w:hAnsi="Arial" w:cs="Arial"/>
          <w:iCs/>
          <w:color w:val="00000A"/>
          <w:lang w:val="ru-RU"/>
        </w:rPr>
        <w:t>без пореза на додату вредност,</w:t>
      </w:r>
      <w:r w:rsidRPr="00926144">
        <w:rPr>
          <w:rFonts w:ascii="Arial" w:hAnsi="Arial" w:cs="Arial"/>
          <w:color w:val="00000A"/>
          <w:lang w:val="ru-RU"/>
        </w:rPr>
        <w:t xml:space="preserve"> </w:t>
      </w:r>
      <w:r w:rsidRPr="00926144">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B41BEF" w:rsidRPr="00926144" w:rsidRDefault="00B41BEF" w:rsidP="00B41BEF">
      <w:pPr>
        <w:jc w:val="both"/>
        <w:rPr>
          <w:rFonts w:ascii="Arial" w:hAnsi="Arial" w:cs="Arial"/>
          <w:iCs/>
          <w:lang w:val="ru-RU"/>
        </w:rPr>
      </w:pPr>
      <w:r w:rsidRPr="00926144">
        <w:rPr>
          <w:rFonts w:ascii="Arial" w:hAnsi="Arial" w:cs="Arial"/>
          <w:iCs/>
          <w:lang w:val="ru-RU"/>
        </w:rPr>
        <w:t>Цена је фиксна и не може се мењати.</w:t>
      </w:r>
      <w:r w:rsidRPr="00926144">
        <w:rPr>
          <w:rFonts w:ascii="Arial" w:hAnsi="Arial" w:cs="Arial"/>
          <w:lang w:val="ru-RU"/>
        </w:rPr>
        <w:t xml:space="preserve"> </w:t>
      </w:r>
    </w:p>
    <w:p w:rsidR="00B41BEF" w:rsidRPr="00926144" w:rsidRDefault="00B41BEF" w:rsidP="00B41BEF">
      <w:pPr>
        <w:jc w:val="both"/>
        <w:rPr>
          <w:rFonts w:ascii="Arial" w:hAnsi="Arial" w:cs="Arial"/>
          <w:iCs/>
          <w:lang w:val="ru-RU"/>
        </w:rPr>
      </w:pPr>
      <w:r w:rsidRPr="00926144">
        <w:rPr>
          <w:rFonts w:ascii="Arial" w:hAnsi="Arial" w:cs="Arial"/>
          <w:lang w:val="ru-RU"/>
        </w:rPr>
        <w:t>Ако је у понуди исказана неуобичајено ниска цена, наручилац ће поступити у складу са чланом 92. Закона.</w:t>
      </w:r>
    </w:p>
    <w:p w:rsidR="00B41BEF" w:rsidRPr="00926144" w:rsidRDefault="00B41BEF" w:rsidP="00B41BEF">
      <w:pPr>
        <w:jc w:val="both"/>
        <w:rPr>
          <w:rFonts w:ascii="Arial" w:hAnsi="Arial" w:cs="Arial"/>
          <w:b/>
          <w:i/>
          <w:iCs/>
          <w:lang w:val="ru-RU"/>
        </w:rPr>
      </w:pPr>
      <w:r w:rsidRPr="00926144">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B41BEF" w:rsidRPr="00926144" w:rsidRDefault="00B41BEF" w:rsidP="00F34BFC">
      <w:pPr>
        <w:jc w:val="both"/>
        <w:rPr>
          <w:rFonts w:ascii="Arial" w:hAnsi="Arial" w:cs="Arial"/>
          <w:iCs/>
          <w:color w:val="auto"/>
        </w:rPr>
      </w:pPr>
    </w:p>
    <w:p w:rsidR="00BD7632" w:rsidRPr="00926144" w:rsidRDefault="00BD7632" w:rsidP="00BD7632">
      <w:pPr>
        <w:jc w:val="both"/>
        <w:rPr>
          <w:rFonts w:ascii="Arial" w:hAnsi="Arial" w:cs="Arial"/>
          <w:b/>
          <w:i/>
          <w:iCs/>
          <w:color w:val="auto"/>
          <w:lang w:val="ru-RU"/>
        </w:rPr>
      </w:pPr>
      <w:r w:rsidRPr="00926144">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926144" w:rsidRDefault="00BD7632" w:rsidP="00BD7632">
      <w:pPr>
        <w:jc w:val="both"/>
        <w:rPr>
          <w:rFonts w:ascii="Arial" w:hAnsi="Arial" w:cs="Arial"/>
          <w:b/>
          <w:i/>
          <w:iCs/>
          <w:color w:val="auto"/>
          <w:lang w:val="ru-RU"/>
        </w:rPr>
      </w:pP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lastRenderedPageBreak/>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926144" w:rsidRDefault="00BD7632" w:rsidP="00BD7632">
      <w:pPr>
        <w:jc w:val="both"/>
        <w:rPr>
          <w:rFonts w:ascii="Arial" w:hAnsi="Arial" w:cs="Arial"/>
          <w:lang w:val="ru-RU"/>
        </w:rPr>
      </w:pPr>
      <w:r w:rsidRPr="00926144">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b/>
          <w:i/>
          <w:iCs/>
          <w:lang w:val="ru-RU"/>
        </w:rPr>
      </w:pPr>
      <w:r w:rsidRPr="00926144">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Pr="00926144" w:rsidRDefault="00BD7632" w:rsidP="00BD7632">
      <w:pPr>
        <w:jc w:val="both"/>
        <w:rPr>
          <w:rFonts w:ascii="Arial" w:hAnsi="Arial" w:cs="Arial"/>
          <w:b/>
          <w:i/>
          <w:iCs/>
          <w:lang w:val="ru-RU"/>
        </w:rPr>
      </w:pPr>
    </w:p>
    <w:p w:rsidR="00B00E88" w:rsidRPr="00926144" w:rsidRDefault="00B00E88" w:rsidP="00B00E88">
      <w:pPr>
        <w:jc w:val="both"/>
        <w:rPr>
          <w:rFonts w:ascii="Arial" w:hAnsi="Arial" w:cs="Arial"/>
          <w:iCs/>
        </w:rPr>
      </w:pPr>
      <w:proofErr w:type="gramStart"/>
      <w:r w:rsidRPr="00926144">
        <w:rPr>
          <w:rFonts w:ascii="Arial" w:hAnsi="Arial" w:cs="Arial"/>
          <w:iCs/>
        </w:rPr>
        <w:t>Није потребно да понуђачи достављају средства финансијског обезбеђења у скопу својих понуда.</w:t>
      </w:r>
      <w:proofErr w:type="gramEnd"/>
    </w:p>
    <w:p w:rsidR="00BD7632" w:rsidRPr="00926144" w:rsidRDefault="00BD7632" w:rsidP="00BD7632">
      <w:pPr>
        <w:jc w:val="both"/>
        <w:rPr>
          <w:rFonts w:ascii="Arial" w:hAnsi="Arial" w:cs="Arial"/>
          <w:b/>
          <w:lang w:val="sr-Cyrl-CS"/>
        </w:rPr>
      </w:pPr>
    </w:p>
    <w:p w:rsidR="00BD7632" w:rsidRPr="00926144" w:rsidRDefault="00BD7632" w:rsidP="00BD7632">
      <w:pPr>
        <w:jc w:val="both"/>
        <w:rPr>
          <w:lang w:val="ru-RU"/>
        </w:rPr>
      </w:pPr>
      <w:r w:rsidRPr="00926144">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BD7632" w:rsidRPr="00926144" w:rsidRDefault="00BD7632" w:rsidP="00BD7632">
      <w:pPr>
        <w:spacing w:before="120" w:after="120"/>
        <w:jc w:val="both"/>
        <w:rPr>
          <w:rFonts w:ascii="Arial" w:hAnsi="Arial" w:cs="Arial"/>
          <w:b/>
          <w:i/>
          <w:lang w:val="sr-Cyrl-CS"/>
        </w:rPr>
      </w:pPr>
      <w:r w:rsidRPr="00926144">
        <w:rPr>
          <w:rFonts w:ascii="Arial" w:hAnsi="Arial" w:cs="Arial"/>
          <w:lang w:val="ru-RU"/>
        </w:rPr>
        <w:t>Предметна набавка не садржи поверљиве информације које наручилац ставља на располагање.</w:t>
      </w:r>
    </w:p>
    <w:p w:rsidR="00BD7632" w:rsidRPr="00926144" w:rsidRDefault="00BD7632" w:rsidP="00BD7632">
      <w:pPr>
        <w:spacing w:line="240" w:lineRule="auto"/>
        <w:jc w:val="both"/>
        <w:rPr>
          <w:rFonts w:ascii="Arial" w:hAnsi="Arial" w:cs="Arial"/>
          <w:b/>
          <w:i/>
          <w:lang w:val="sr-Cyrl-CS"/>
        </w:rPr>
      </w:pPr>
    </w:p>
    <w:p w:rsidR="00BD7632" w:rsidRPr="00926144" w:rsidRDefault="00BD7632" w:rsidP="00BD7632">
      <w:pPr>
        <w:jc w:val="both"/>
        <w:rPr>
          <w:rFonts w:ascii="Arial" w:hAnsi="Arial" w:cs="Arial"/>
          <w:b/>
          <w:bCs/>
          <w:lang w:val="sr-Cyrl-CS"/>
        </w:rPr>
      </w:pPr>
      <w:r w:rsidRPr="00926144">
        <w:rPr>
          <w:rFonts w:ascii="Arial" w:hAnsi="Arial" w:cs="Arial"/>
          <w:b/>
          <w:bCs/>
          <w:lang w:val="ru-RU"/>
        </w:rPr>
        <w:t>14. ДОДАТНЕ ИНФОРМАЦИЈЕ ИЛИ ПОЈАШЊЕЊА У ВЕЗИ СА ПРИПРЕМАЊЕМ ПОНУДЕ</w:t>
      </w:r>
    </w:p>
    <w:p w:rsidR="00BD7632" w:rsidRPr="00926144" w:rsidRDefault="00BD7632" w:rsidP="00BD7632">
      <w:pPr>
        <w:jc w:val="both"/>
        <w:rPr>
          <w:rFonts w:ascii="Arial" w:hAnsi="Arial" w:cs="Arial"/>
          <w:b/>
          <w:bCs/>
          <w:lang w:val="sr-Cyrl-CS"/>
        </w:rPr>
      </w:pPr>
    </w:p>
    <w:p w:rsidR="00BD7632" w:rsidRPr="00926144" w:rsidRDefault="00BD7632" w:rsidP="00BD7632">
      <w:pPr>
        <w:jc w:val="both"/>
        <w:rPr>
          <w:rFonts w:ascii="Arial" w:hAnsi="Arial" w:cs="Arial"/>
          <w:lang w:val="ru-RU"/>
        </w:rPr>
      </w:pPr>
      <w:r w:rsidRPr="00926144">
        <w:rPr>
          <w:rFonts w:ascii="Arial" w:hAnsi="Arial" w:cs="Arial"/>
          <w:lang w:val="ru-RU"/>
        </w:rPr>
        <w:t xml:space="preserve">Заинтересовано лице може, у писаном </w:t>
      </w:r>
      <w:r w:rsidRPr="00926144">
        <w:rPr>
          <w:rFonts w:ascii="Arial" w:hAnsi="Arial" w:cs="Arial"/>
          <w:color w:val="auto"/>
          <w:lang w:val="ru-RU"/>
        </w:rPr>
        <w:t xml:space="preserve">облику </w:t>
      </w:r>
      <w:r w:rsidRPr="00926144">
        <w:rPr>
          <w:rFonts w:ascii="Arial" w:hAnsi="Arial" w:cs="Arial"/>
          <w:i/>
          <w:iCs/>
          <w:color w:val="auto"/>
          <w:lang w:val="ru-RU"/>
        </w:rPr>
        <w:t>[</w:t>
      </w:r>
      <w:r w:rsidRPr="00926144">
        <w:rPr>
          <w:rFonts w:ascii="Arial" w:hAnsi="Arial" w:cs="Arial"/>
          <w:i/>
          <w:color w:val="auto"/>
          <w:lang w:val="ru-RU"/>
        </w:rPr>
        <w:t>путем поште</w:t>
      </w:r>
      <w:r w:rsidRPr="00926144">
        <w:rPr>
          <w:rFonts w:ascii="Arial" w:hAnsi="Arial" w:cs="Arial"/>
          <w:i/>
          <w:color w:val="auto"/>
          <w:lang w:val="sr-Cyrl-CS"/>
        </w:rPr>
        <w:t xml:space="preserve"> на адресу наручиоца: Општинска управа општине Баточина, 34227 Баточина, ул. Краља Петра </w:t>
      </w:r>
      <w:r w:rsidRPr="00926144">
        <w:rPr>
          <w:rFonts w:ascii="Arial" w:hAnsi="Arial" w:cs="Arial"/>
          <w:i/>
          <w:color w:val="auto"/>
        </w:rPr>
        <w:t>I</w:t>
      </w:r>
      <w:r w:rsidRPr="00926144">
        <w:rPr>
          <w:rFonts w:ascii="Arial" w:hAnsi="Arial" w:cs="Arial"/>
          <w:i/>
          <w:color w:val="auto"/>
          <w:lang w:val="sr-Cyrl-CS"/>
        </w:rPr>
        <w:t xml:space="preserve"> бр.3</w:t>
      </w:r>
      <w:r w:rsidR="00B41BEF" w:rsidRPr="00926144">
        <w:rPr>
          <w:rFonts w:ascii="Arial" w:hAnsi="Arial" w:cs="Arial"/>
          <w:i/>
          <w:color w:val="auto"/>
          <w:lang w:val="sr-Cyrl-CS"/>
        </w:rPr>
        <w:t>2</w:t>
      </w:r>
      <w:r w:rsidRPr="00926144">
        <w:rPr>
          <w:rFonts w:ascii="Arial" w:hAnsi="Arial" w:cs="Arial"/>
          <w:i/>
          <w:color w:val="auto"/>
          <w:lang w:val="ru-RU"/>
        </w:rPr>
        <w:t>, електронске поште</w:t>
      </w:r>
      <w:r w:rsidRPr="00926144">
        <w:rPr>
          <w:rFonts w:ascii="Arial" w:hAnsi="Arial" w:cs="Arial"/>
          <w:i/>
          <w:color w:val="auto"/>
          <w:lang w:val="sr-Cyrl-CS"/>
        </w:rPr>
        <w:t xml:space="preserve"> на </w:t>
      </w:r>
      <w:r w:rsidRPr="00926144">
        <w:rPr>
          <w:rFonts w:ascii="Arial" w:hAnsi="Arial" w:cs="Arial"/>
          <w:i/>
          <w:iCs/>
          <w:color w:val="auto"/>
        </w:rPr>
        <w:t>e</w:t>
      </w:r>
      <w:r w:rsidRPr="00926144">
        <w:rPr>
          <w:rFonts w:ascii="Arial" w:hAnsi="Arial" w:cs="Arial"/>
          <w:i/>
          <w:iCs/>
          <w:color w:val="auto"/>
          <w:lang w:val="ru-RU"/>
        </w:rPr>
        <w:t>-</w:t>
      </w:r>
      <w:r w:rsidRPr="00926144">
        <w:rPr>
          <w:rFonts w:ascii="Arial" w:hAnsi="Arial" w:cs="Arial"/>
          <w:i/>
          <w:iCs/>
          <w:color w:val="auto"/>
        </w:rPr>
        <w:t>mail</w:t>
      </w:r>
      <w:r w:rsidRPr="00926144">
        <w:rPr>
          <w:rFonts w:ascii="Arial" w:hAnsi="Arial" w:cs="Arial"/>
          <w:i/>
          <w:iCs/>
          <w:color w:val="auto"/>
          <w:lang w:val="sr-Cyrl-CS"/>
        </w:rPr>
        <w:t xml:space="preserve">: </w:t>
      </w:r>
      <w:hyperlink r:id="rId13" w:history="1">
        <w:r w:rsidRPr="00926144">
          <w:rPr>
            <w:rStyle w:val="Hyperlink"/>
            <w:rFonts w:ascii="Arial" w:hAnsi="Arial" w:cs="Arial"/>
            <w:i/>
            <w:iCs/>
          </w:rPr>
          <w:t>olja.jasovic@sobatocina.org.rs</w:t>
        </w:r>
      </w:hyperlink>
      <w:r w:rsidR="005D1857" w:rsidRPr="00926144">
        <w:t xml:space="preserve"> </w:t>
      </w:r>
      <w:r w:rsidR="005D1857" w:rsidRPr="00926144">
        <w:rPr>
          <w:rFonts w:ascii="Arial" w:hAnsi="Arial" w:cs="Arial"/>
        </w:rPr>
        <w:t xml:space="preserve">и </w:t>
      </w:r>
      <w:hyperlink r:id="rId14" w:history="1">
        <w:r w:rsidR="005D1857" w:rsidRPr="00926144">
          <w:rPr>
            <w:rStyle w:val="Hyperlink"/>
            <w:rFonts w:ascii="Arial" w:hAnsi="Arial" w:cs="Arial"/>
          </w:rPr>
          <w:t>opstinabatocina@gmail.com</w:t>
        </w:r>
      </w:hyperlink>
      <w:r w:rsidRPr="00926144">
        <w:rPr>
          <w:rFonts w:ascii="Arial" w:hAnsi="Arial" w:cs="Arial"/>
          <w:i/>
          <w:iCs/>
          <w:color w:val="auto"/>
          <w:lang w:val="sr-Cyrl-CS"/>
        </w:rPr>
        <w:t xml:space="preserve"> </w:t>
      </w:r>
      <w:r w:rsidRPr="00926144">
        <w:rPr>
          <w:rFonts w:ascii="Arial" w:hAnsi="Arial" w:cs="Arial"/>
          <w:i/>
          <w:color w:val="auto"/>
          <w:lang w:val="ru-RU"/>
        </w:rPr>
        <w:t>или факсом</w:t>
      </w:r>
      <w:r w:rsidRPr="00926144">
        <w:rPr>
          <w:rFonts w:ascii="Arial" w:hAnsi="Arial" w:cs="Arial"/>
          <w:i/>
          <w:color w:val="auto"/>
          <w:lang w:val="sr-Cyrl-CS"/>
        </w:rPr>
        <w:t>: 034/6842-314</w:t>
      </w:r>
      <w:r w:rsidRPr="00926144">
        <w:rPr>
          <w:rFonts w:ascii="Arial" w:eastAsia="TimesNewRomanPS-BoldMT" w:hAnsi="Arial" w:cs="Arial"/>
          <w:b/>
          <w:bCs/>
          <w:lang w:val="ru-RU"/>
        </w:rPr>
        <w:t xml:space="preserve"> </w:t>
      </w:r>
      <w:r w:rsidRPr="00926144">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BD7632" w:rsidRPr="00926144" w:rsidRDefault="00BD7632" w:rsidP="00BD7632">
      <w:pPr>
        <w:jc w:val="both"/>
        <w:rPr>
          <w:rFonts w:ascii="Arial" w:hAnsi="Arial" w:cs="Arial"/>
          <w:lang w:val="ru-RU"/>
        </w:rPr>
      </w:pPr>
      <w:r w:rsidRPr="00926144">
        <w:rPr>
          <w:rFonts w:ascii="Arial" w:hAnsi="Arial" w:cs="Arial"/>
          <w:lang w:val="ru-RU"/>
        </w:rPr>
        <w:t xml:space="preserve">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 на својој интернет страници. . </w:t>
      </w:r>
    </w:p>
    <w:p w:rsidR="00B41BEF" w:rsidRPr="00926144" w:rsidRDefault="00BD7632" w:rsidP="00BD7632">
      <w:pPr>
        <w:jc w:val="both"/>
        <w:rPr>
          <w:rFonts w:ascii="Arial" w:hAnsi="Arial" w:cs="Arial"/>
          <w:b/>
          <w:bCs/>
        </w:rPr>
      </w:pPr>
      <w:r w:rsidRPr="00926144">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926144">
        <w:rPr>
          <w:rFonts w:ascii="Arial" w:eastAsia="TimesNewRomanPS-BoldMT" w:hAnsi="Arial" w:cs="Arial"/>
          <w:b/>
          <w:bCs/>
          <w:lang w:val="ru-RU"/>
        </w:rPr>
        <w:t xml:space="preserve"> ЈН</w:t>
      </w:r>
      <w:r w:rsidR="005D1857" w:rsidRPr="00926144">
        <w:rPr>
          <w:rFonts w:ascii="Arial" w:eastAsia="TimesNewRomanPS-BoldMT" w:hAnsi="Arial" w:cs="Arial"/>
          <w:b/>
          <w:bCs/>
          <w:lang w:val="ru-RU"/>
        </w:rPr>
        <w:t>В</w:t>
      </w:r>
      <w:r w:rsidRPr="00926144">
        <w:rPr>
          <w:rFonts w:ascii="Arial" w:eastAsia="TimesNewRomanPS-BoldMT" w:hAnsi="Arial" w:cs="Arial"/>
          <w:b/>
          <w:bCs/>
          <w:lang w:val="ru-RU"/>
        </w:rPr>
        <w:t>В бр.</w:t>
      </w:r>
      <w:r w:rsidRPr="00926144">
        <w:rPr>
          <w:rFonts w:ascii="Arial" w:eastAsia="TimesNewRomanPS-BoldMT" w:hAnsi="Arial" w:cs="Arial"/>
          <w:b/>
          <w:bCs/>
          <w:lang w:val="sr-Cyrl-CS"/>
        </w:rPr>
        <w:t xml:space="preserve"> </w:t>
      </w:r>
      <w:r w:rsidR="00423D8E" w:rsidRPr="00926144">
        <w:rPr>
          <w:rFonts w:ascii="Arial" w:eastAsia="TimesNewRomanPS-BoldMT" w:hAnsi="Arial" w:cs="Arial"/>
          <w:b/>
          <w:bCs/>
          <w:lang w:val="sr-Cyrl-CS"/>
        </w:rPr>
        <w:t>7/2018</w:t>
      </w:r>
      <w:r w:rsidRPr="00926144">
        <w:rPr>
          <w:rFonts w:ascii="Arial" w:eastAsia="TimesNewRomanPS-BoldMT" w:hAnsi="Arial" w:cs="Arial"/>
          <w:b/>
          <w:bCs/>
          <w:lang w:val="sr-Cyrl-CS"/>
        </w:rPr>
        <w:t xml:space="preserve"> - </w:t>
      </w:r>
      <w:r w:rsidR="00B2556E" w:rsidRPr="00926144">
        <w:rPr>
          <w:rFonts w:ascii="Arial" w:hAnsi="Arial" w:cs="Arial"/>
          <w:b/>
          <w:bCs/>
          <w:iCs/>
          <w:lang w:val="sr-Cyrl-CS"/>
        </w:rPr>
        <w:t xml:space="preserve">Услуге стручног надзора над извођењем радова </w:t>
      </w:r>
      <w:r w:rsidR="00335789" w:rsidRPr="00926144">
        <w:rPr>
          <w:rFonts w:ascii="Arial" w:hAnsi="Arial" w:cs="Arial"/>
          <w:b/>
          <w:bCs/>
          <w:iCs/>
          <w:lang w:val="sr-Cyrl-CS"/>
        </w:rPr>
        <w:t xml:space="preserve">на асвалтирању локалних путева и улица </w:t>
      </w:r>
      <w:r w:rsidR="00B2556E" w:rsidRPr="00926144">
        <w:rPr>
          <w:rFonts w:ascii="Arial" w:hAnsi="Arial" w:cs="Arial"/>
          <w:b/>
          <w:bCs/>
          <w:iCs/>
          <w:lang w:val="sr-Cyrl-CS"/>
        </w:rPr>
        <w:t xml:space="preserve"> на територији општине Баточина</w:t>
      </w:r>
      <w:r w:rsidR="00B41BEF" w:rsidRPr="00926144">
        <w:rPr>
          <w:rFonts w:ascii="Arial" w:hAnsi="Arial" w:cs="Arial"/>
          <w:b/>
          <w:bCs/>
        </w:rPr>
        <w:t>.</w:t>
      </w:r>
    </w:p>
    <w:p w:rsidR="00BD7632" w:rsidRPr="00926144" w:rsidRDefault="00BD7632" w:rsidP="00BD7632">
      <w:pPr>
        <w:jc w:val="both"/>
        <w:rPr>
          <w:rFonts w:ascii="Arial" w:hAnsi="Arial" w:cs="Arial"/>
          <w:lang w:val="ru-RU"/>
        </w:rPr>
      </w:pPr>
      <w:r w:rsidRPr="00926144">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предвиђеног за подношење понуда н</w:t>
      </w:r>
      <w:r w:rsidRPr="00926144">
        <w:rPr>
          <w:rFonts w:ascii="Arial" w:hAnsi="Arial" w:cs="Arial"/>
          <w:lang w:val="sr-Cyrl-CS"/>
        </w:rPr>
        <w:t>а</w:t>
      </w:r>
      <w:r w:rsidRPr="00926144">
        <w:rPr>
          <w:rFonts w:ascii="Arial" w:hAnsi="Arial" w:cs="Arial"/>
          <w:lang w:val="ru-RU"/>
        </w:rPr>
        <w:t xml:space="preserve">ручилац не може да мења нити да допуњује конкурсну документацију. </w:t>
      </w:r>
    </w:p>
    <w:p w:rsidR="00BD7632" w:rsidRPr="00926144" w:rsidRDefault="00BD7632" w:rsidP="00BD7632">
      <w:pPr>
        <w:jc w:val="both"/>
        <w:rPr>
          <w:rFonts w:ascii="Arial" w:hAnsi="Arial" w:cs="Arial"/>
          <w:bCs/>
          <w:color w:val="auto"/>
          <w:lang w:val="ru-RU"/>
        </w:rPr>
      </w:pPr>
      <w:r w:rsidRPr="00926144">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926144" w:rsidRDefault="00BD7632" w:rsidP="00BD7632">
      <w:pPr>
        <w:jc w:val="both"/>
        <w:rPr>
          <w:rFonts w:ascii="Arial" w:hAnsi="Arial" w:cs="Arial"/>
          <w:color w:val="auto"/>
        </w:rPr>
      </w:pPr>
      <w:proofErr w:type="gramStart"/>
      <w:r w:rsidRPr="00926144">
        <w:rPr>
          <w:rFonts w:ascii="Arial" w:hAnsi="Arial" w:cs="Arial"/>
          <w:bCs/>
          <w:color w:val="auto"/>
        </w:rPr>
        <w:t>Комуникација у поступку јавне набавке врши се искључиво на начин одређен чланом 20.</w:t>
      </w:r>
      <w:proofErr w:type="gramEnd"/>
      <w:r w:rsidRPr="00926144">
        <w:rPr>
          <w:rFonts w:ascii="Arial" w:hAnsi="Arial" w:cs="Arial"/>
          <w:bCs/>
          <w:color w:val="auto"/>
        </w:rPr>
        <w:t xml:space="preserve"> ЗЈН</w:t>
      </w:r>
      <w:proofErr w:type="gramStart"/>
      <w:r w:rsidRPr="00926144">
        <w:rPr>
          <w:rFonts w:ascii="Arial" w:hAnsi="Arial" w:cs="Arial"/>
          <w:bCs/>
          <w:color w:val="auto"/>
        </w:rPr>
        <w:t xml:space="preserve">, </w:t>
      </w:r>
      <w:r w:rsidRPr="00926144">
        <w:rPr>
          <w:rFonts w:ascii="Arial" w:hAnsi="Arial" w:cs="Arial"/>
          <w:color w:val="auto"/>
        </w:rPr>
        <w:t xml:space="preserve"> и</w:t>
      </w:r>
      <w:proofErr w:type="gramEnd"/>
      <w:r w:rsidRPr="00926144">
        <w:rPr>
          <w:rFonts w:ascii="Arial" w:hAnsi="Arial" w:cs="Arial"/>
          <w:color w:val="auto"/>
        </w:rPr>
        <w:t xml:space="preserve"> то: </w:t>
      </w:r>
    </w:p>
    <w:p w:rsidR="00BD7632" w:rsidRPr="00926144" w:rsidRDefault="00BD7632" w:rsidP="00BD7632">
      <w:pPr>
        <w:ind w:firstLine="450"/>
        <w:jc w:val="both"/>
        <w:rPr>
          <w:rFonts w:ascii="Arial" w:hAnsi="Arial" w:cs="Arial"/>
          <w:color w:val="auto"/>
        </w:rPr>
      </w:pPr>
      <w:r w:rsidRPr="00926144">
        <w:rPr>
          <w:rFonts w:ascii="Arial" w:hAnsi="Arial" w:cs="Arial"/>
          <w:color w:val="auto"/>
        </w:rPr>
        <w:t xml:space="preserve">- </w:t>
      </w:r>
      <w:proofErr w:type="gramStart"/>
      <w:r w:rsidRPr="00926144">
        <w:rPr>
          <w:rFonts w:ascii="Arial" w:hAnsi="Arial" w:cs="Arial"/>
          <w:color w:val="auto"/>
        </w:rPr>
        <w:t>путем</w:t>
      </w:r>
      <w:proofErr w:type="gramEnd"/>
      <w:r w:rsidRPr="00926144">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BD7632" w:rsidRPr="00926144" w:rsidRDefault="00BD7632" w:rsidP="00BD7632">
      <w:pPr>
        <w:ind w:firstLine="450"/>
        <w:jc w:val="both"/>
        <w:rPr>
          <w:rFonts w:ascii="Arial" w:hAnsi="Arial" w:cs="Arial"/>
          <w:color w:val="auto"/>
        </w:rPr>
      </w:pPr>
      <w:r w:rsidRPr="00926144">
        <w:rPr>
          <w:rFonts w:ascii="Arial" w:hAnsi="Arial" w:cs="Arial"/>
          <w:color w:val="auto"/>
        </w:rPr>
        <w:lastRenderedPageBreak/>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926144" w:rsidRDefault="00BD7632" w:rsidP="00BD7632">
      <w:pPr>
        <w:jc w:val="both"/>
        <w:rPr>
          <w:rFonts w:ascii="Arial" w:hAnsi="Arial" w:cs="Arial"/>
          <w:bCs/>
          <w:color w:val="auto"/>
          <w:lang w:val="ru-RU"/>
        </w:rPr>
      </w:pPr>
    </w:p>
    <w:p w:rsidR="00BD7632" w:rsidRPr="00926144" w:rsidRDefault="00BD7632" w:rsidP="00BD7632">
      <w:pPr>
        <w:jc w:val="both"/>
        <w:rPr>
          <w:rFonts w:ascii="Arial" w:hAnsi="Arial" w:cs="Arial"/>
          <w:b/>
          <w:bCs/>
          <w:lang w:val="ru-RU"/>
        </w:rPr>
      </w:pPr>
      <w:r w:rsidRPr="00926144">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BD7632" w:rsidRPr="00926144" w:rsidRDefault="00BD7632" w:rsidP="00BD7632">
      <w:pPr>
        <w:jc w:val="both"/>
        <w:rPr>
          <w:rFonts w:ascii="Arial" w:hAnsi="Arial" w:cs="Arial"/>
          <w:b/>
          <w:bCs/>
          <w:lang w:val="ru-RU"/>
        </w:rPr>
      </w:pPr>
    </w:p>
    <w:p w:rsidR="00BD7632" w:rsidRPr="00926144" w:rsidRDefault="00BD7632" w:rsidP="00BD7632">
      <w:pPr>
        <w:jc w:val="both"/>
        <w:rPr>
          <w:rFonts w:ascii="Arial" w:eastAsia="TimesNewRomanPSMT" w:hAnsi="Arial" w:cs="Arial"/>
          <w:bCs/>
          <w:lang w:val="ru-RU"/>
        </w:rPr>
      </w:pPr>
      <w:r w:rsidRPr="00926144">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eastAsia="TimesNewRomanPSMT" w:hAnsi="Arial" w:cs="Arial"/>
          <w:bCs/>
          <w:lang w:val="ru-RU"/>
        </w:rPr>
        <w:t>Уколико наручилац оцени да су потребна додатна објашњења или је потребно извршити</w:t>
      </w:r>
      <w:r w:rsidRPr="00926144">
        <w:rPr>
          <w:rFonts w:ascii="Arial" w:hAnsi="Arial" w:cs="Arial"/>
          <w:lang w:val="ru-RU"/>
        </w:rPr>
        <w:t xml:space="preserve"> контролу (увид) код понуђача, односно његовог подизвођача</w:t>
      </w:r>
      <w:r w:rsidRPr="00926144">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У случају разлике између јединичне и укупне цене, меродавна је јединична цена.</w:t>
      </w:r>
    </w:p>
    <w:p w:rsidR="00BD7632" w:rsidRPr="00926144" w:rsidRDefault="00BD7632" w:rsidP="00BD7632">
      <w:pPr>
        <w:jc w:val="both"/>
        <w:rPr>
          <w:rFonts w:ascii="Arial" w:hAnsi="Arial" w:cs="Arial"/>
          <w:lang w:val="sr-Cyrl-CS"/>
        </w:rPr>
      </w:pPr>
      <w:r w:rsidRPr="00926144">
        <w:rPr>
          <w:rFonts w:ascii="Arial" w:hAnsi="Arial" w:cs="Arial"/>
          <w:lang w:val="ru-RU"/>
        </w:rPr>
        <w:t>Ако се понуђач не сагласи са исправком рачунских грешака, наручил</w:t>
      </w:r>
      <w:r w:rsidRPr="00926144">
        <w:rPr>
          <w:rFonts w:ascii="Arial" w:hAnsi="Arial" w:cs="Arial"/>
          <w:lang w:val="sr-Cyrl-CS"/>
        </w:rPr>
        <w:t>а</w:t>
      </w:r>
      <w:r w:rsidRPr="00926144">
        <w:rPr>
          <w:rFonts w:ascii="Arial" w:hAnsi="Arial" w:cs="Arial"/>
          <w:lang w:val="ru-RU"/>
        </w:rPr>
        <w:t xml:space="preserve">ц ће његову понуду одбити као неприхватљиву. </w:t>
      </w:r>
    </w:p>
    <w:p w:rsidR="00BD7632" w:rsidRPr="00926144" w:rsidRDefault="00BD7632" w:rsidP="00BD7632">
      <w:pPr>
        <w:jc w:val="both"/>
        <w:rPr>
          <w:rFonts w:ascii="Arial" w:hAnsi="Arial" w:cs="Arial"/>
        </w:rPr>
      </w:pPr>
    </w:p>
    <w:p w:rsidR="00BD7632" w:rsidRPr="00926144" w:rsidRDefault="00BD7632" w:rsidP="00BD7632">
      <w:pPr>
        <w:jc w:val="both"/>
        <w:rPr>
          <w:rFonts w:ascii="Arial" w:hAnsi="Arial" w:cs="Arial"/>
          <w:b/>
          <w:lang w:val="ru-RU"/>
        </w:rPr>
      </w:pPr>
      <w:r w:rsidRPr="00926144">
        <w:rPr>
          <w:rFonts w:ascii="Arial" w:hAnsi="Arial" w:cs="Arial"/>
          <w:b/>
          <w:lang w:val="ru-RU"/>
        </w:rPr>
        <w:t>16. КОРИШЋЕЊЕ ПАТЕНТА И ОДГОВОРНОСТ ЗА ПОВРЕДУ ЗАШТИЋЕНИХ ПРАВА ИНТЕЛЕКТУАЛНЕ СВОЈИНЕ ТРЕЋИХ ЛИЦА</w:t>
      </w:r>
    </w:p>
    <w:p w:rsidR="00BD7632" w:rsidRPr="00926144" w:rsidRDefault="00BD7632" w:rsidP="00BD7632">
      <w:pPr>
        <w:jc w:val="both"/>
        <w:rPr>
          <w:rFonts w:ascii="Arial" w:hAnsi="Arial" w:cs="Arial"/>
          <w:b/>
          <w:lang w:val="ru-RU"/>
        </w:rPr>
      </w:pPr>
    </w:p>
    <w:p w:rsidR="00BD7632" w:rsidRPr="00926144" w:rsidRDefault="00BD7632" w:rsidP="00BD7632">
      <w:pPr>
        <w:jc w:val="both"/>
        <w:rPr>
          <w:rFonts w:ascii="Arial" w:eastAsia="TimesNewRomanPSMT" w:hAnsi="Arial" w:cs="Arial"/>
          <w:bCs/>
          <w:iCs/>
          <w:lang w:val="sr-Cyrl-CS"/>
        </w:rPr>
      </w:pPr>
      <w:r w:rsidRPr="00926144">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926144" w:rsidRDefault="00BD7632" w:rsidP="00BD7632">
      <w:pPr>
        <w:jc w:val="both"/>
        <w:rPr>
          <w:rFonts w:ascii="Arial" w:hAnsi="Arial" w:cs="Arial"/>
          <w:b/>
          <w:lang w:val="sr-Cyrl-CS"/>
        </w:rPr>
      </w:pPr>
    </w:p>
    <w:p w:rsidR="00BD7632" w:rsidRPr="00926144" w:rsidRDefault="00BD7632" w:rsidP="00BD7632">
      <w:pPr>
        <w:jc w:val="both"/>
        <w:rPr>
          <w:rFonts w:ascii="Arial" w:hAnsi="Arial" w:cs="Arial"/>
          <w:b/>
          <w:bCs/>
          <w:lang w:val="ru-RU"/>
        </w:rPr>
      </w:pPr>
      <w:r w:rsidRPr="00926144">
        <w:rPr>
          <w:rFonts w:ascii="Arial" w:hAnsi="Arial" w:cs="Arial"/>
          <w:b/>
          <w:bCs/>
          <w:lang w:val="ru-RU"/>
        </w:rPr>
        <w:t xml:space="preserve">17. НАЧИН И РОК ЗА ПОДНОШЕЊЕ ЗАХТЕВА ЗА ЗАШТИТУ ПРАВА ПОНУЂАЧА </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w:t>
      </w:r>
      <w:proofErr w:type="gramEnd"/>
      <w:r w:rsidRPr="00926144">
        <w:rPr>
          <w:rFonts w:ascii="Arial" w:hAnsi="Arial" w:cs="Arial"/>
        </w:rPr>
        <w:t xml:space="preserve">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се доставља наручиоцу непосредно, електронском поштом на e-mail: </w:t>
      </w:r>
      <w:hyperlink r:id="rId15" w:history="1">
        <w:r w:rsidRPr="00926144">
          <w:rPr>
            <w:rStyle w:val="Hyperlink"/>
            <w:rFonts w:ascii="Arial" w:hAnsi="Arial" w:cs="Arial"/>
            <w:i/>
            <w:iCs/>
          </w:rPr>
          <w:t>olja.jasovic@sobatocina.org.rs</w:t>
        </w:r>
      </w:hyperlink>
      <w:r w:rsidRPr="00926144">
        <w:rPr>
          <w:rFonts w:ascii="Arial" w:hAnsi="Arial" w:cs="Arial"/>
          <w:i/>
          <w:iCs/>
          <w:color w:val="auto"/>
          <w:lang w:val="sr-Cyrl-CS"/>
        </w:rPr>
        <w:t xml:space="preserve"> </w:t>
      </w:r>
      <w:r w:rsidR="005D1857" w:rsidRPr="00926144">
        <w:rPr>
          <w:rFonts w:ascii="Arial" w:hAnsi="Arial" w:cs="Arial"/>
          <w:i/>
          <w:iCs/>
          <w:color w:val="auto"/>
          <w:lang w:val="sr-Cyrl-CS"/>
        </w:rPr>
        <w:t xml:space="preserve">и </w:t>
      </w:r>
      <w:hyperlink r:id="rId16" w:history="1">
        <w:r w:rsidR="005D1857" w:rsidRPr="00926144">
          <w:rPr>
            <w:rStyle w:val="Hyperlink"/>
            <w:rFonts w:ascii="Arial" w:hAnsi="Arial" w:cs="Arial"/>
          </w:rPr>
          <w:t>opstinabatocina@gmail.com</w:t>
        </w:r>
      </w:hyperlink>
      <w:r w:rsidR="005D1857" w:rsidRPr="00926144">
        <w:t xml:space="preserve"> </w:t>
      </w:r>
      <w:r w:rsidRPr="00926144">
        <w:rPr>
          <w:rFonts w:ascii="Arial" w:hAnsi="Arial" w:cs="Arial"/>
          <w:color w:val="auto"/>
          <w:lang w:val="ru-RU"/>
        </w:rPr>
        <w:t>или факсом</w:t>
      </w:r>
      <w:r w:rsidRPr="00926144">
        <w:rPr>
          <w:rFonts w:ascii="Arial" w:hAnsi="Arial" w:cs="Arial"/>
          <w:color w:val="auto"/>
          <w:lang w:val="sr-Cyrl-CS"/>
        </w:rPr>
        <w:t>: 034/6842-314</w:t>
      </w:r>
      <w:r w:rsidRPr="00926144">
        <w:rPr>
          <w:rFonts w:ascii="Arial" w:hAnsi="Arial" w:cs="Arial"/>
        </w:rPr>
        <w:t xml:space="preserve"> или препорученом пошиљком са повратницом на адресу наручиоца.</w:t>
      </w: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може се поднети у току целог поступка јавне набавке, против сваке радње наручиоца, осим ако ЗЈН није другачије одређено.</w:t>
      </w:r>
      <w:proofErr w:type="gramEnd"/>
      <w:r w:rsidRPr="00926144">
        <w:rPr>
          <w:rFonts w:ascii="Arial" w:hAnsi="Arial" w:cs="Arial"/>
        </w:rPr>
        <w:t xml:space="preserve"> </w:t>
      </w:r>
      <w:proofErr w:type="gramStart"/>
      <w:r w:rsidRPr="00926144">
        <w:rPr>
          <w:rFonts w:ascii="Arial" w:hAnsi="Arial" w:cs="Arial"/>
        </w:rPr>
        <w:t xml:space="preserve">О поднетом захтеву за заштиту права наручилац обавештава све учеснике у поступку јавне набавке, односно објављује обавештење о поднетом захтеву на </w:t>
      </w:r>
      <w:r w:rsidRPr="00926144">
        <w:rPr>
          <w:rFonts w:ascii="Arial" w:hAnsi="Arial" w:cs="Arial"/>
        </w:rPr>
        <w:lastRenderedPageBreak/>
        <w:t>Порталу јавних набавки и на интернет страници наручиоца, најкасније у року од два дана од дана пријема захтева.</w:t>
      </w:r>
      <w:proofErr w:type="gramEnd"/>
      <w:r w:rsidRPr="00926144">
        <w:rPr>
          <w:rFonts w:ascii="Arial" w:hAnsi="Arial" w:cs="Arial"/>
        </w:rPr>
        <w:t xml:space="preserve"> </w:t>
      </w: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три дана пре истека рока за подношење понуда, без обзира на начин достављања и уколико је подносилац захтева у складу са чланом 63.</w:t>
      </w:r>
      <w:proofErr w:type="gramEnd"/>
      <w:r w:rsidRPr="00926144">
        <w:rPr>
          <w:rFonts w:ascii="Arial" w:hAnsi="Arial" w:cs="Arial"/>
        </w:rPr>
        <w:t xml:space="preserve"> </w:t>
      </w:r>
      <w:proofErr w:type="gramStart"/>
      <w:r w:rsidRPr="00926144">
        <w:rPr>
          <w:rFonts w:ascii="Arial" w:hAnsi="Arial" w:cs="Arial"/>
        </w:rPr>
        <w:t>став</w:t>
      </w:r>
      <w:proofErr w:type="gramEnd"/>
      <w:r w:rsidRPr="00926144">
        <w:rPr>
          <w:rFonts w:ascii="Arial" w:hAnsi="Arial" w:cs="Arial"/>
        </w:rPr>
        <w:t xml:space="preserve"> 2. </w:t>
      </w:r>
      <w:proofErr w:type="gramStart"/>
      <w:r w:rsidRPr="00926144">
        <w:rPr>
          <w:rFonts w:ascii="Arial" w:hAnsi="Arial" w:cs="Arial"/>
        </w:rPr>
        <w:t>ЗЈН указао наручиоцу на евентуалне недостатке и неправилности, а наручилац исте није отклонио.</w:t>
      </w:r>
      <w:proofErr w:type="gramEnd"/>
      <w:r w:rsidRPr="00926144">
        <w:rPr>
          <w:rFonts w:ascii="Arial" w:hAnsi="Arial" w:cs="Arial"/>
        </w:rPr>
        <w:t xml:space="preserve"> </w:t>
      </w: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926144">
        <w:rPr>
          <w:rFonts w:ascii="Arial" w:hAnsi="Arial" w:cs="Arial"/>
        </w:rPr>
        <w:t xml:space="preserve"> </w:t>
      </w:r>
    </w:p>
    <w:p w:rsidR="00BD7632" w:rsidRPr="00926144" w:rsidRDefault="00BD7632" w:rsidP="00BD7632">
      <w:pPr>
        <w:jc w:val="both"/>
        <w:rPr>
          <w:rFonts w:ascii="Arial" w:hAnsi="Arial" w:cs="Arial"/>
        </w:rPr>
      </w:pPr>
      <w:proofErr w:type="gramStart"/>
      <w:r w:rsidRPr="00926144">
        <w:rPr>
          <w:rFonts w:ascii="Arial" w:hAnsi="Arial" w:cs="Arial"/>
        </w:rPr>
        <w:t>После доношења одлуке о додели уговора из чл.108.</w:t>
      </w:r>
      <w:proofErr w:type="gramEnd"/>
      <w:r w:rsidRPr="00926144">
        <w:rPr>
          <w:rFonts w:ascii="Arial" w:hAnsi="Arial" w:cs="Arial"/>
        </w:rPr>
        <w:t xml:space="preserve"> </w:t>
      </w:r>
      <w:proofErr w:type="gramStart"/>
      <w:r w:rsidRPr="00926144">
        <w:rPr>
          <w:rFonts w:ascii="Arial" w:hAnsi="Arial" w:cs="Arial"/>
        </w:rPr>
        <w:t>ЗЈН или одлуке о обустави поступка јавне набавке из чл.</w:t>
      </w:r>
      <w:proofErr w:type="gramEnd"/>
      <w:r w:rsidRPr="00926144">
        <w:rPr>
          <w:rFonts w:ascii="Arial" w:hAnsi="Arial" w:cs="Arial"/>
        </w:rPr>
        <w:t xml:space="preserve"> 109. ЗЈН, рок за подношење захтева за заштиту права је пет дана од дана објављивања одлуке на Порталу јавних набавки.</w:t>
      </w:r>
    </w:p>
    <w:p w:rsidR="00BD7632" w:rsidRPr="00926144" w:rsidRDefault="00BD7632" w:rsidP="00BD7632">
      <w:pPr>
        <w:jc w:val="both"/>
        <w:rPr>
          <w:rFonts w:ascii="Arial" w:hAnsi="Arial" w:cs="Arial"/>
        </w:rPr>
      </w:pPr>
      <w:proofErr w:type="gramStart"/>
      <w:r w:rsidRPr="00926144">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BD7632" w:rsidRPr="00926144" w:rsidRDefault="00BD7632" w:rsidP="00BD7632">
      <w:pPr>
        <w:jc w:val="both"/>
        <w:rPr>
          <w:rFonts w:ascii="Arial" w:hAnsi="Arial" w:cs="Arial"/>
        </w:rPr>
      </w:pPr>
      <w:proofErr w:type="gramStart"/>
      <w:r w:rsidRPr="00926144">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926144">
        <w:rPr>
          <w:rFonts w:ascii="Arial" w:hAnsi="Arial" w:cs="Arial"/>
        </w:rPr>
        <w:t xml:space="preserve"> </w:t>
      </w: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926144">
        <w:rPr>
          <w:rFonts w:ascii="Arial" w:hAnsi="Arial" w:cs="Arial"/>
        </w:rPr>
        <w:t xml:space="preserve"> </w:t>
      </w:r>
      <w:proofErr w:type="gramStart"/>
      <w:r w:rsidRPr="00926144">
        <w:rPr>
          <w:rFonts w:ascii="Arial" w:hAnsi="Arial" w:cs="Arial"/>
        </w:rPr>
        <w:t>овог</w:t>
      </w:r>
      <w:proofErr w:type="gramEnd"/>
      <w:r w:rsidRPr="00926144">
        <w:rPr>
          <w:rFonts w:ascii="Arial" w:hAnsi="Arial" w:cs="Arial"/>
        </w:rPr>
        <w:t xml:space="preserve">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мора да садржи: </w:t>
      </w:r>
    </w:p>
    <w:p w:rsidR="00BD7632" w:rsidRPr="00926144" w:rsidRDefault="00BD7632" w:rsidP="00BD7632">
      <w:pPr>
        <w:jc w:val="both"/>
        <w:rPr>
          <w:rFonts w:ascii="Arial" w:hAnsi="Arial" w:cs="Arial"/>
        </w:rPr>
      </w:pPr>
      <w:r w:rsidRPr="00926144">
        <w:rPr>
          <w:rFonts w:ascii="Arial" w:hAnsi="Arial" w:cs="Arial"/>
        </w:rPr>
        <w:t xml:space="preserve">1) </w:t>
      </w:r>
      <w:proofErr w:type="gramStart"/>
      <w:r w:rsidRPr="00926144">
        <w:rPr>
          <w:rFonts w:ascii="Arial" w:hAnsi="Arial" w:cs="Arial"/>
        </w:rPr>
        <w:t>назив</w:t>
      </w:r>
      <w:proofErr w:type="gramEnd"/>
      <w:r w:rsidRPr="00926144">
        <w:rPr>
          <w:rFonts w:ascii="Arial" w:hAnsi="Arial" w:cs="Arial"/>
        </w:rPr>
        <w:t xml:space="preserve"> и адресу подносиоца захтева и лице за контакт;</w:t>
      </w:r>
    </w:p>
    <w:p w:rsidR="00BD7632" w:rsidRPr="00926144" w:rsidRDefault="00BD7632" w:rsidP="00BD7632">
      <w:pPr>
        <w:jc w:val="both"/>
        <w:rPr>
          <w:rFonts w:ascii="Arial" w:hAnsi="Arial" w:cs="Arial"/>
        </w:rPr>
      </w:pPr>
      <w:r w:rsidRPr="00926144">
        <w:rPr>
          <w:rFonts w:ascii="Arial" w:hAnsi="Arial" w:cs="Arial"/>
        </w:rPr>
        <w:t xml:space="preserve">2) </w:t>
      </w:r>
      <w:proofErr w:type="gramStart"/>
      <w:r w:rsidRPr="00926144">
        <w:rPr>
          <w:rFonts w:ascii="Arial" w:hAnsi="Arial" w:cs="Arial"/>
        </w:rPr>
        <w:t>назив</w:t>
      </w:r>
      <w:proofErr w:type="gramEnd"/>
      <w:r w:rsidRPr="00926144">
        <w:rPr>
          <w:rFonts w:ascii="Arial" w:hAnsi="Arial" w:cs="Arial"/>
        </w:rPr>
        <w:t xml:space="preserve"> и адресу наручиоца; </w:t>
      </w:r>
    </w:p>
    <w:p w:rsidR="00BD7632" w:rsidRPr="00926144" w:rsidRDefault="00BD7632" w:rsidP="00BD7632">
      <w:pPr>
        <w:jc w:val="both"/>
        <w:rPr>
          <w:rFonts w:ascii="Arial" w:hAnsi="Arial" w:cs="Arial"/>
        </w:rPr>
      </w:pPr>
      <w:proofErr w:type="gramStart"/>
      <w:r w:rsidRPr="00926144">
        <w:rPr>
          <w:rFonts w:ascii="Arial" w:hAnsi="Arial" w:cs="Arial"/>
        </w:rPr>
        <w:t>3)податке</w:t>
      </w:r>
      <w:proofErr w:type="gramEnd"/>
      <w:r w:rsidRPr="00926144">
        <w:rPr>
          <w:rFonts w:ascii="Arial" w:hAnsi="Arial" w:cs="Arial"/>
        </w:rPr>
        <w:t xml:space="preserve"> о јавној набавци која је предмет захтева, односно о одлуци наручиоца; </w:t>
      </w:r>
    </w:p>
    <w:p w:rsidR="00BD7632" w:rsidRPr="00926144" w:rsidRDefault="00BD7632" w:rsidP="00BD7632">
      <w:pPr>
        <w:jc w:val="both"/>
        <w:rPr>
          <w:rFonts w:ascii="Arial" w:hAnsi="Arial" w:cs="Arial"/>
        </w:rPr>
      </w:pPr>
      <w:r w:rsidRPr="00926144">
        <w:rPr>
          <w:rFonts w:ascii="Arial" w:hAnsi="Arial" w:cs="Arial"/>
        </w:rPr>
        <w:t xml:space="preserve">4) </w:t>
      </w:r>
      <w:proofErr w:type="gramStart"/>
      <w:r w:rsidRPr="00926144">
        <w:rPr>
          <w:rFonts w:ascii="Arial" w:hAnsi="Arial" w:cs="Arial"/>
        </w:rPr>
        <w:t>повреде</w:t>
      </w:r>
      <w:proofErr w:type="gramEnd"/>
      <w:r w:rsidRPr="00926144">
        <w:rPr>
          <w:rFonts w:ascii="Arial" w:hAnsi="Arial" w:cs="Arial"/>
        </w:rPr>
        <w:t xml:space="preserve"> прописа којима се уређује поступак јавне набавке;</w:t>
      </w:r>
    </w:p>
    <w:p w:rsidR="00BD7632" w:rsidRPr="00926144" w:rsidRDefault="00BD7632" w:rsidP="00BD7632">
      <w:pPr>
        <w:jc w:val="both"/>
        <w:rPr>
          <w:rFonts w:ascii="Arial" w:hAnsi="Arial" w:cs="Arial"/>
        </w:rPr>
      </w:pPr>
      <w:r w:rsidRPr="00926144">
        <w:rPr>
          <w:rFonts w:ascii="Arial" w:hAnsi="Arial" w:cs="Arial"/>
        </w:rPr>
        <w:t xml:space="preserve">5) </w:t>
      </w:r>
      <w:proofErr w:type="gramStart"/>
      <w:r w:rsidRPr="00926144">
        <w:rPr>
          <w:rFonts w:ascii="Arial" w:hAnsi="Arial" w:cs="Arial"/>
        </w:rPr>
        <w:t>чињенице</w:t>
      </w:r>
      <w:proofErr w:type="gramEnd"/>
      <w:r w:rsidRPr="00926144">
        <w:rPr>
          <w:rFonts w:ascii="Arial" w:hAnsi="Arial" w:cs="Arial"/>
        </w:rPr>
        <w:t xml:space="preserve"> и доказе којима се повреде доказују; </w:t>
      </w:r>
    </w:p>
    <w:p w:rsidR="00BD7632" w:rsidRPr="00926144" w:rsidRDefault="00BD7632" w:rsidP="00BD7632">
      <w:pPr>
        <w:jc w:val="both"/>
        <w:rPr>
          <w:rFonts w:ascii="Arial" w:hAnsi="Arial" w:cs="Arial"/>
        </w:rPr>
      </w:pPr>
      <w:r w:rsidRPr="00926144">
        <w:rPr>
          <w:rFonts w:ascii="Arial" w:hAnsi="Arial" w:cs="Arial"/>
        </w:rPr>
        <w:t xml:space="preserve">6) </w:t>
      </w:r>
      <w:proofErr w:type="gramStart"/>
      <w:r w:rsidRPr="00926144">
        <w:rPr>
          <w:rFonts w:ascii="Arial" w:hAnsi="Arial" w:cs="Arial"/>
        </w:rPr>
        <w:t>потврду</w:t>
      </w:r>
      <w:proofErr w:type="gramEnd"/>
      <w:r w:rsidRPr="00926144">
        <w:rPr>
          <w:rFonts w:ascii="Arial" w:hAnsi="Arial" w:cs="Arial"/>
        </w:rPr>
        <w:t xml:space="preserve"> о уплати таксе из члана 156. </w:t>
      </w:r>
      <w:proofErr w:type="gramStart"/>
      <w:r w:rsidRPr="00926144">
        <w:rPr>
          <w:rFonts w:ascii="Arial" w:hAnsi="Arial" w:cs="Arial"/>
        </w:rPr>
        <w:t>овог</w:t>
      </w:r>
      <w:proofErr w:type="gramEnd"/>
      <w:r w:rsidRPr="00926144">
        <w:rPr>
          <w:rFonts w:ascii="Arial" w:hAnsi="Arial" w:cs="Arial"/>
        </w:rPr>
        <w:t xml:space="preserve"> ЗЈН;</w:t>
      </w:r>
    </w:p>
    <w:p w:rsidR="00BD7632" w:rsidRPr="00926144" w:rsidRDefault="00BD7632" w:rsidP="00BD7632">
      <w:pPr>
        <w:jc w:val="both"/>
        <w:rPr>
          <w:rFonts w:ascii="Arial" w:hAnsi="Arial" w:cs="Arial"/>
        </w:rPr>
      </w:pPr>
      <w:r w:rsidRPr="00926144">
        <w:rPr>
          <w:rFonts w:ascii="Arial" w:hAnsi="Arial" w:cs="Arial"/>
        </w:rPr>
        <w:t xml:space="preserve">7) </w:t>
      </w:r>
      <w:proofErr w:type="gramStart"/>
      <w:r w:rsidRPr="00926144">
        <w:rPr>
          <w:rFonts w:ascii="Arial" w:hAnsi="Arial" w:cs="Arial"/>
        </w:rPr>
        <w:t>потпис</w:t>
      </w:r>
      <w:proofErr w:type="gramEnd"/>
      <w:r w:rsidRPr="00926144">
        <w:rPr>
          <w:rFonts w:ascii="Arial" w:hAnsi="Arial" w:cs="Arial"/>
        </w:rPr>
        <w:t xml:space="preserve"> подносиоца. </w:t>
      </w:r>
    </w:p>
    <w:p w:rsidR="00BD7632" w:rsidRPr="00926144" w:rsidRDefault="00BD7632" w:rsidP="00BD7632">
      <w:pPr>
        <w:jc w:val="both"/>
        <w:rPr>
          <w:rFonts w:ascii="Arial" w:hAnsi="Arial" w:cs="Arial"/>
        </w:rPr>
      </w:pPr>
      <w:proofErr w:type="gramStart"/>
      <w:r w:rsidRPr="00926144">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926144">
        <w:rPr>
          <w:rFonts w:ascii="Arial" w:hAnsi="Arial" w:cs="Arial"/>
        </w:rPr>
        <w:t xml:space="preserve"> </w:t>
      </w:r>
      <w:proofErr w:type="gramStart"/>
      <w:r w:rsidRPr="00926144">
        <w:rPr>
          <w:rFonts w:ascii="Arial" w:hAnsi="Arial" w:cs="Arial"/>
        </w:rPr>
        <w:t>став</w:t>
      </w:r>
      <w:proofErr w:type="gramEnd"/>
      <w:r w:rsidRPr="00926144">
        <w:rPr>
          <w:rFonts w:ascii="Arial" w:hAnsi="Arial" w:cs="Arial"/>
        </w:rPr>
        <w:t xml:space="preserve"> 1. </w:t>
      </w:r>
      <w:proofErr w:type="gramStart"/>
      <w:r w:rsidRPr="00926144">
        <w:rPr>
          <w:rFonts w:ascii="Arial" w:hAnsi="Arial" w:cs="Arial"/>
        </w:rPr>
        <w:t>тачка</w:t>
      </w:r>
      <w:proofErr w:type="gramEnd"/>
      <w:r w:rsidRPr="00926144">
        <w:rPr>
          <w:rFonts w:ascii="Arial" w:hAnsi="Arial" w:cs="Arial"/>
        </w:rPr>
        <w:t xml:space="preserve"> 6) ЗЈН, је: </w:t>
      </w:r>
    </w:p>
    <w:p w:rsidR="00BD7632" w:rsidRPr="00926144" w:rsidRDefault="00BD7632" w:rsidP="00BD7632">
      <w:pPr>
        <w:ind w:firstLine="708"/>
        <w:jc w:val="both"/>
        <w:rPr>
          <w:rFonts w:ascii="Arial" w:hAnsi="Arial" w:cs="Arial"/>
          <w:b/>
        </w:rPr>
      </w:pPr>
      <w:r w:rsidRPr="00926144">
        <w:rPr>
          <w:rFonts w:ascii="Arial" w:hAnsi="Arial" w:cs="Arial"/>
        </w:rPr>
        <w:t xml:space="preserve">1. </w:t>
      </w:r>
      <w:r w:rsidRPr="00926144">
        <w:rPr>
          <w:rFonts w:ascii="Arial" w:hAnsi="Arial" w:cs="Arial"/>
          <w:b/>
        </w:rPr>
        <w:t xml:space="preserve">Потврда о извршеној уплати таксе из члана 156. ЗЈН која садржи следеће елементе: </w:t>
      </w:r>
    </w:p>
    <w:p w:rsidR="00BD7632" w:rsidRPr="00926144" w:rsidRDefault="00BD7632" w:rsidP="00BD7632">
      <w:pPr>
        <w:ind w:firstLine="708"/>
        <w:jc w:val="both"/>
        <w:rPr>
          <w:rFonts w:ascii="Arial" w:hAnsi="Arial" w:cs="Arial"/>
        </w:rPr>
      </w:pPr>
      <w:r w:rsidRPr="00926144">
        <w:rPr>
          <w:rFonts w:ascii="Arial" w:hAnsi="Arial" w:cs="Arial"/>
        </w:rPr>
        <w:t xml:space="preserve">(1) </w:t>
      </w:r>
      <w:proofErr w:type="gramStart"/>
      <w:r w:rsidRPr="00926144">
        <w:rPr>
          <w:rFonts w:ascii="Arial" w:hAnsi="Arial" w:cs="Arial"/>
        </w:rPr>
        <w:t>да</w:t>
      </w:r>
      <w:proofErr w:type="gramEnd"/>
      <w:r w:rsidRPr="00926144">
        <w:rPr>
          <w:rFonts w:ascii="Arial" w:hAnsi="Arial" w:cs="Arial"/>
        </w:rPr>
        <w:t xml:space="preserve"> буде издата од стране банке и да садржи печат банке; </w:t>
      </w:r>
    </w:p>
    <w:p w:rsidR="00BD7632" w:rsidRPr="00926144" w:rsidRDefault="00BD7632" w:rsidP="00BD7632">
      <w:pPr>
        <w:ind w:firstLine="708"/>
        <w:jc w:val="both"/>
        <w:rPr>
          <w:rFonts w:ascii="Arial" w:hAnsi="Arial" w:cs="Arial"/>
        </w:rPr>
      </w:pPr>
      <w:r w:rsidRPr="00926144">
        <w:rPr>
          <w:rFonts w:ascii="Arial" w:hAnsi="Arial" w:cs="Arial"/>
        </w:rPr>
        <w:t xml:space="preserve">(2) </w:t>
      </w:r>
      <w:proofErr w:type="gramStart"/>
      <w:r w:rsidRPr="00926144">
        <w:rPr>
          <w:rFonts w:ascii="Arial" w:hAnsi="Arial" w:cs="Arial"/>
        </w:rPr>
        <w:t>да</w:t>
      </w:r>
      <w:proofErr w:type="gramEnd"/>
      <w:r w:rsidRPr="00926144">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926144">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926144">
        <w:rPr>
          <w:rFonts w:ascii="Arial" w:hAnsi="Arial" w:cs="Arial"/>
        </w:rPr>
        <w:t xml:space="preserve"> </w:t>
      </w:r>
    </w:p>
    <w:p w:rsidR="00BD7632" w:rsidRPr="00926144" w:rsidRDefault="00BD7632" w:rsidP="00BD7632">
      <w:pPr>
        <w:ind w:firstLine="708"/>
        <w:jc w:val="both"/>
        <w:rPr>
          <w:rFonts w:ascii="Arial" w:hAnsi="Arial" w:cs="Arial"/>
        </w:rPr>
      </w:pPr>
      <w:r w:rsidRPr="00926144">
        <w:rPr>
          <w:rFonts w:ascii="Arial" w:hAnsi="Arial" w:cs="Arial"/>
        </w:rPr>
        <w:t xml:space="preserve">(3) </w:t>
      </w:r>
      <w:proofErr w:type="gramStart"/>
      <w:r w:rsidRPr="00926144">
        <w:rPr>
          <w:rFonts w:ascii="Arial" w:hAnsi="Arial" w:cs="Arial"/>
        </w:rPr>
        <w:t>износ</w:t>
      </w:r>
      <w:proofErr w:type="gramEnd"/>
      <w:r w:rsidRPr="00926144">
        <w:rPr>
          <w:rFonts w:ascii="Arial" w:hAnsi="Arial" w:cs="Arial"/>
        </w:rPr>
        <w:t xml:space="preserve"> таксе из члана 156. ЗЈН чија се уплата врши - </w:t>
      </w:r>
      <w:r w:rsidR="005D1857" w:rsidRPr="00926144">
        <w:rPr>
          <w:rFonts w:ascii="Arial" w:hAnsi="Arial" w:cs="Arial"/>
        </w:rPr>
        <w:t>12</w:t>
      </w:r>
      <w:r w:rsidRPr="00926144">
        <w:rPr>
          <w:rFonts w:ascii="Arial" w:hAnsi="Arial" w:cs="Arial"/>
        </w:rPr>
        <w:t xml:space="preserve">0.000 динара; </w:t>
      </w:r>
    </w:p>
    <w:p w:rsidR="00BD7632" w:rsidRPr="00926144" w:rsidRDefault="00BD7632" w:rsidP="00BD7632">
      <w:pPr>
        <w:ind w:firstLine="708"/>
        <w:jc w:val="both"/>
        <w:rPr>
          <w:rFonts w:ascii="Arial" w:hAnsi="Arial" w:cs="Arial"/>
        </w:rPr>
      </w:pPr>
      <w:r w:rsidRPr="00926144">
        <w:rPr>
          <w:rFonts w:ascii="Arial" w:hAnsi="Arial" w:cs="Arial"/>
        </w:rPr>
        <w:t xml:space="preserve">(4) </w:t>
      </w:r>
      <w:proofErr w:type="gramStart"/>
      <w:r w:rsidRPr="00926144">
        <w:rPr>
          <w:rFonts w:ascii="Arial" w:hAnsi="Arial" w:cs="Arial"/>
        </w:rPr>
        <w:t>број</w:t>
      </w:r>
      <w:proofErr w:type="gramEnd"/>
      <w:r w:rsidRPr="00926144">
        <w:rPr>
          <w:rFonts w:ascii="Arial" w:hAnsi="Arial" w:cs="Arial"/>
        </w:rPr>
        <w:t xml:space="preserve"> рачуна: 840-30678845-06;</w:t>
      </w:r>
    </w:p>
    <w:p w:rsidR="00BD7632" w:rsidRPr="00926144" w:rsidRDefault="00BD7632" w:rsidP="00BD7632">
      <w:pPr>
        <w:ind w:firstLine="708"/>
        <w:jc w:val="both"/>
        <w:rPr>
          <w:rFonts w:ascii="Arial" w:hAnsi="Arial" w:cs="Arial"/>
        </w:rPr>
      </w:pPr>
      <w:r w:rsidRPr="00926144">
        <w:rPr>
          <w:rFonts w:ascii="Arial" w:hAnsi="Arial" w:cs="Arial"/>
        </w:rPr>
        <w:t xml:space="preserve">(5) </w:t>
      </w:r>
      <w:proofErr w:type="gramStart"/>
      <w:r w:rsidRPr="00926144">
        <w:rPr>
          <w:rFonts w:ascii="Arial" w:hAnsi="Arial" w:cs="Arial"/>
        </w:rPr>
        <w:t>шифру</w:t>
      </w:r>
      <w:proofErr w:type="gramEnd"/>
      <w:r w:rsidRPr="00926144">
        <w:rPr>
          <w:rFonts w:ascii="Arial" w:hAnsi="Arial" w:cs="Arial"/>
        </w:rPr>
        <w:t xml:space="preserve"> плаћања: 153 или 253; </w:t>
      </w:r>
    </w:p>
    <w:p w:rsidR="00BD7632" w:rsidRPr="00926144" w:rsidRDefault="00BD7632" w:rsidP="00BD7632">
      <w:pPr>
        <w:ind w:firstLine="708"/>
        <w:jc w:val="both"/>
        <w:rPr>
          <w:rFonts w:ascii="Arial" w:hAnsi="Arial" w:cs="Arial"/>
        </w:rPr>
      </w:pPr>
      <w:r w:rsidRPr="00926144">
        <w:rPr>
          <w:rFonts w:ascii="Arial" w:hAnsi="Arial" w:cs="Arial"/>
        </w:rPr>
        <w:lastRenderedPageBreak/>
        <w:t xml:space="preserve">(6) </w:t>
      </w:r>
      <w:proofErr w:type="gramStart"/>
      <w:r w:rsidRPr="00926144">
        <w:rPr>
          <w:rFonts w:ascii="Arial" w:hAnsi="Arial" w:cs="Arial"/>
        </w:rPr>
        <w:t>позив</w:t>
      </w:r>
      <w:proofErr w:type="gramEnd"/>
      <w:r w:rsidRPr="00926144">
        <w:rPr>
          <w:rFonts w:ascii="Arial" w:hAnsi="Arial" w:cs="Arial"/>
        </w:rPr>
        <w:t xml:space="preserve"> на број: подаци о броју или ознаци јавне набавке поводом које се подноси захтев за заштиту права;</w:t>
      </w:r>
    </w:p>
    <w:p w:rsidR="00BD7632" w:rsidRPr="00926144" w:rsidRDefault="00BD7632" w:rsidP="00BD7632">
      <w:pPr>
        <w:ind w:firstLine="708"/>
        <w:jc w:val="both"/>
        <w:rPr>
          <w:rFonts w:ascii="Arial" w:hAnsi="Arial" w:cs="Arial"/>
        </w:rPr>
      </w:pPr>
      <w:r w:rsidRPr="00926144">
        <w:rPr>
          <w:rFonts w:ascii="Arial" w:hAnsi="Arial" w:cs="Arial"/>
        </w:rPr>
        <w:t xml:space="preserve">(7) </w:t>
      </w:r>
      <w:proofErr w:type="gramStart"/>
      <w:r w:rsidRPr="00926144">
        <w:rPr>
          <w:rFonts w:ascii="Arial" w:hAnsi="Arial" w:cs="Arial"/>
        </w:rPr>
        <w:t>сврха</w:t>
      </w:r>
      <w:proofErr w:type="gramEnd"/>
      <w:r w:rsidRPr="00926144">
        <w:rPr>
          <w:rFonts w:ascii="Arial" w:hAnsi="Arial" w:cs="Arial"/>
        </w:rPr>
        <w:t>: ЗЗП; ...............</w:t>
      </w:r>
      <w:r w:rsidRPr="00926144">
        <w:rPr>
          <w:rFonts w:ascii="Arial" w:hAnsi="Arial" w:cs="Arial"/>
          <w:i/>
          <w:iCs/>
        </w:rPr>
        <w:t xml:space="preserve"> [</w:t>
      </w:r>
      <w:proofErr w:type="gramStart"/>
      <w:r w:rsidRPr="00926144">
        <w:rPr>
          <w:rFonts w:ascii="Arial" w:hAnsi="Arial" w:cs="Arial"/>
          <w:i/>
          <w:iCs/>
        </w:rPr>
        <w:t>навести</w:t>
      </w:r>
      <w:proofErr w:type="gramEnd"/>
      <w:r w:rsidRPr="00926144">
        <w:rPr>
          <w:rFonts w:ascii="Arial" w:hAnsi="Arial" w:cs="Arial"/>
          <w:i/>
          <w:iCs/>
        </w:rPr>
        <w:t xml:space="preserve"> назив наручиоца]</w:t>
      </w:r>
      <w:r w:rsidRPr="00926144">
        <w:rPr>
          <w:rFonts w:ascii="Arial" w:hAnsi="Arial" w:cs="Arial"/>
        </w:rPr>
        <w:t>; јавна набавка ЈН ....</w:t>
      </w:r>
      <w:r w:rsidRPr="00926144">
        <w:rPr>
          <w:rFonts w:ascii="Arial" w:hAnsi="Arial" w:cs="Arial"/>
          <w:i/>
          <w:iCs/>
        </w:rPr>
        <w:t xml:space="preserve"> [</w:t>
      </w:r>
      <w:proofErr w:type="gramStart"/>
      <w:r w:rsidRPr="00926144">
        <w:rPr>
          <w:rFonts w:ascii="Arial" w:hAnsi="Arial" w:cs="Arial"/>
          <w:i/>
          <w:iCs/>
        </w:rPr>
        <w:t>навести</w:t>
      </w:r>
      <w:proofErr w:type="gramEnd"/>
      <w:r w:rsidRPr="00926144">
        <w:rPr>
          <w:rFonts w:ascii="Arial" w:hAnsi="Arial" w:cs="Arial"/>
          <w:i/>
          <w:iCs/>
        </w:rPr>
        <w:t xml:space="preserve"> редни број јавне набавкe;</w:t>
      </w:r>
      <w:r w:rsidRPr="00926144">
        <w:rPr>
          <w:rFonts w:ascii="Arial" w:hAnsi="Arial" w:cs="Arial"/>
        </w:rPr>
        <w:t xml:space="preserve">. </w:t>
      </w:r>
    </w:p>
    <w:p w:rsidR="00BD7632" w:rsidRPr="00926144" w:rsidRDefault="00BD7632" w:rsidP="00BD7632">
      <w:pPr>
        <w:ind w:firstLine="708"/>
        <w:jc w:val="both"/>
        <w:rPr>
          <w:rFonts w:ascii="Arial" w:hAnsi="Arial" w:cs="Arial"/>
        </w:rPr>
      </w:pPr>
      <w:r w:rsidRPr="00926144">
        <w:rPr>
          <w:rFonts w:ascii="Arial" w:hAnsi="Arial" w:cs="Arial"/>
        </w:rPr>
        <w:t xml:space="preserve">(8) </w:t>
      </w:r>
      <w:proofErr w:type="gramStart"/>
      <w:r w:rsidRPr="00926144">
        <w:rPr>
          <w:rFonts w:ascii="Arial" w:hAnsi="Arial" w:cs="Arial"/>
        </w:rPr>
        <w:t>корисник</w:t>
      </w:r>
      <w:proofErr w:type="gramEnd"/>
      <w:r w:rsidRPr="00926144">
        <w:rPr>
          <w:rFonts w:ascii="Arial" w:hAnsi="Arial" w:cs="Arial"/>
        </w:rPr>
        <w:t>: буџет Републике Србије;</w:t>
      </w:r>
    </w:p>
    <w:p w:rsidR="00BD7632" w:rsidRPr="00926144" w:rsidRDefault="00BD7632" w:rsidP="00BD7632">
      <w:pPr>
        <w:ind w:firstLine="708"/>
        <w:jc w:val="both"/>
        <w:rPr>
          <w:rFonts w:ascii="Arial" w:hAnsi="Arial" w:cs="Arial"/>
        </w:rPr>
      </w:pPr>
      <w:r w:rsidRPr="00926144">
        <w:rPr>
          <w:rFonts w:ascii="Arial" w:hAnsi="Arial" w:cs="Arial"/>
        </w:rPr>
        <w:t xml:space="preserve">(9) </w:t>
      </w:r>
      <w:proofErr w:type="gramStart"/>
      <w:r w:rsidRPr="00926144">
        <w:rPr>
          <w:rFonts w:ascii="Arial" w:hAnsi="Arial" w:cs="Arial"/>
        </w:rPr>
        <w:t>назив</w:t>
      </w:r>
      <w:proofErr w:type="gramEnd"/>
      <w:r w:rsidRPr="00926144">
        <w:rPr>
          <w:rFonts w:ascii="Arial" w:hAnsi="Arial" w:cs="Arial"/>
        </w:rPr>
        <w:t xml:space="preserve"> уплатиоца, односно назив подносиоца захтева за заштиту права за којег је извршена уплата таксе; </w:t>
      </w:r>
    </w:p>
    <w:p w:rsidR="00BD7632" w:rsidRPr="00926144" w:rsidRDefault="00BD7632" w:rsidP="00BD7632">
      <w:pPr>
        <w:ind w:firstLine="708"/>
        <w:jc w:val="both"/>
        <w:rPr>
          <w:rFonts w:ascii="Arial" w:hAnsi="Arial" w:cs="Arial"/>
        </w:rPr>
      </w:pPr>
      <w:r w:rsidRPr="00926144">
        <w:rPr>
          <w:rFonts w:ascii="Arial" w:hAnsi="Arial" w:cs="Arial"/>
        </w:rPr>
        <w:t xml:space="preserve">(10) </w:t>
      </w:r>
      <w:proofErr w:type="gramStart"/>
      <w:r w:rsidRPr="00926144">
        <w:rPr>
          <w:rFonts w:ascii="Arial" w:hAnsi="Arial" w:cs="Arial"/>
        </w:rPr>
        <w:t>потпис</w:t>
      </w:r>
      <w:proofErr w:type="gramEnd"/>
      <w:r w:rsidRPr="00926144">
        <w:rPr>
          <w:rFonts w:ascii="Arial" w:hAnsi="Arial" w:cs="Arial"/>
        </w:rPr>
        <w:t xml:space="preserve"> овлашћеног лица банке, </w:t>
      </w:r>
      <w:r w:rsidRPr="00926144">
        <w:rPr>
          <w:rFonts w:ascii="Arial" w:hAnsi="Arial" w:cs="Arial"/>
          <w:b/>
        </w:rPr>
        <w:t>или</w:t>
      </w:r>
      <w:r w:rsidRPr="00926144">
        <w:rPr>
          <w:rFonts w:ascii="Arial" w:hAnsi="Arial" w:cs="Arial"/>
        </w:rPr>
        <w:t xml:space="preserve"> </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rPr>
      </w:pPr>
      <w:r w:rsidRPr="00926144">
        <w:rPr>
          <w:rFonts w:ascii="Arial" w:hAnsi="Arial" w:cs="Arial"/>
        </w:rPr>
        <w:t xml:space="preserve">2. </w:t>
      </w:r>
      <w:r w:rsidRPr="00926144">
        <w:rPr>
          <w:rFonts w:ascii="Arial" w:hAnsi="Arial" w:cs="Arial"/>
          <w:b/>
        </w:rPr>
        <w:t>Налог за уплату,</w:t>
      </w:r>
      <w:r w:rsidRPr="00926144">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926144">
        <w:rPr>
          <w:rFonts w:ascii="Arial" w:hAnsi="Arial" w:cs="Arial"/>
          <w:b/>
        </w:rPr>
        <w:t>или</w:t>
      </w:r>
      <w:r w:rsidRPr="00926144">
        <w:rPr>
          <w:rFonts w:ascii="Arial" w:hAnsi="Arial" w:cs="Arial"/>
        </w:rPr>
        <w:t xml:space="preserve"> </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b/>
        </w:rPr>
      </w:pPr>
      <w:r w:rsidRPr="00926144">
        <w:rPr>
          <w:rFonts w:ascii="Arial" w:hAnsi="Arial" w:cs="Arial"/>
        </w:rPr>
        <w:t xml:space="preserve">3. </w:t>
      </w:r>
      <w:r w:rsidRPr="00926144">
        <w:rPr>
          <w:rFonts w:ascii="Arial" w:hAnsi="Arial" w:cs="Arial"/>
          <w:b/>
        </w:rPr>
        <w:t>Потврда издата од стране Републике Србије, Министарства финансија, Управе за трезор,</w:t>
      </w:r>
      <w:r w:rsidRPr="00926144">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926144">
        <w:rPr>
          <w:rFonts w:ascii="Arial" w:hAnsi="Arial" w:cs="Arial"/>
          <w:b/>
        </w:rPr>
        <w:t xml:space="preserve"> или</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rPr>
      </w:pPr>
      <w:r w:rsidRPr="00926144">
        <w:rPr>
          <w:rFonts w:ascii="Arial" w:hAnsi="Arial" w:cs="Arial"/>
        </w:rPr>
        <w:t xml:space="preserve">4. </w:t>
      </w:r>
      <w:r w:rsidRPr="00926144">
        <w:rPr>
          <w:rFonts w:ascii="Arial" w:hAnsi="Arial" w:cs="Arial"/>
          <w:b/>
        </w:rPr>
        <w:t xml:space="preserve">Потврда издата од стране Народне банке Србије, </w:t>
      </w:r>
      <w:r w:rsidRPr="00926144">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rsidR="00BD7632" w:rsidRPr="00926144" w:rsidRDefault="00BD7632" w:rsidP="00BD7632">
      <w:pPr>
        <w:pStyle w:val="ListParagraph"/>
        <w:rPr>
          <w:rFonts w:ascii="Arial" w:hAnsi="Arial" w:cs="Arial"/>
        </w:rPr>
      </w:pPr>
    </w:p>
    <w:p w:rsidR="00BD7632" w:rsidRPr="00926144" w:rsidRDefault="00BD7632" w:rsidP="00BD7632">
      <w:pPr>
        <w:jc w:val="both"/>
        <w:rPr>
          <w:rFonts w:ascii="Arial" w:hAnsi="Arial" w:cs="Arial"/>
        </w:rPr>
      </w:pPr>
      <w:proofErr w:type="gramStart"/>
      <w:r w:rsidRPr="00926144">
        <w:rPr>
          <w:rFonts w:ascii="Arial" w:hAnsi="Arial" w:cs="Arial"/>
        </w:rPr>
        <w:t>Поступак заштите права регулисан је одредбама чл.</w:t>
      </w:r>
      <w:proofErr w:type="gramEnd"/>
      <w:r w:rsidRPr="00926144">
        <w:rPr>
          <w:rFonts w:ascii="Arial" w:hAnsi="Arial" w:cs="Arial"/>
        </w:rPr>
        <w:t xml:space="preserve"> 138. - 166. </w:t>
      </w:r>
      <w:proofErr w:type="gramStart"/>
      <w:r w:rsidRPr="00926144">
        <w:rPr>
          <w:rFonts w:ascii="Arial" w:hAnsi="Arial" w:cs="Arial"/>
        </w:rPr>
        <w:t>ЗЈН.</w:t>
      </w:r>
      <w:proofErr w:type="gramEnd"/>
      <w:r w:rsidRPr="00926144">
        <w:rPr>
          <w:rFonts w:ascii="Arial" w:hAnsi="Arial" w:cs="Arial"/>
        </w:rPr>
        <w:t xml:space="preserve"> </w:t>
      </w:r>
    </w:p>
    <w:p w:rsidR="00B00E88" w:rsidRPr="00926144" w:rsidRDefault="00B00E88" w:rsidP="00BD7632">
      <w:pPr>
        <w:jc w:val="both"/>
        <w:rPr>
          <w:rFonts w:ascii="Arial" w:hAnsi="Arial" w:cs="Arial"/>
          <w:lang w:val="ru-RU"/>
        </w:rPr>
      </w:pPr>
    </w:p>
    <w:p w:rsidR="00B41BEF" w:rsidRPr="00926144" w:rsidRDefault="00B41BEF" w:rsidP="00BD7632">
      <w:pPr>
        <w:jc w:val="both"/>
        <w:rPr>
          <w:rFonts w:ascii="Arial" w:hAnsi="Arial" w:cs="Arial"/>
          <w:lang w:val="ru-RU"/>
        </w:rPr>
      </w:pPr>
    </w:p>
    <w:p w:rsidR="00BD7632" w:rsidRPr="00926144" w:rsidRDefault="00BD7632" w:rsidP="00BD7632">
      <w:pPr>
        <w:jc w:val="both"/>
        <w:rPr>
          <w:rFonts w:ascii="Arial" w:hAnsi="Arial" w:cs="Arial"/>
          <w:b/>
          <w:lang w:val="ru-RU"/>
        </w:rPr>
      </w:pPr>
      <w:r w:rsidRPr="00926144">
        <w:rPr>
          <w:rFonts w:ascii="Arial" w:hAnsi="Arial" w:cs="Arial"/>
          <w:b/>
          <w:lang w:val="ru-RU"/>
        </w:rPr>
        <w:t>18. РОК У КОЈЕМ ЋЕ УГОВОР БИТИ ЗАКЉУЧЕН</w:t>
      </w:r>
    </w:p>
    <w:p w:rsidR="00BD7632" w:rsidRPr="00926144" w:rsidRDefault="00BD7632" w:rsidP="00BD7632">
      <w:pPr>
        <w:jc w:val="both"/>
        <w:rPr>
          <w:rFonts w:ascii="Arial" w:hAnsi="Arial" w:cs="Arial"/>
          <w:b/>
          <w:lang w:val="sr-Cyrl-CS"/>
        </w:rPr>
      </w:pPr>
    </w:p>
    <w:p w:rsidR="00BD7632" w:rsidRPr="00926144" w:rsidRDefault="00BD7632" w:rsidP="00BD7632">
      <w:pPr>
        <w:jc w:val="both"/>
        <w:rPr>
          <w:rFonts w:ascii="Arial" w:hAnsi="Arial" w:cs="Arial"/>
          <w:lang w:val="sr-Cyrl-CS"/>
        </w:rPr>
      </w:pPr>
      <w:r w:rsidRPr="00926144">
        <w:rPr>
          <w:rFonts w:ascii="Arial" w:hAnsi="Arial" w:cs="Arial"/>
          <w:lang w:val="sr-Cyrl-CS"/>
        </w:rPr>
        <w:t xml:space="preserve">Одлука о дедели уговора биће донета у року од </w:t>
      </w:r>
      <w:r w:rsidR="005D1857" w:rsidRPr="00926144">
        <w:rPr>
          <w:rFonts w:ascii="Arial" w:hAnsi="Arial" w:cs="Arial"/>
          <w:lang w:val="sr-Cyrl-CS"/>
        </w:rPr>
        <w:t>25</w:t>
      </w:r>
      <w:r w:rsidRPr="00926144">
        <w:rPr>
          <w:rFonts w:ascii="Arial" w:hAnsi="Arial" w:cs="Arial"/>
          <w:lang w:val="sr-Cyrl-CS"/>
        </w:rPr>
        <w:t xml:space="preserve"> дана од дана отварања понуда.</w:t>
      </w:r>
    </w:p>
    <w:p w:rsidR="00BD7632" w:rsidRPr="00926144" w:rsidRDefault="00BD7632" w:rsidP="00BD7632">
      <w:pPr>
        <w:jc w:val="both"/>
        <w:rPr>
          <w:rFonts w:ascii="Arial" w:hAnsi="Arial" w:cs="Arial"/>
          <w:noProof/>
          <w:color w:val="000000" w:themeColor="text1"/>
          <w:lang w:val="sr-Cyrl-CS"/>
        </w:rPr>
      </w:pPr>
      <w:r w:rsidRPr="00926144">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BD7632" w:rsidRDefault="00BD7632" w:rsidP="00BD7632">
      <w:pPr>
        <w:jc w:val="both"/>
        <w:rPr>
          <w:rFonts w:ascii="Arial" w:hAnsi="Arial" w:cs="Arial"/>
          <w:noProof/>
          <w:lang w:val="sr-Cyrl-CS"/>
        </w:rPr>
      </w:pPr>
      <w:r w:rsidRPr="00926144">
        <w:rPr>
          <w:rFonts w:ascii="Arial" w:hAnsi="Arial" w:cs="Arial"/>
          <w:noProof/>
          <w:lang w:val="sr-Cyrl-CS"/>
        </w:rPr>
        <w:t>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w:t>
      </w:r>
      <w:r w:rsidR="00FE6869">
        <w:rPr>
          <w:rFonts w:ascii="Arial" w:hAnsi="Arial" w:cs="Arial"/>
          <w:noProof/>
          <w:lang w:val="sr-Cyrl-CS"/>
        </w:rPr>
        <w:t>-</w:t>
      </w:r>
      <w:r w:rsidRPr="00B94496">
        <w:rPr>
          <w:rFonts w:ascii="Arial" w:hAnsi="Arial" w:cs="Arial"/>
          <w:noProof/>
          <w:lang w:val="sr-Cyrl-CS"/>
        </w:rPr>
        <w:t xml:space="preserve"> </w:t>
      </w:r>
    </w:p>
    <w:p w:rsidR="005520AD" w:rsidRPr="00B21BCC" w:rsidRDefault="005520AD" w:rsidP="00BD7632">
      <w:pPr>
        <w:jc w:val="both"/>
        <w:rPr>
          <w:rFonts w:ascii="Arial" w:hAnsi="Arial" w:cs="Arial"/>
          <w:b/>
          <w:bCs/>
          <w:i/>
          <w:iCs/>
          <w:lang w:val="ru-RU"/>
        </w:rPr>
      </w:pPr>
    </w:p>
    <w:sectPr w:rsidR="005520AD" w:rsidRPr="00B21BCC" w:rsidSect="00387060">
      <w:footerReference w:type="default" r:id="rId17"/>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147" w:rsidRDefault="00F82147" w:rsidP="00882075">
      <w:pPr>
        <w:spacing w:line="240" w:lineRule="auto"/>
      </w:pPr>
      <w:r>
        <w:separator/>
      </w:r>
    </w:p>
  </w:endnote>
  <w:endnote w:type="continuationSeparator" w:id="0">
    <w:p w:rsidR="00F82147" w:rsidRDefault="00F82147"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CIDFont+F1">
    <w:altName w:val="MS Mincho"/>
    <w:panose1 w:val="00000000000000000000"/>
    <w:charset w:val="80"/>
    <w:family w:val="auto"/>
    <w:notTrueType/>
    <w:pitch w:val="default"/>
    <w:sig w:usb0="00000001" w:usb1="08070000" w:usb2="00000010" w:usb3="00000000" w:csb0="00020000"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4B58A9">
      <w:tc>
        <w:tcPr>
          <w:tcW w:w="8208" w:type="dxa"/>
          <w:tcBorders>
            <w:top w:val="single" w:sz="8" w:space="0" w:color="808080"/>
          </w:tcBorders>
          <w:shd w:val="clear" w:color="auto" w:fill="auto"/>
        </w:tcPr>
        <w:p w:rsidR="004B58A9" w:rsidRPr="008968A8" w:rsidRDefault="004B58A9" w:rsidP="00423D8E">
          <w:pPr>
            <w:pStyle w:val="Footer"/>
            <w:jc w:val="center"/>
            <w:rPr>
              <w:b/>
              <w:bCs/>
              <w:i/>
              <w:color w:val="4F81BD"/>
              <w:lang w:val="sr-Cyrl-CS"/>
            </w:rPr>
          </w:pPr>
          <w:r w:rsidRPr="004165B7">
            <w:rPr>
              <w:b/>
              <w:bCs/>
              <w:i/>
              <w:color w:val="4F81BD"/>
            </w:rPr>
            <w:t>Услуге стручног надзора ЈН бр.</w:t>
          </w:r>
          <w:r>
            <w:rPr>
              <w:b/>
              <w:bCs/>
              <w:i/>
              <w:color w:val="4F81BD"/>
              <w:lang w:val="sr-Cyrl-CS"/>
            </w:rPr>
            <w:t>7/2018</w:t>
          </w:r>
        </w:p>
      </w:tc>
      <w:tc>
        <w:tcPr>
          <w:tcW w:w="1034" w:type="dxa"/>
          <w:tcBorders>
            <w:top w:val="single" w:sz="8" w:space="0" w:color="808080"/>
            <w:left w:val="single" w:sz="8" w:space="0" w:color="808080"/>
          </w:tcBorders>
          <w:shd w:val="clear" w:color="auto" w:fill="auto"/>
        </w:tcPr>
        <w:p w:rsidR="004B58A9" w:rsidRDefault="004B58A9">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sidR="00865137">
            <w:rPr>
              <w:b/>
              <w:bCs/>
              <w:noProof/>
              <w:color w:val="4F81BD"/>
            </w:rPr>
            <w:t>31</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865137">
            <w:rPr>
              <w:b/>
              <w:bCs/>
              <w:noProof/>
              <w:color w:val="4F81BD"/>
            </w:rPr>
            <w:t>37</w:t>
          </w:r>
          <w:r>
            <w:rPr>
              <w:b/>
              <w:bCs/>
              <w:color w:val="4F81BD"/>
            </w:rPr>
            <w:fldChar w:fldCharType="end"/>
          </w:r>
        </w:p>
      </w:tc>
    </w:tr>
  </w:tbl>
  <w:p w:rsidR="004B58A9" w:rsidRDefault="004B58A9">
    <w:pPr>
      <w:pStyle w:val="Footer"/>
      <w:jc w:val="right"/>
    </w:pPr>
    <w:r>
      <w:rPr>
        <w:color w:val="1F497D"/>
      </w:rPr>
      <w:t xml:space="preserve"> </w:t>
    </w:r>
  </w:p>
  <w:p w:rsidR="004B58A9" w:rsidRDefault="004B58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147" w:rsidRDefault="00F82147" w:rsidP="00882075">
      <w:pPr>
        <w:spacing w:line="240" w:lineRule="auto"/>
      </w:pPr>
      <w:r>
        <w:separator/>
      </w:r>
    </w:p>
  </w:footnote>
  <w:footnote w:type="continuationSeparator" w:id="0">
    <w:p w:rsidR="00F82147" w:rsidRDefault="00F82147"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0916AB4"/>
    <w:multiLevelType w:val="hybridMultilevel"/>
    <w:tmpl w:val="9ACC0A68"/>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3741F71"/>
    <w:multiLevelType w:val="hybridMultilevel"/>
    <w:tmpl w:val="232A6524"/>
    <w:lvl w:ilvl="0" w:tplc="1804A6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7">
    <w:nsid w:val="266065AE"/>
    <w:multiLevelType w:val="hybridMultilevel"/>
    <w:tmpl w:val="27F8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2">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5">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6">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0CD3278"/>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9">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0">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4F441D"/>
    <w:multiLevelType w:val="hybridMultilevel"/>
    <w:tmpl w:val="9BFEF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4">
    <w:nsid w:val="6D1D46B3"/>
    <w:multiLevelType w:val="hybridMultilevel"/>
    <w:tmpl w:val="190AEB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393DDE"/>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35960D4"/>
    <w:multiLevelType w:val="hybridMultilevel"/>
    <w:tmpl w:val="855CAE1C"/>
    <w:lvl w:ilvl="0" w:tplc="D714D78A">
      <w:start w:val="1"/>
      <w:numFmt w:val="decimal"/>
      <w:lvlText w:val="%1)"/>
      <w:lvlJc w:val="left"/>
      <w:pPr>
        <w:ind w:left="1776" w:hanging="360"/>
      </w:pPr>
      <w:rPr>
        <w:rFonts w:eastAsia="TimesNewRomanPSMT" w:hint="default"/>
        <w:b/>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37">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nsid w:val="75910688"/>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6"/>
  </w:num>
  <w:num w:numId="5">
    <w:abstractNumId w:val="30"/>
  </w:num>
  <w:num w:numId="6">
    <w:abstractNumId w:val="29"/>
  </w:num>
  <w:num w:numId="7">
    <w:abstractNumId w:val="25"/>
  </w:num>
  <w:num w:numId="8">
    <w:abstractNumId w:val="39"/>
  </w:num>
  <w:num w:numId="9">
    <w:abstractNumId w:val="11"/>
  </w:num>
  <w:num w:numId="10">
    <w:abstractNumId w:val="15"/>
  </w:num>
  <w:num w:numId="11">
    <w:abstractNumId w:val="20"/>
  </w:num>
  <w:num w:numId="12">
    <w:abstractNumId w:val="14"/>
  </w:num>
  <w:num w:numId="13">
    <w:abstractNumId w:val="24"/>
  </w:num>
  <w:num w:numId="14">
    <w:abstractNumId w:val="26"/>
  </w:num>
  <w:num w:numId="15">
    <w:abstractNumId w:val="22"/>
  </w:num>
  <w:num w:numId="16">
    <w:abstractNumId w:val="37"/>
  </w:num>
  <w:num w:numId="17">
    <w:abstractNumId w:val="28"/>
  </w:num>
  <w:num w:numId="18">
    <w:abstractNumId w:val="13"/>
  </w:num>
  <w:num w:numId="19">
    <w:abstractNumId w:val="23"/>
  </w:num>
  <w:num w:numId="20">
    <w:abstractNumId w:val="33"/>
  </w:num>
  <w:num w:numId="21">
    <w:abstractNumId w:val="31"/>
  </w:num>
  <w:num w:numId="22">
    <w:abstractNumId w:val="21"/>
  </w:num>
  <w:num w:numId="23">
    <w:abstractNumId w:val="19"/>
  </w:num>
  <w:num w:numId="24">
    <w:abstractNumId w:val="12"/>
  </w:num>
  <w:num w:numId="25">
    <w:abstractNumId w:val="38"/>
  </w:num>
  <w:num w:numId="26">
    <w:abstractNumId w:val="35"/>
  </w:num>
  <w:num w:numId="27">
    <w:abstractNumId w:val="27"/>
  </w:num>
  <w:num w:numId="28">
    <w:abstractNumId w:val="34"/>
  </w:num>
  <w:num w:numId="29">
    <w:abstractNumId w:val="17"/>
  </w:num>
  <w:num w:numId="30">
    <w:abstractNumId w:val="18"/>
  </w:num>
  <w:num w:numId="31">
    <w:abstractNumId w:val="36"/>
  </w:num>
  <w:num w:numId="32">
    <w:abstractNumId w:val="32"/>
  </w:num>
  <w:num w:numId="33">
    <w:abstractNumId w:val="10"/>
  </w:num>
  <w:num w:numId="34">
    <w:abstractNumId w:val="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5520AD"/>
    <w:rsid w:val="00004F3C"/>
    <w:rsid w:val="000072AD"/>
    <w:rsid w:val="00011429"/>
    <w:rsid w:val="00022C84"/>
    <w:rsid w:val="00056902"/>
    <w:rsid w:val="00060800"/>
    <w:rsid w:val="00060BAB"/>
    <w:rsid w:val="00063E8A"/>
    <w:rsid w:val="0006594C"/>
    <w:rsid w:val="00070B57"/>
    <w:rsid w:val="000A04E1"/>
    <w:rsid w:val="00115986"/>
    <w:rsid w:val="00116859"/>
    <w:rsid w:val="0012038B"/>
    <w:rsid w:val="001261D2"/>
    <w:rsid w:val="00171747"/>
    <w:rsid w:val="00171A63"/>
    <w:rsid w:val="00173CCC"/>
    <w:rsid w:val="001953B1"/>
    <w:rsid w:val="001A6510"/>
    <w:rsid w:val="001D4B8D"/>
    <w:rsid w:val="00211B2F"/>
    <w:rsid w:val="00212CB1"/>
    <w:rsid w:val="00235EB2"/>
    <w:rsid w:val="00236C0F"/>
    <w:rsid w:val="00251DCA"/>
    <w:rsid w:val="00270674"/>
    <w:rsid w:val="002714C0"/>
    <w:rsid w:val="002960B1"/>
    <w:rsid w:val="002978BB"/>
    <w:rsid w:val="002A1C35"/>
    <w:rsid w:val="002A3B7B"/>
    <w:rsid w:val="002A724A"/>
    <w:rsid w:val="002C7AC7"/>
    <w:rsid w:val="002F799E"/>
    <w:rsid w:val="00313F53"/>
    <w:rsid w:val="00335789"/>
    <w:rsid w:val="003634FA"/>
    <w:rsid w:val="00387060"/>
    <w:rsid w:val="003C0A8E"/>
    <w:rsid w:val="003D267C"/>
    <w:rsid w:val="003F06BE"/>
    <w:rsid w:val="0041314B"/>
    <w:rsid w:val="0041534E"/>
    <w:rsid w:val="00420C26"/>
    <w:rsid w:val="00423D8E"/>
    <w:rsid w:val="00425375"/>
    <w:rsid w:val="004256A8"/>
    <w:rsid w:val="004259F6"/>
    <w:rsid w:val="00427A65"/>
    <w:rsid w:val="0045696C"/>
    <w:rsid w:val="00480BC8"/>
    <w:rsid w:val="004A0526"/>
    <w:rsid w:val="004A6FBC"/>
    <w:rsid w:val="004B58A9"/>
    <w:rsid w:val="004B758B"/>
    <w:rsid w:val="004D667B"/>
    <w:rsid w:val="004F4CDB"/>
    <w:rsid w:val="00507A8F"/>
    <w:rsid w:val="00511ADD"/>
    <w:rsid w:val="005211FD"/>
    <w:rsid w:val="00526AE8"/>
    <w:rsid w:val="00532FA1"/>
    <w:rsid w:val="0053638E"/>
    <w:rsid w:val="005520AD"/>
    <w:rsid w:val="005718A6"/>
    <w:rsid w:val="0058445C"/>
    <w:rsid w:val="00595A64"/>
    <w:rsid w:val="00597C9E"/>
    <w:rsid w:val="005D1857"/>
    <w:rsid w:val="005E1A44"/>
    <w:rsid w:val="005F0ACF"/>
    <w:rsid w:val="005F0B45"/>
    <w:rsid w:val="006172C7"/>
    <w:rsid w:val="006306CC"/>
    <w:rsid w:val="006354F3"/>
    <w:rsid w:val="00636BD1"/>
    <w:rsid w:val="00667D1F"/>
    <w:rsid w:val="0067493F"/>
    <w:rsid w:val="0069284F"/>
    <w:rsid w:val="006959BC"/>
    <w:rsid w:val="006E7586"/>
    <w:rsid w:val="006F4FA3"/>
    <w:rsid w:val="00722525"/>
    <w:rsid w:val="007259D9"/>
    <w:rsid w:val="00752063"/>
    <w:rsid w:val="00763DB6"/>
    <w:rsid w:val="007848A8"/>
    <w:rsid w:val="007A7176"/>
    <w:rsid w:val="007E5E8F"/>
    <w:rsid w:val="007E6F66"/>
    <w:rsid w:val="007F50BC"/>
    <w:rsid w:val="007F73BB"/>
    <w:rsid w:val="00815C13"/>
    <w:rsid w:val="00825767"/>
    <w:rsid w:val="00865137"/>
    <w:rsid w:val="008660D4"/>
    <w:rsid w:val="00871349"/>
    <w:rsid w:val="00871579"/>
    <w:rsid w:val="00882075"/>
    <w:rsid w:val="008825C8"/>
    <w:rsid w:val="00884E02"/>
    <w:rsid w:val="008A009A"/>
    <w:rsid w:val="008B712E"/>
    <w:rsid w:val="008C4CA8"/>
    <w:rsid w:val="008D16DA"/>
    <w:rsid w:val="008E5B31"/>
    <w:rsid w:val="008F7B91"/>
    <w:rsid w:val="00920F81"/>
    <w:rsid w:val="00926144"/>
    <w:rsid w:val="009320C8"/>
    <w:rsid w:val="009345C0"/>
    <w:rsid w:val="009470AE"/>
    <w:rsid w:val="009576B9"/>
    <w:rsid w:val="00962D9E"/>
    <w:rsid w:val="009731C2"/>
    <w:rsid w:val="00980E01"/>
    <w:rsid w:val="009A0535"/>
    <w:rsid w:val="009B7B00"/>
    <w:rsid w:val="009D6323"/>
    <w:rsid w:val="00A32B8C"/>
    <w:rsid w:val="00A6376B"/>
    <w:rsid w:val="00A80620"/>
    <w:rsid w:val="00A8478B"/>
    <w:rsid w:val="00AA5CF2"/>
    <w:rsid w:val="00AC26C2"/>
    <w:rsid w:val="00AD24A0"/>
    <w:rsid w:val="00AF056D"/>
    <w:rsid w:val="00AF23A4"/>
    <w:rsid w:val="00AF449A"/>
    <w:rsid w:val="00B00E88"/>
    <w:rsid w:val="00B017E4"/>
    <w:rsid w:val="00B13D61"/>
    <w:rsid w:val="00B172AA"/>
    <w:rsid w:val="00B1790D"/>
    <w:rsid w:val="00B206B3"/>
    <w:rsid w:val="00B20914"/>
    <w:rsid w:val="00B2556E"/>
    <w:rsid w:val="00B41BEF"/>
    <w:rsid w:val="00B54C27"/>
    <w:rsid w:val="00B61451"/>
    <w:rsid w:val="00B71BB9"/>
    <w:rsid w:val="00B7335C"/>
    <w:rsid w:val="00B81016"/>
    <w:rsid w:val="00BC4C22"/>
    <w:rsid w:val="00BC6D00"/>
    <w:rsid w:val="00BD0869"/>
    <w:rsid w:val="00BD7632"/>
    <w:rsid w:val="00BF19B5"/>
    <w:rsid w:val="00C1386A"/>
    <w:rsid w:val="00C51F7D"/>
    <w:rsid w:val="00C56359"/>
    <w:rsid w:val="00C57192"/>
    <w:rsid w:val="00C57D3B"/>
    <w:rsid w:val="00C8303D"/>
    <w:rsid w:val="00C916F9"/>
    <w:rsid w:val="00CB20D1"/>
    <w:rsid w:val="00CB295F"/>
    <w:rsid w:val="00D02997"/>
    <w:rsid w:val="00D12EBF"/>
    <w:rsid w:val="00D142ED"/>
    <w:rsid w:val="00D452D8"/>
    <w:rsid w:val="00D47514"/>
    <w:rsid w:val="00D516C0"/>
    <w:rsid w:val="00D54EAB"/>
    <w:rsid w:val="00D67104"/>
    <w:rsid w:val="00D740A5"/>
    <w:rsid w:val="00DC2D85"/>
    <w:rsid w:val="00DC3EB4"/>
    <w:rsid w:val="00DC50BD"/>
    <w:rsid w:val="00DD7A05"/>
    <w:rsid w:val="00DE5348"/>
    <w:rsid w:val="00DE7732"/>
    <w:rsid w:val="00E023B3"/>
    <w:rsid w:val="00E76124"/>
    <w:rsid w:val="00E80813"/>
    <w:rsid w:val="00E826AC"/>
    <w:rsid w:val="00EB17B7"/>
    <w:rsid w:val="00EB2BEA"/>
    <w:rsid w:val="00EE2E4D"/>
    <w:rsid w:val="00F129A1"/>
    <w:rsid w:val="00F14B9E"/>
    <w:rsid w:val="00F34BFC"/>
    <w:rsid w:val="00F7294B"/>
    <w:rsid w:val="00F80A51"/>
    <w:rsid w:val="00F82147"/>
    <w:rsid w:val="00F82787"/>
    <w:rsid w:val="00FC7EA5"/>
    <w:rsid w:val="00FE27EF"/>
    <w:rsid w:val="00FE4D17"/>
    <w:rsid w:val="00FE6869"/>
    <w:rsid w:val="00FF0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1DDD4-FDF2-4F36-8DF7-01A9F3D6B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1396</TotalTime>
  <Pages>37</Pages>
  <Words>9828</Words>
  <Characters>56023</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129</cp:revision>
  <cp:lastPrinted>2018-07-18T12:46:00Z</cp:lastPrinted>
  <dcterms:created xsi:type="dcterms:W3CDTF">2016-01-29T12:06:00Z</dcterms:created>
  <dcterms:modified xsi:type="dcterms:W3CDTF">2018-07-18T14:33:00Z</dcterms:modified>
</cp:coreProperties>
</file>